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7060C" w14:textId="1491EEEB" w:rsidR="009F57EE" w:rsidRPr="0078277D" w:rsidRDefault="009F57EE" w:rsidP="0078277D">
      <w:pPr>
        <w:spacing w:line="240" w:lineRule="auto"/>
        <w:rPr>
          <w:rFonts w:ascii="Open Sans" w:hAnsi="Open Sans" w:cs="Open Sans"/>
          <w:sz w:val="24"/>
          <w:szCs w:val="24"/>
        </w:rPr>
      </w:pPr>
    </w:p>
    <w:tbl>
      <w:tblPr>
        <w:tblStyle w:val="Mriekatabuky"/>
        <w:tblW w:w="10206"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ayout w:type="fixed"/>
        <w:tblLook w:val="04A0" w:firstRow="1" w:lastRow="0" w:firstColumn="1" w:lastColumn="0" w:noHBand="0" w:noVBand="1"/>
      </w:tblPr>
      <w:tblGrid>
        <w:gridCol w:w="5246"/>
        <w:gridCol w:w="4960"/>
      </w:tblGrid>
      <w:tr w:rsidR="0011370A" w:rsidRPr="00534B11" w14:paraId="28EE0898" w14:textId="77777777" w:rsidTr="00631D85">
        <w:tc>
          <w:tcPr>
            <w:tcW w:w="5246" w:type="dxa"/>
          </w:tcPr>
          <w:p w14:paraId="73E4A8C8" w14:textId="668CF010" w:rsidR="00D83CFE" w:rsidRPr="00D67480" w:rsidRDefault="0011370A" w:rsidP="00D67480">
            <w:pPr>
              <w:pStyle w:val="Zkladntext2"/>
              <w:tabs>
                <w:tab w:val="left" w:pos="1635"/>
              </w:tabs>
              <w:spacing w:before="120" w:line="276" w:lineRule="auto"/>
              <w:jc w:val="center"/>
              <w:rPr>
                <w:rFonts w:ascii="Open Sans" w:hAnsi="Open Sans" w:cs="Open Sans"/>
                <w:b/>
                <w:bCs/>
                <w:color w:val="000000" w:themeColor="text1"/>
                <w:lang w:val="sk-SK"/>
              </w:rPr>
            </w:pPr>
            <w:r w:rsidRPr="00D67480">
              <w:rPr>
                <w:rFonts w:ascii="Open Sans" w:hAnsi="Open Sans" w:cs="Open Sans"/>
                <w:b/>
                <w:bCs/>
                <w:color w:val="000000" w:themeColor="text1"/>
              </w:rPr>
              <w:t>Umowa partnerska w zakresie realizacji małego projektu</w:t>
            </w:r>
            <w:r w:rsidR="00D83CFE" w:rsidRPr="00D67480">
              <w:rPr>
                <w:rFonts w:ascii="Open Sans" w:hAnsi="Open Sans" w:cs="Open Sans"/>
                <w:b/>
                <w:bCs/>
                <w:color w:val="000000" w:themeColor="text1"/>
              </w:rPr>
              <w:t xml:space="preserve"> </w:t>
            </w:r>
            <w:r w:rsidRPr="00D67480">
              <w:rPr>
                <w:rFonts w:ascii="Open Sans" w:hAnsi="Open Sans" w:cs="Open Sans"/>
                <w:b/>
                <w:bCs/>
                <w:color w:val="000000" w:themeColor="text1"/>
              </w:rPr>
              <w:t xml:space="preserve"> </w:t>
            </w:r>
            <w:r w:rsidR="00D67480" w:rsidRPr="00D67480">
              <w:rPr>
                <w:rFonts w:ascii="Open Sans" w:hAnsi="Open Sans" w:cs="Open Sans"/>
                <w:b/>
                <w:bCs/>
                <w:color w:val="000000" w:themeColor="text1"/>
              </w:rPr>
              <w:t>”</w:t>
            </w:r>
            <w:r w:rsidR="00D67480" w:rsidRPr="00D67480">
              <w:rPr>
                <w:b/>
                <w:bCs/>
              </w:rPr>
              <w:t xml:space="preserve"> </w:t>
            </w:r>
            <w:r w:rsidR="00D67480" w:rsidRPr="00D67480">
              <w:rPr>
                <w:rFonts w:ascii="Open Sans" w:hAnsi="Open Sans" w:cs="Open Sans"/>
                <w:b/>
                <w:bCs/>
                <w:color w:val="000000" w:themeColor="text1"/>
                <w:lang w:val="sk-SK"/>
              </w:rPr>
              <w:t xml:space="preserve">Makov - </w:t>
            </w:r>
            <w:proofErr w:type="spellStart"/>
            <w:r w:rsidR="00D67480" w:rsidRPr="00D67480">
              <w:rPr>
                <w:rFonts w:ascii="Open Sans" w:hAnsi="Open Sans" w:cs="Open Sans"/>
                <w:b/>
                <w:bCs/>
                <w:color w:val="000000" w:themeColor="text1"/>
                <w:lang w:val="sk-SK"/>
              </w:rPr>
              <w:t>Istebna</w:t>
            </w:r>
            <w:proofErr w:type="spellEnd"/>
            <w:r w:rsidR="00D67480" w:rsidRPr="00D67480">
              <w:rPr>
                <w:rFonts w:ascii="Open Sans" w:hAnsi="Open Sans" w:cs="Open Sans"/>
                <w:b/>
                <w:bCs/>
                <w:color w:val="000000" w:themeColor="text1"/>
                <w:lang w:val="sk-SK"/>
              </w:rPr>
              <w:t xml:space="preserve">, </w:t>
            </w:r>
            <w:proofErr w:type="spellStart"/>
            <w:r w:rsidR="00D67480" w:rsidRPr="00D67480">
              <w:rPr>
                <w:rFonts w:ascii="Open Sans" w:hAnsi="Open Sans" w:cs="Open Sans"/>
                <w:b/>
                <w:bCs/>
                <w:color w:val="000000" w:themeColor="text1"/>
                <w:lang w:val="sk-SK"/>
              </w:rPr>
              <w:t>razem</w:t>
            </w:r>
            <w:proofErr w:type="spellEnd"/>
            <w:r w:rsidR="00D67480" w:rsidRPr="00D67480">
              <w:rPr>
                <w:rFonts w:ascii="Open Sans" w:hAnsi="Open Sans" w:cs="Open Sans"/>
                <w:b/>
                <w:bCs/>
                <w:color w:val="000000" w:themeColor="text1"/>
                <w:lang w:val="sk-SK"/>
              </w:rPr>
              <w:t xml:space="preserve"> </w:t>
            </w:r>
            <w:proofErr w:type="spellStart"/>
            <w:r w:rsidR="00D67480" w:rsidRPr="00D67480">
              <w:rPr>
                <w:rFonts w:ascii="Open Sans" w:hAnsi="Open Sans" w:cs="Open Sans"/>
                <w:b/>
                <w:bCs/>
                <w:color w:val="000000" w:themeColor="text1"/>
                <w:lang w:val="sk-SK"/>
              </w:rPr>
              <w:t>tradycyjnie</w:t>
            </w:r>
            <w:proofErr w:type="spellEnd"/>
            <w:r w:rsidR="00AC0FC7">
              <w:rPr>
                <w:rFonts w:ascii="Open Sans" w:hAnsi="Open Sans" w:cs="Open Sans"/>
                <w:b/>
                <w:bCs/>
                <w:color w:val="000000" w:themeColor="text1"/>
                <w:lang w:val="sk-SK"/>
              </w:rPr>
              <w:t>“</w:t>
            </w:r>
            <w:r w:rsidR="00D83CFE" w:rsidRPr="00D67480">
              <w:rPr>
                <w:rFonts w:ascii="Open Sans" w:hAnsi="Open Sans" w:cs="Open Sans"/>
                <w:b/>
                <w:bCs/>
                <w:color w:val="000000" w:themeColor="text1"/>
                <w:lang w:val="sk-SK"/>
              </w:rPr>
              <w:t xml:space="preserve"> </w:t>
            </w:r>
            <w:r w:rsidR="00BE7B65">
              <w:rPr>
                <w:rFonts w:ascii="Open Sans" w:hAnsi="Open Sans" w:cs="Open Sans"/>
                <w:b/>
                <w:bCs/>
                <w:color w:val="000000" w:themeColor="text1"/>
                <w:lang w:val="sk-SK"/>
              </w:rPr>
              <w:t xml:space="preserve">                                                  </w:t>
            </w:r>
            <w:proofErr w:type="spellStart"/>
            <w:r w:rsidR="00BE7B65">
              <w:rPr>
                <w:rFonts w:ascii="Open Sans" w:hAnsi="Open Sans" w:cs="Open Sans"/>
                <w:b/>
                <w:bCs/>
                <w:color w:val="000000" w:themeColor="text1"/>
                <w:lang w:val="sk-SK"/>
              </w:rPr>
              <w:t>nr</w:t>
            </w:r>
            <w:proofErr w:type="spellEnd"/>
            <w:r w:rsidR="00BE7B65">
              <w:rPr>
                <w:rFonts w:ascii="Open Sans" w:hAnsi="Open Sans" w:cs="Open Sans"/>
                <w:b/>
                <w:bCs/>
                <w:color w:val="000000" w:themeColor="text1"/>
                <w:lang w:val="sk-SK"/>
              </w:rPr>
              <w:t xml:space="preserve"> </w:t>
            </w:r>
            <w:r w:rsidR="00D83CFE" w:rsidRPr="00D67480">
              <w:rPr>
                <w:rFonts w:ascii="Open Sans" w:hAnsi="Open Sans" w:cs="Open Sans"/>
                <w:b/>
                <w:bCs/>
                <w:color w:val="000000" w:themeColor="text1"/>
                <w:lang w:val="sk-SK"/>
              </w:rPr>
              <w:t>INT/ZA/FMP_ŽSK_01/00</w:t>
            </w:r>
            <w:r w:rsidR="00345A43" w:rsidRPr="00D67480">
              <w:rPr>
                <w:rFonts w:ascii="Open Sans" w:hAnsi="Open Sans" w:cs="Open Sans"/>
                <w:b/>
                <w:bCs/>
                <w:color w:val="000000" w:themeColor="text1"/>
                <w:lang w:val="sk-SK"/>
              </w:rPr>
              <w:t>22</w:t>
            </w:r>
          </w:p>
          <w:p w14:paraId="45C1058E" w14:textId="38534EA1" w:rsidR="0011370A" w:rsidRPr="002768FB" w:rsidRDefault="0011370A" w:rsidP="0078277D">
            <w:pPr>
              <w:pStyle w:val="Zkladntext2"/>
              <w:tabs>
                <w:tab w:val="left" w:pos="1635"/>
              </w:tabs>
              <w:spacing w:before="120" w:line="240" w:lineRule="auto"/>
              <w:rPr>
                <w:rFonts w:ascii="Open Sans" w:hAnsi="Open Sans" w:cs="Open Sans"/>
                <w:color w:val="000000" w:themeColor="text1"/>
                <w:sz w:val="22"/>
                <w:szCs w:val="22"/>
              </w:rPr>
            </w:pPr>
            <w:r w:rsidRPr="002768FB">
              <w:rPr>
                <w:rFonts w:ascii="Open Sans" w:hAnsi="Open Sans" w:cs="Open Sans"/>
                <w:color w:val="000000" w:themeColor="text1"/>
                <w:sz w:val="22"/>
                <w:szCs w:val="22"/>
              </w:rPr>
              <w:t xml:space="preserve">zgodnie z decyzją Komitetu ds. małych projektów nr </w:t>
            </w:r>
            <w:r w:rsidR="00D83CFE">
              <w:rPr>
                <w:rFonts w:ascii="Open Sans" w:hAnsi="Open Sans" w:cs="Open Sans"/>
                <w:color w:val="000000" w:themeColor="text1"/>
                <w:sz w:val="22"/>
                <w:szCs w:val="22"/>
              </w:rPr>
              <w:t xml:space="preserve">11. 09. 2024 </w:t>
            </w:r>
            <w:r w:rsidRPr="002768FB">
              <w:rPr>
                <w:rFonts w:ascii="Open Sans" w:hAnsi="Open Sans" w:cs="Open Sans"/>
                <w:color w:val="000000" w:themeColor="text1"/>
                <w:sz w:val="22"/>
                <w:szCs w:val="22"/>
              </w:rPr>
              <w:t>z dnia, w ramach programu Interreg Polska – Słowacja 2021-2027</w:t>
            </w:r>
          </w:p>
          <w:p w14:paraId="18FEF19A" w14:textId="77777777" w:rsidR="0011370A" w:rsidRPr="002768FB" w:rsidRDefault="0011370A" w:rsidP="0078277D">
            <w:pPr>
              <w:pStyle w:val="Zkladntext2"/>
              <w:tabs>
                <w:tab w:val="left" w:pos="1635"/>
                <w:tab w:val="left" w:pos="4320"/>
              </w:tabs>
              <w:spacing w:before="120" w:line="240" w:lineRule="auto"/>
              <w:rPr>
                <w:rFonts w:ascii="Open Sans" w:hAnsi="Open Sans" w:cs="Open Sans"/>
                <w:color w:val="000000" w:themeColor="text1"/>
                <w:sz w:val="22"/>
                <w:szCs w:val="22"/>
              </w:rPr>
            </w:pPr>
          </w:p>
          <w:p w14:paraId="078772B2" w14:textId="77777777" w:rsidR="0011370A" w:rsidRPr="002768FB" w:rsidRDefault="0011370A" w:rsidP="0078277D">
            <w:pPr>
              <w:pStyle w:val="Zkladntext2"/>
              <w:spacing w:before="120" w:line="240" w:lineRule="auto"/>
              <w:rPr>
                <w:rFonts w:ascii="Open Sans" w:hAnsi="Open Sans" w:cs="Open Sans"/>
                <w:color w:val="000000" w:themeColor="text1"/>
                <w:sz w:val="22"/>
                <w:szCs w:val="22"/>
              </w:rPr>
            </w:pPr>
            <w:r w:rsidRPr="002768FB">
              <w:rPr>
                <w:rFonts w:ascii="Open Sans" w:hAnsi="Open Sans" w:cs="Open Sans"/>
                <w:color w:val="000000" w:themeColor="text1"/>
                <w:sz w:val="22"/>
                <w:szCs w:val="22"/>
              </w:rPr>
              <w:t>zawarta pomiędzy:</w:t>
            </w:r>
          </w:p>
          <w:p w14:paraId="62FBE410" w14:textId="1FDA55BC" w:rsidR="00DE6420" w:rsidRDefault="00731C2E" w:rsidP="00DE6420">
            <w:pPr>
              <w:pStyle w:val="Zkladntext2"/>
              <w:spacing w:before="120" w:line="240" w:lineRule="auto"/>
              <w:rPr>
                <w:rFonts w:ascii="Open Sans" w:eastAsiaTheme="minorHAnsi" w:hAnsi="Open Sans" w:cs="Open Sans"/>
                <w:b/>
                <w:bCs/>
                <w:sz w:val="22"/>
                <w:szCs w:val="22"/>
                <w:lang w:val="sk-SK"/>
              </w:rPr>
            </w:pPr>
            <w:r>
              <w:rPr>
                <w:rFonts w:ascii="Open Sans" w:eastAsiaTheme="minorHAnsi" w:hAnsi="Open Sans" w:cs="Open Sans"/>
                <w:b/>
                <w:bCs/>
                <w:sz w:val="22"/>
                <w:szCs w:val="22"/>
                <w:lang w:val="sk-SK"/>
              </w:rPr>
              <w:t xml:space="preserve">Obec </w:t>
            </w:r>
            <w:r w:rsidR="00DE6420">
              <w:rPr>
                <w:rFonts w:ascii="Open Sans" w:eastAsiaTheme="minorHAnsi" w:hAnsi="Open Sans" w:cs="Open Sans"/>
                <w:b/>
                <w:bCs/>
                <w:sz w:val="22"/>
                <w:szCs w:val="22"/>
                <w:lang w:val="sk-SK"/>
              </w:rPr>
              <w:t xml:space="preserve"> Makov</w:t>
            </w:r>
          </w:p>
          <w:p w14:paraId="6CD73873" w14:textId="225B7A11" w:rsidR="006A4CCD" w:rsidRPr="002768FB" w:rsidRDefault="0011370A" w:rsidP="006A4CCD">
            <w:pPr>
              <w:pStyle w:val="Zkladntext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rPr>
              <w:t xml:space="preserve">z siedzibą: </w:t>
            </w:r>
            <w:r w:rsidR="007645C4">
              <w:rPr>
                <w:rFonts w:ascii="Open Sans" w:hAnsi="Open Sans" w:cs="Open Sans"/>
                <w:bCs/>
                <w:color w:val="000000" w:themeColor="text1"/>
                <w:sz w:val="22"/>
                <w:szCs w:val="22"/>
              </w:rPr>
              <w:t>Makov č. 60, 023 56 Makov</w:t>
            </w:r>
            <w:r w:rsidR="007645C4" w:rsidRPr="00DD4D3E">
              <w:rPr>
                <w:rFonts w:ascii="Open Sans" w:hAnsi="Open Sans" w:cs="Open Sans"/>
                <w:bCs/>
                <w:color w:val="000000" w:themeColor="text1"/>
                <w:sz w:val="22"/>
                <w:szCs w:val="22"/>
              </w:rPr>
              <w:t xml:space="preserve"> </w:t>
            </w:r>
          </w:p>
          <w:p w14:paraId="121E6FD1" w14:textId="5CC00A38" w:rsidR="0011370A" w:rsidRPr="002768FB" w:rsidRDefault="0011370A" w:rsidP="0078277D">
            <w:pPr>
              <w:pStyle w:val="Zkladntext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NIP</w:t>
            </w:r>
            <w:r w:rsidR="006A4CCD">
              <w:rPr>
                <w:rFonts w:ascii="Open Sans" w:hAnsi="Open Sans" w:cs="Open Sans"/>
                <w:bCs/>
                <w:color w:val="000000" w:themeColor="text1"/>
                <w:sz w:val="22"/>
                <w:szCs w:val="22"/>
              </w:rPr>
              <w:t>:</w:t>
            </w:r>
            <w:r w:rsidRPr="002768FB">
              <w:rPr>
                <w:rFonts w:ascii="Open Sans" w:hAnsi="Open Sans" w:cs="Open Sans"/>
                <w:bCs/>
                <w:color w:val="000000" w:themeColor="text1"/>
                <w:sz w:val="22"/>
                <w:szCs w:val="22"/>
              </w:rPr>
              <w:t xml:space="preserve"> </w:t>
            </w:r>
            <w:r w:rsidR="00A179EE" w:rsidRPr="004542B6">
              <w:rPr>
                <w:rFonts w:ascii="Open Sans" w:hAnsi="Open Sans" w:cs="Open Sans"/>
                <w:bCs/>
                <w:color w:val="000000" w:themeColor="text1"/>
                <w:sz w:val="22"/>
                <w:szCs w:val="22"/>
                <w:lang w:val="sk-SK"/>
              </w:rPr>
              <w:t>20205</w:t>
            </w:r>
            <w:r w:rsidR="00A179EE">
              <w:rPr>
                <w:rFonts w:ascii="Open Sans" w:hAnsi="Open Sans" w:cs="Open Sans"/>
                <w:bCs/>
                <w:color w:val="000000" w:themeColor="text1"/>
                <w:sz w:val="22"/>
                <w:szCs w:val="22"/>
                <w:lang w:val="sk-SK"/>
              </w:rPr>
              <w:t>53128</w:t>
            </w:r>
            <w:r w:rsidR="006A4CCD">
              <w:rPr>
                <w:rFonts w:ascii="Open Sans" w:hAnsi="Open Sans" w:cs="Open Sans"/>
                <w:bCs/>
                <w:color w:val="000000" w:themeColor="text1"/>
                <w:sz w:val="22"/>
                <w:szCs w:val="22"/>
              </w:rPr>
              <w:t xml:space="preserve">; </w:t>
            </w:r>
            <w:r w:rsidRPr="002768FB">
              <w:rPr>
                <w:rFonts w:ascii="Open Sans" w:hAnsi="Open Sans" w:cs="Open Sans"/>
                <w:bCs/>
                <w:color w:val="000000" w:themeColor="text1"/>
                <w:sz w:val="22"/>
                <w:szCs w:val="22"/>
              </w:rPr>
              <w:t xml:space="preserve">REGON </w:t>
            </w:r>
            <w:r w:rsidRPr="002768FB">
              <w:rPr>
                <w:rStyle w:val="Odkaznapoznmkupodiarou"/>
                <w:rFonts w:ascii="Open Sans" w:hAnsi="Open Sans" w:cs="Open Sans"/>
                <w:bCs/>
                <w:color w:val="000000" w:themeColor="text1"/>
                <w:sz w:val="22"/>
                <w:szCs w:val="22"/>
              </w:rPr>
              <w:footnoteReference w:id="1"/>
            </w:r>
            <w:r w:rsidRPr="002768FB">
              <w:rPr>
                <w:rFonts w:ascii="Open Sans" w:hAnsi="Open Sans" w:cs="Open Sans"/>
                <w:bCs/>
                <w:color w:val="000000" w:themeColor="text1"/>
                <w:sz w:val="22"/>
                <w:szCs w:val="22"/>
              </w:rPr>
              <w:t xml:space="preserve">: </w:t>
            </w:r>
            <w:r w:rsidR="00A179EE">
              <w:rPr>
                <w:rFonts w:ascii="Open Sans" w:hAnsi="Open Sans" w:cs="Open Sans"/>
                <w:bCs/>
                <w:color w:val="000000" w:themeColor="text1"/>
                <w:sz w:val="22"/>
                <w:szCs w:val="22"/>
                <w:lang w:val="sk-SK"/>
              </w:rPr>
              <w:t>00314129</w:t>
            </w:r>
            <w:r w:rsidR="00A179EE" w:rsidRPr="002768FB">
              <w:rPr>
                <w:rFonts w:ascii="Open Sans" w:hAnsi="Open Sans" w:cs="Open Sans"/>
                <w:bCs/>
                <w:color w:val="000000" w:themeColor="text1"/>
                <w:sz w:val="22"/>
                <w:szCs w:val="22"/>
                <w:lang w:val="sk-SK"/>
              </w:rPr>
              <w:t xml:space="preserve"> </w:t>
            </w:r>
            <w:r w:rsidRPr="002768FB">
              <w:rPr>
                <w:rFonts w:ascii="Open Sans" w:hAnsi="Open Sans" w:cs="Open Sans"/>
                <w:bCs/>
                <w:color w:val="000000" w:themeColor="text1"/>
                <w:sz w:val="22"/>
                <w:szCs w:val="22"/>
              </w:rPr>
              <w:t xml:space="preserve"> </w:t>
            </w:r>
          </w:p>
          <w:p w14:paraId="34B46D15" w14:textId="77777777" w:rsidR="0011370A" w:rsidRDefault="0011370A" w:rsidP="0078277D">
            <w:pPr>
              <w:pStyle w:val="Zkladntext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zwanym dalej „</w:t>
            </w:r>
            <w:r w:rsidRPr="002768FB">
              <w:rPr>
                <w:rFonts w:ascii="Open Sans" w:hAnsi="Open Sans" w:cs="Open Sans"/>
                <w:b/>
                <w:color w:val="000000" w:themeColor="text1"/>
                <w:sz w:val="22"/>
                <w:szCs w:val="22"/>
              </w:rPr>
              <w:t>Beneficjentem małego projektu</w:t>
            </w:r>
            <w:r w:rsidRPr="002768FB">
              <w:rPr>
                <w:rFonts w:ascii="Open Sans" w:hAnsi="Open Sans" w:cs="Open Sans"/>
                <w:bCs/>
                <w:color w:val="000000" w:themeColor="text1"/>
                <w:sz w:val="22"/>
                <w:szCs w:val="22"/>
              </w:rPr>
              <w:t>”,</w:t>
            </w:r>
          </w:p>
          <w:p w14:paraId="141DA6D8" w14:textId="77777777" w:rsidR="007645C4" w:rsidRPr="002768FB" w:rsidRDefault="007645C4" w:rsidP="0078277D">
            <w:pPr>
              <w:pStyle w:val="Zkladntext2"/>
              <w:spacing w:before="120" w:line="240" w:lineRule="auto"/>
              <w:rPr>
                <w:rFonts w:ascii="Open Sans" w:hAnsi="Open Sans" w:cs="Open Sans"/>
                <w:bCs/>
                <w:color w:val="000000" w:themeColor="text1"/>
                <w:sz w:val="22"/>
                <w:szCs w:val="22"/>
              </w:rPr>
            </w:pPr>
          </w:p>
          <w:p w14:paraId="08C99566" w14:textId="77777777" w:rsidR="0011370A" w:rsidRPr="002768FB" w:rsidRDefault="0011370A" w:rsidP="0078277D">
            <w:pPr>
              <w:pStyle w:val="Zkladntext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 xml:space="preserve">reprezentowanym przez: </w:t>
            </w:r>
          </w:p>
          <w:p w14:paraId="38752A92" w14:textId="29FEF5B1" w:rsidR="0011370A" w:rsidRPr="002768FB" w:rsidRDefault="00C93197" w:rsidP="0078277D">
            <w:pPr>
              <w:pStyle w:val="Zkladntext2"/>
              <w:spacing w:before="120" w:line="240" w:lineRule="auto"/>
              <w:rPr>
                <w:rFonts w:ascii="Open Sans" w:hAnsi="Open Sans" w:cs="Open Sans"/>
                <w:sz w:val="22"/>
                <w:szCs w:val="22"/>
              </w:rPr>
            </w:pPr>
            <w:r>
              <w:rPr>
                <w:rFonts w:ascii="Open Sans" w:hAnsi="Open Sans" w:cs="Open Sans"/>
                <w:bCs/>
                <w:color w:val="000000" w:themeColor="text1"/>
                <w:sz w:val="22"/>
                <w:szCs w:val="22"/>
              </w:rPr>
              <w:t>Ing. Stanislava Gašparíka</w:t>
            </w:r>
            <w:r w:rsidR="0011370A" w:rsidRPr="002768FB">
              <w:rPr>
                <w:rFonts w:ascii="Open Sans" w:hAnsi="Open Sans" w:cs="Open Sans"/>
                <w:bCs/>
                <w:color w:val="000000" w:themeColor="text1"/>
                <w:sz w:val="22"/>
                <w:szCs w:val="22"/>
              </w:rPr>
              <w:t xml:space="preserve"> </w:t>
            </w:r>
            <w:r w:rsidR="0011370A" w:rsidRPr="002768FB">
              <w:rPr>
                <w:rFonts w:ascii="Open Sans" w:hAnsi="Open Sans" w:cs="Open Sans"/>
                <w:sz w:val="22"/>
                <w:szCs w:val="22"/>
              </w:rPr>
              <w:t xml:space="preserve">na podstawie zaświadczenia o wyborze z dnia </w:t>
            </w:r>
            <w:r>
              <w:rPr>
                <w:rFonts w:ascii="Open Sans" w:hAnsi="Open Sans" w:cs="Open Sans"/>
                <w:sz w:val="22"/>
                <w:szCs w:val="22"/>
              </w:rPr>
              <w:t>2</w:t>
            </w:r>
            <w:r w:rsidR="004A2ABD">
              <w:rPr>
                <w:rFonts w:ascii="Open Sans" w:hAnsi="Open Sans" w:cs="Open Sans"/>
                <w:sz w:val="22"/>
                <w:szCs w:val="22"/>
              </w:rPr>
              <w:t>9</w:t>
            </w:r>
            <w:r>
              <w:rPr>
                <w:rFonts w:ascii="Open Sans" w:hAnsi="Open Sans" w:cs="Open Sans"/>
                <w:sz w:val="22"/>
                <w:szCs w:val="22"/>
              </w:rPr>
              <w:t>.1</w:t>
            </w:r>
            <w:r w:rsidR="004A2ABD">
              <w:rPr>
                <w:rFonts w:ascii="Open Sans" w:hAnsi="Open Sans" w:cs="Open Sans"/>
                <w:sz w:val="22"/>
                <w:szCs w:val="22"/>
              </w:rPr>
              <w:t>0</w:t>
            </w:r>
            <w:r>
              <w:rPr>
                <w:rFonts w:ascii="Open Sans" w:hAnsi="Open Sans" w:cs="Open Sans"/>
                <w:sz w:val="22"/>
                <w:szCs w:val="22"/>
              </w:rPr>
              <w:t>.</w:t>
            </w:r>
            <w:r w:rsidR="007645C4">
              <w:rPr>
                <w:rFonts w:ascii="Open Sans" w:hAnsi="Open Sans" w:cs="Open Sans"/>
                <w:sz w:val="22"/>
                <w:szCs w:val="22"/>
              </w:rPr>
              <w:t xml:space="preserve"> </w:t>
            </w:r>
            <w:r>
              <w:rPr>
                <w:rFonts w:ascii="Open Sans" w:hAnsi="Open Sans" w:cs="Open Sans"/>
                <w:sz w:val="22"/>
                <w:szCs w:val="22"/>
              </w:rPr>
              <w:t>202</w:t>
            </w:r>
            <w:r w:rsidR="007645C4">
              <w:rPr>
                <w:rFonts w:ascii="Open Sans" w:hAnsi="Open Sans" w:cs="Open Sans"/>
                <w:sz w:val="22"/>
                <w:szCs w:val="22"/>
              </w:rPr>
              <w:t>2</w:t>
            </w:r>
            <w:r>
              <w:rPr>
                <w:rFonts w:ascii="Open Sans" w:hAnsi="Open Sans" w:cs="Open Sans"/>
                <w:sz w:val="22"/>
                <w:szCs w:val="22"/>
              </w:rPr>
              <w:t xml:space="preserve"> </w:t>
            </w:r>
            <w:r w:rsidR="0011370A" w:rsidRPr="002768FB">
              <w:rPr>
                <w:rFonts w:ascii="Open Sans" w:hAnsi="Open Sans" w:cs="Open Sans"/>
                <w:sz w:val="22"/>
                <w:szCs w:val="22"/>
              </w:rPr>
              <w:t xml:space="preserve">które stanowi </w:t>
            </w:r>
            <w:r w:rsidRPr="00B53B6B">
              <w:rPr>
                <w:rFonts w:ascii="Open Sans" w:hAnsi="Open Sans" w:cs="Open Sans"/>
              </w:rPr>
              <w:t xml:space="preserve">załącznik nr 3 </w:t>
            </w:r>
            <w:r w:rsidR="0011370A" w:rsidRPr="002768FB">
              <w:rPr>
                <w:rFonts w:ascii="Open Sans" w:hAnsi="Open Sans" w:cs="Open Sans"/>
                <w:sz w:val="22"/>
                <w:szCs w:val="22"/>
              </w:rPr>
              <w:t>do umowy</w:t>
            </w:r>
          </w:p>
          <w:p w14:paraId="217420F6" w14:textId="77777777" w:rsidR="00395B0A" w:rsidRDefault="00395B0A" w:rsidP="0078277D">
            <w:pPr>
              <w:pStyle w:val="Zkladntext2"/>
              <w:spacing w:before="120" w:line="240" w:lineRule="auto"/>
              <w:rPr>
                <w:rFonts w:ascii="Open Sans" w:hAnsi="Open Sans" w:cs="Open Sans"/>
                <w:color w:val="000000" w:themeColor="text1"/>
                <w:sz w:val="22"/>
                <w:szCs w:val="22"/>
              </w:rPr>
            </w:pPr>
          </w:p>
          <w:p w14:paraId="44EA1DA1" w14:textId="47DA6C28" w:rsidR="0011370A" w:rsidRPr="002768FB" w:rsidRDefault="0011370A" w:rsidP="0078277D">
            <w:pPr>
              <w:pStyle w:val="Zkladntext2"/>
              <w:spacing w:before="120" w:line="240" w:lineRule="auto"/>
              <w:rPr>
                <w:rFonts w:ascii="Open Sans" w:hAnsi="Open Sans" w:cs="Open Sans"/>
                <w:color w:val="000000" w:themeColor="text1"/>
                <w:sz w:val="22"/>
                <w:szCs w:val="22"/>
              </w:rPr>
            </w:pPr>
            <w:r w:rsidRPr="002768FB">
              <w:rPr>
                <w:rFonts w:ascii="Open Sans" w:hAnsi="Open Sans" w:cs="Open Sans"/>
                <w:color w:val="000000" w:themeColor="text1"/>
                <w:sz w:val="22"/>
                <w:szCs w:val="22"/>
              </w:rPr>
              <w:t>oraz</w:t>
            </w:r>
          </w:p>
          <w:p w14:paraId="647F928A" w14:textId="6BC33267" w:rsidR="0011370A" w:rsidRPr="00395B0A" w:rsidRDefault="00395B0A" w:rsidP="0078277D">
            <w:pPr>
              <w:pStyle w:val="Zkladntext2"/>
              <w:spacing w:before="120" w:line="240" w:lineRule="auto"/>
              <w:rPr>
                <w:rFonts w:ascii="Open Sans" w:hAnsi="Open Sans" w:cs="Open Sans"/>
                <w:b/>
                <w:bCs/>
                <w:color w:val="000000" w:themeColor="text1"/>
                <w:sz w:val="22"/>
                <w:szCs w:val="22"/>
              </w:rPr>
            </w:pPr>
            <w:proofErr w:type="spellStart"/>
            <w:r w:rsidRPr="00395B0A">
              <w:rPr>
                <w:rFonts w:ascii="Open Sans" w:hAnsi="Open Sans" w:cs="Open Sans"/>
                <w:b/>
                <w:bCs/>
                <w:color w:val="000000" w:themeColor="text1"/>
                <w:sz w:val="22"/>
                <w:szCs w:val="22"/>
                <w:lang w:val="sk-SK"/>
              </w:rPr>
              <w:t>Gmina</w:t>
            </w:r>
            <w:proofErr w:type="spellEnd"/>
            <w:r w:rsidRPr="00395B0A">
              <w:rPr>
                <w:rFonts w:ascii="Open Sans" w:hAnsi="Open Sans" w:cs="Open Sans"/>
                <w:b/>
                <w:bCs/>
                <w:color w:val="000000" w:themeColor="text1"/>
                <w:sz w:val="22"/>
                <w:szCs w:val="22"/>
                <w:lang w:val="sk-SK"/>
              </w:rPr>
              <w:t xml:space="preserve"> </w:t>
            </w:r>
            <w:proofErr w:type="spellStart"/>
            <w:r w:rsidRPr="00395B0A">
              <w:rPr>
                <w:rFonts w:ascii="Open Sans" w:hAnsi="Open Sans" w:cs="Open Sans"/>
                <w:b/>
                <w:bCs/>
                <w:color w:val="000000" w:themeColor="text1"/>
                <w:sz w:val="22"/>
                <w:szCs w:val="22"/>
                <w:lang w:val="sk-SK"/>
              </w:rPr>
              <w:t>Istebna</w:t>
            </w:r>
            <w:proofErr w:type="spellEnd"/>
          </w:p>
          <w:p w14:paraId="757501D5" w14:textId="20685B2F" w:rsidR="0011370A" w:rsidRPr="002768FB" w:rsidRDefault="0011370A" w:rsidP="0078277D">
            <w:pPr>
              <w:pStyle w:val="Zkladntext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 xml:space="preserve">z siedzibą: </w:t>
            </w:r>
            <w:r w:rsidR="00DD0800">
              <w:rPr>
                <w:rFonts w:ascii="Open Sans" w:hAnsi="Open Sans" w:cs="Open Sans"/>
                <w:bCs/>
                <w:color w:val="000000" w:themeColor="text1"/>
                <w:sz w:val="22"/>
                <w:szCs w:val="22"/>
              </w:rPr>
              <w:t>Istebn</w:t>
            </w:r>
            <w:r w:rsidR="004A2ABD">
              <w:rPr>
                <w:rFonts w:ascii="Open Sans" w:hAnsi="Open Sans" w:cs="Open Sans"/>
                <w:bCs/>
                <w:color w:val="000000" w:themeColor="text1"/>
                <w:sz w:val="22"/>
                <w:szCs w:val="22"/>
              </w:rPr>
              <w:t>a</w:t>
            </w:r>
            <w:r w:rsidR="00DD0800">
              <w:rPr>
                <w:rFonts w:ascii="Open Sans" w:hAnsi="Open Sans" w:cs="Open Sans"/>
                <w:bCs/>
                <w:color w:val="000000" w:themeColor="text1"/>
                <w:sz w:val="22"/>
                <w:szCs w:val="22"/>
              </w:rPr>
              <w:t xml:space="preserve"> 1 000, Istebna 43 - 470</w:t>
            </w:r>
          </w:p>
          <w:p w14:paraId="24D44895" w14:textId="154707FF" w:rsidR="0011370A" w:rsidRPr="002768FB" w:rsidRDefault="0011370A" w:rsidP="0078277D">
            <w:pPr>
              <w:pStyle w:val="Zkladntext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NIP</w:t>
            </w:r>
            <w:r w:rsidR="00DD0800">
              <w:rPr>
                <w:rFonts w:ascii="Open Sans" w:hAnsi="Open Sans" w:cs="Open Sans"/>
                <w:bCs/>
                <w:color w:val="000000" w:themeColor="text1"/>
                <w:sz w:val="22"/>
                <w:szCs w:val="22"/>
              </w:rPr>
              <w:t xml:space="preserve">: </w:t>
            </w:r>
            <w:r w:rsidR="00DD0800" w:rsidRPr="00DD0800">
              <w:rPr>
                <w:rFonts w:ascii="Open Sans" w:hAnsi="Open Sans" w:cs="Open Sans"/>
                <w:bCs/>
                <w:color w:val="000000" w:themeColor="text1"/>
                <w:sz w:val="22"/>
                <w:szCs w:val="22"/>
                <w:lang w:val="sk-SK"/>
              </w:rPr>
              <w:t>5482676134</w:t>
            </w:r>
            <w:r w:rsidRPr="002768FB">
              <w:rPr>
                <w:rFonts w:ascii="Open Sans" w:hAnsi="Open Sans" w:cs="Open Sans"/>
                <w:bCs/>
                <w:color w:val="000000" w:themeColor="text1"/>
                <w:sz w:val="22"/>
                <w:szCs w:val="22"/>
              </w:rPr>
              <w:t xml:space="preserve"> / REGON </w:t>
            </w:r>
            <w:r w:rsidRPr="002768FB">
              <w:rPr>
                <w:rStyle w:val="Odkaznapoznmkupodiarou"/>
                <w:rFonts w:ascii="Open Sans" w:hAnsi="Open Sans" w:cs="Open Sans"/>
                <w:bCs/>
                <w:color w:val="000000" w:themeColor="text1"/>
                <w:sz w:val="22"/>
                <w:szCs w:val="22"/>
              </w:rPr>
              <w:footnoteReference w:id="2"/>
            </w:r>
            <w:r w:rsidRPr="002768FB">
              <w:rPr>
                <w:rFonts w:ascii="Open Sans" w:hAnsi="Open Sans" w:cs="Open Sans"/>
                <w:bCs/>
                <w:color w:val="000000" w:themeColor="text1"/>
                <w:sz w:val="22"/>
                <w:szCs w:val="22"/>
              </w:rPr>
              <w:t>:</w:t>
            </w:r>
            <w:r w:rsidR="00DD0800">
              <w:rPr>
                <w:rFonts w:ascii="Open Sans" w:hAnsi="Open Sans" w:cs="Open Sans"/>
                <w:bCs/>
                <w:color w:val="000000" w:themeColor="text1"/>
                <w:sz w:val="22"/>
                <w:szCs w:val="22"/>
              </w:rPr>
              <w:t xml:space="preserve"> </w:t>
            </w:r>
            <w:r w:rsidR="00DD0800" w:rsidRPr="00DD0800">
              <w:rPr>
                <w:rFonts w:ascii="Open Sans" w:hAnsi="Open Sans" w:cs="Open Sans"/>
                <w:bCs/>
                <w:color w:val="000000" w:themeColor="text1"/>
                <w:sz w:val="22"/>
                <w:szCs w:val="22"/>
                <w:lang w:val="sk-SK"/>
              </w:rPr>
              <w:t>072182500</w:t>
            </w:r>
            <w:r w:rsidRPr="002768FB">
              <w:rPr>
                <w:rFonts w:ascii="Open Sans" w:hAnsi="Open Sans" w:cs="Open Sans"/>
                <w:bCs/>
                <w:color w:val="000000" w:themeColor="text1"/>
                <w:sz w:val="22"/>
                <w:szCs w:val="22"/>
              </w:rPr>
              <w:t xml:space="preserve">  </w:t>
            </w:r>
          </w:p>
          <w:p w14:paraId="7EF14DDF" w14:textId="77777777" w:rsidR="0011370A" w:rsidRPr="002768FB" w:rsidRDefault="0011370A" w:rsidP="0078277D">
            <w:pPr>
              <w:pStyle w:val="Zkladntext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zwanym dalej „</w:t>
            </w:r>
            <w:r w:rsidRPr="002768FB">
              <w:rPr>
                <w:rFonts w:ascii="Open Sans" w:hAnsi="Open Sans" w:cs="Open Sans"/>
                <w:b/>
                <w:color w:val="000000" w:themeColor="text1"/>
                <w:sz w:val="22"/>
                <w:szCs w:val="22"/>
              </w:rPr>
              <w:t>Partnerem małego projektu</w:t>
            </w:r>
            <w:r w:rsidRPr="002768FB">
              <w:rPr>
                <w:rFonts w:ascii="Open Sans" w:hAnsi="Open Sans" w:cs="Open Sans"/>
                <w:bCs/>
                <w:color w:val="000000" w:themeColor="text1"/>
                <w:sz w:val="22"/>
                <w:szCs w:val="22"/>
              </w:rPr>
              <w:t>”,</w:t>
            </w:r>
          </w:p>
          <w:p w14:paraId="0A456ABD" w14:textId="77777777" w:rsidR="0011370A" w:rsidRPr="002768FB" w:rsidRDefault="0011370A" w:rsidP="0078277D">
            <w:pPr>
              <w:pStyle w:val="Zkladntext2"/>
              <w:spacing w:before="120" w:line="240" w:lineRule="auto"/>
              <w:rPr>
                <w:rFonts w:ascii="Open Sans" w:hAnsi="Open Sans" w:cs="Open Sans"/>
                <w:bCs/>
                <w:color w:val="000000" w:themeColor="text1"/>
                <w:sz w:val="22"/>
                <w:szCs w:val="22"/>
              </w:rPr>
            </w:pPr>
          </w:p>
          <w:p w14:paraId="241C788E" w14:textId="77777777" w:rsidR="0011370A" w:rsidRPr="002768FB" w:rsidRDefault="0011370A" w:rsidP="0078277D">
            <w:pPr>
              <w:pStyle w:val="Zkladntext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 xml:space="preserve">reprezentowanym przez: </w:t>
            </w:r>
          </w:p>
          <w:p w14:paraId="68A43E18" w14:textId="11CA0F3F" w:rsidR="0011370A" w:rsidRPr="002768FB" w:rsidRDefault="002011A0" w:rsidP="0078277D">
            <w:pPr>
              <w:spacing w:before="120" w:after="120"/>
              <w:rPr>
                <w:rFonts w:ascii="Open Sans" w:eastAsia="Times New Roman" w:hAnsi="Open Sans" w:cs="Open Sans"/>
                <w:szCs w:val="24"/>
                <w:lang w:eastAsia="pl-PL"/>
              </w:rPr>
            </w:pPr>
            <w:r w:rsidRPr="002011A0">
              <w:rPr>
                <w:rFonts w:ascii="Open Sans" w:hAnsi="Open Sans" w:cs="Open Sans"/>
                <w:bCs/>
                <w:color w:val="000000" w:themeColor="text1"/>
                <w:lang w:val="sk-SK"/>
              </w:rPr>
              <w:t>LEGIERSK</w:t>
            </w:r>
            <w:r>
              <w:rPr>
                <w:rFonts w:ascii="Open Sans" w:hAnsi="Open Sans" w:cs="Open Sans"/>
                <w:bCs/>
                <w:color w:val="000000" w:themeColor="text1"/>
                <w:lang w:val="sk-SK"/>
              </w:rPr>
              <w:t>IEGO</w:t>
            </w:r>
            <w:r w:rsidRPr="002011A0">
              <w:rPr>
                <w:rFonts w:ascii="Open Sans" w:hAnsi="Open Sans" w:cs="Open Sans"/>
                <w:bCs/>
                <w:color w:val="000000" w:themeColor="text1"/>
                <w:lang w:val="sk-SK"/>
              </w:rPr>
              <w:t xml:space="preserve"> </w:t>
            </w:r>
            <w:proofErr w:type="spellStart"/>
            <w:r w:rsidRPr="002011A0">
              <w:rPr>
                <w:rFonts w:ascii="Open Sans" w:hAnsi="Open Sans" w:cs="Open Sans"/>
                <w:bCs/>
                <w:color w:val="000000" w:themeColor="text1"/>
                <w:lang w:val="sk-SK"/>
              </w:rPr>
              <w:t>Stanis</w:t>
            </w:r>
            <w:proofErr w:type="spellEnd"/>
            <w:r w:rsidRPr="002011A0">
              <w:rPr>
                <w:rFonts w:ascii="Open Sans" w:hAnsi="Open Sans" w:cs="Open Sans"/>
                <w:bCs/>
                <w:color w:val="000000" w:themeColor="text1"/>
              </w:rPr>
              <w:t>ła</w:t>
            </w:r>
            <w:r w:rsidR="001E6D77">
              <w:rPr>
                <w:rFonts w:ascii="Open Sans" w:hAnsi="Open Sans" w:cs="Open Sans"/>
                <w:bCs/>
                <w:color w:val="000000" w:themeColor="text1"/>
              </w:rPr>
              <w:t>w</w:t>
            </w:r>
            <w:r>
              <w:rPr>
                <w:rFonts w:ascii="Open Sans" w:hAnsi="Open Sans" w:cs="Open Sans"/>
                <w:bCs/>
                <w:color w:val="000000" w:themeColor="text1"/>
              </w:rPr>
              <w:t>a</w:t>
            </w:r>
            <w:r w:rsidRPr="002011A0">
              <w:rPr>
                <w:rFonts w:ascii="Open Sans" w:hAnsi="Open Sans" w:cs="Open Sans"/>
                <w:bCs/>
                <w:color w:val="000000" w:themeColor="text1"/>
              </w:rPr>
              <w:t xml:space="preserve"> </w:t>
            </w:r>
            <w:r w:rsidR="0011370A" w:rsidRPr="002768FB">
              <w:rPr>
                <w:rFonts w:ascii="Open Sans" w:eastAsia="Times New Roman" w:hAnsi="Open Sans" w:cs="Open Sans"/>
                <w:lang w:eastAsia="pl-PL"/>
              </w:rPr>
              <w:t>zaświadczenia</w:t>
            </w:r>
            <w:r w:rsidR="004A2ABD">
              <w:rPr>
                <w:rFonts w:ascii="Open Sans" w:eastAsia="Times New Roman" w:hAnsi="Open Sans" w:cs="Open Sans"/>
                <w:lang w:eastAsia="pl-PL"/>
              </w:rPr>
              <w:t xml:space="preserve"> z </w:t>
            </w:r>
            <w:r w:rsidR="0011370A" w:rsidRPr="002768FB">
              <w:rPr>
                <w:rFonts w:ascii="Open Sans" w:eastAsia="Times New Roman" w:hAnsi="Open Sans" w:cs="Open Sans"/>
                <w:lang w:eastAsia="pl-PL"/>
              </w:rPr>
              <w:t xml:space="preserve"> dnia </w:t>
            </w:r>
            <w:r w:rsidR="004A2ABD">
              <w:rPr>
                <w:rFonts w:ascii="Open Sans" w:eastAsia="Times New Roman" w:hAnsi="Open Sans" w:cs="Open Sans"/>
                <w:lang w:eastAsia="pl-PL"/>
              </w:rPr>
              <w:t>21</w:t>
            </w:r>
            <w:r>
              <w:rPr>
                <w:rFonts w:ascii="Open Sans" w:eastAsia="Times New Roman" w:hAnsi="Open Sans" w:cs="Open Sans"/>
                <w:lang w:eastAsia="pl-PL"/>
              </w:rPr>
              <w:t>.</w:t>
            </w:r>
            <w:r w:rsidR="004A2ABD">
              <w:rPr>
                <w:rFonts w:ascii="Open Sans" w:eastAsia="Times New Roman" w:hAnsi="Open Sans" w:cs="Open Sans"/>
                <w:lang w:eastAsia="pl-PL"/>
              </w:rPr>
              <w:t xml:space="preserve"> </w:t>
            </w:r>
            <w:r>
              <w:rPr>
                <w:rFonts w:ascii="Open Sans" w:eastAsia="Times New Roman" w:hAnsi="Open Sans" w:cs="Open Sans"/>
                <w:lang w:eastAsia="pl-PL"/>
              </w:rPr>
              <w:t>0</w:t>
            </w:r>
            <w:r w:rsidR="004A2ABD">
              <w:rPr>
                <w:rFonts w:ascii="Open Sans" w:eastAsia="Times New Roman" w:hAnsi="Open Sans" w:cs="Open Sans"/>
                <w:lang w:eastAsia="pl-PL"/>
              </w:rPr>
              <w:t>4</w:t>
            </w:r>
            <w:r>
              <w:rPr>
                <w:rFonts w:ascii="Open Sans" w:eastAsia="Times New Roman" w:hAnsi="Open Sans" w:cs="Open Sans"/>
                <w:lang w:eastAsia="pl-PL"/>
              </w:rPr>
              <w:t>.</w:t>
            </w:r>
            <w:r w:rsidR="004A2ABD">
              <w:rPr>
                <w:rFonts w:ascii="Open Sans" w:eastAsia="Times New Roman" w:hAnsi="Open Sans" w:cs="Open Sans"/>
                <w:lang w:eastAsia="pl-PL"/>
              </w:rPr>
              <w:t xml:space="preserve"> </w:t>
            </w:r>
            <w:r>
              <w:rPr>
                <w:rFonts w:ascii="Open Sans" w:eastAsia="Times New Roman" w:hAnsi="Open Sans" w:cs="Open Sans"/>
                <w:lang w:eastAsia="pl-PL"/>
              </w:rPr>
              <w:t>20</w:t>
            </w:r>
            <w:r w:rsidR="004A2ABD">
              <w:rPr>
                <w:rFonts w:ascii="Open Sans" w:eastAsia="Times New Roman" w:hAnsi="Open Sans" w:cs="Open Sans"/>
                <w:lang w:eastAsia="pl-PL"/>
              </w:rPr>
              <w:t xml:space="preserve">24, </w:t>
            </w:r>
            <w:r w:rsidR="0011370A" w:rsidRPr="002768FB">
              <w:rPr>
                <w:rFonts w:ascii="Open Sans" w:eastAsia="Times New Roman" w:hAnsi="Open Sans" w:cs="Open Sans"/>
                <w:lang w:eastAsia="pl-PL"/>
              </w:rPr>
              <w:t xml:space="preserve"> które stanowi załącznik nr 2 do umowy</w:t>
            </w:r>
          </w:p>
          <w:p w14:paraId="7FEF122E" w14:textId="77777777" w:rsidR="0011370A" w:rsidRPr="002768FB" w:rsidRDefault="0011370A" w:rsidP="0078277D">
            <w:pPr>
              <w:pStyle w:val="Zkladntext2"/>
              <w:spacing w:before="120" w:line="240" w:lineRule="auto"/>
              <w:rPr>
                <w:rFonts w:ascii="Open Sans" w:hAnsi="Open Sans" w:cs="Open Sans"/>
                <w:b/>
                <w:color w:val="000000" w:themeColor="text1"/>
                <w:sz w:val="22"/>
                <w:szCs w:val="22"/>
              </w:rPr>
            </w:pPr>
            <w:r w:rsidRPr="002768FB">
              <w:rPr>
                <w:rFonts w:ascii="Open Sans" w:hAnsi="Open Sans" w:cs="Open Sans"/>
                <w:b/>
                <w:color w:val="000000" w:themeColor="text1"/>
                <w:sz w:val="22"/>
                <w:szCs w:val="22"/>
              </w:rPr>
              <w:t xml:space="preserve">                                                                                                                                                                                                       </w:t>
            </w:r>
          </w:p>
          <w:p w14:paraId="11996B65"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color w:val="000000" w:themeColor="text1"/>
              </w:rPr>
              <w:t>zwanymi łącznie „Stronami”,</w:t>
            </w:r>
          </w:p>
          <w:p w14:paraId="45B9BEC2"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color w:val="000000" w:themeColor="text1"/>
              </w:rPr>
              <w:lastRenderedPageBreak/>
              <w:t>zwana dalej „umową”.</w:t>
            </w:r>
          </w:p>
          <w:p w14:paraId="01D7F3BE"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color w:val="000000" w:themeColor="text1"/>
              </w:rPr>
              <w:t>Strony uzgadniają, co następuje:</w:t>
            </w:r>
          </w:p>
          <w:p w14:paraId="54AE7CA4" w14:textId="77777777" w:rsidR="0011370A" w:rsidRPr="002768FB" w:rsidRDefault="0011370A" w:rsidP="0078277D">
            <w:pPr>
              <w:pStyle w:val="Zkladntext"/>
              <w:spacing w:before="120"/>
              <w:rPr>
                <w:rFonts w:ascii="Open Sans" w:hAnsi="Open Sans" w:cs="Open Sans"/>
                <w:b/>
                <w:color w:val="000000" w:themeColor="text1"/>
              </w:rPr>
            </w:pPr>
          </w:p>
          <w:p w14:paraId="10222E23" w14:textId="77777777" w:rsidR="0011370A" w:rsidRPr="002768FB" w:rsidRDefault="0011370A" w:rsidP="0078277D">
            <w:pPr>
              <w:pStyle w:val="Zkladntext"/>
              <w:spacing w:before="120"/>
              <w:rPr>
                <w:rFonts w:ascii="Open Sans" w:hAnsi="Open Sans" w:cs="Open Sans"/>
                <w:b/>
                <w:color w:val="000000" w:themeColor="text1"/>
              </w:rPr>
            </w:pPr>
          </w:p>
          <w:p w14:paraId="0A50B9A7" w14:textId="77777777" w:rsidR="0011370A" w:rsidRPr="002768FB" w:rsidRDefault="0011370A" w:rsidP="0078277D">
            <w:pPr>
              <w:pStyle w:val="Zkladntext"/>
              <w:spacing w:before="120"/>
              <w:jc w:val="center"/>
              <w:rPr>
                <w:rFonts w:ascii="Open Sans" w:hAnsi="Open Sans" w:cs="Open Sans"/>
                <w:b/>
                <w:color w:val="000000" w:themeColor="text1"/>
              </w:rPr>
            </w:pPr>
            <w:r w:rsidRPr="002768FB">
              <w:rPr>
                <w:rFonts w:ascii="Open Sans" w:hAnsi="Open Sans" w:cs="Open Sans"/>
                <w:b/>
                <w:color w:val="000000" w:themeColor="text1"/>
              </w:rPr>
              <w:t>§ 1</w:t>
            </w:r>
          </w:p>
          <w:p w14:paraId="55EEF357" w14:textId="77777777" w:rsidR="0011370A" w:rsidRPr="002768FB" w:rsidRDefault="0011370A" w:rsidP="0078277D">
            <w:pPr>
              <w:pStyle w:val="Zkladntext"/>
              <w:spacing w:before="120"/>
              <w:jc w:val="center"/>
              <w:rPr>
                <w:rFonts w:ascii="Open Sans" w:hAnsi="Open Sans" w:cs="Open Sans"/>
                <w:b/>
                <w:color w:val="000000" w:themeColor="text1"/>
              </w:rPr>
            </w:pPr>
            <w:r w:rsidRPr="002768FB">
              <w:rPr>
                <w:rFonts w:ascii="Open Sans" w:hAnsi="Open Sans" w:cs="Open Sans"/>
                <w:b/>
                <w:color w:val="000000" w:themeColor="text1"/>
              </w:rPr>
              <w:t>DEFINICJE</w:t>
            </w:r>
          </w:p>
          <w:p w14:paraId="4AFA28DF"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color w:val="000000" w:themeColor="text1"/>
              </w:rPr>
              <w:t>Terminy stosowane w umowie należy rozumieć jako:</w:t>
            </w:r>
          </w:p>
          <w:p w14:paraId="79FECBCC"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Beneficjent małego projektu</w:t>
            </w:r>
            <w:r w:rsidRPr="002768FB">
              <w:rPr>
                <w:rFonts w:ascii="Open Sans" w:hAnsi="Open Sans" w:cs="Open Sans"/>
                <w:color w:val="000000" w:themeColor="text1"/>
              </w:rPr>
              <w:t xml:space="preserve"> – podmiot wskazany we wniosku o dofinansowanie małego projektu, który podpisuje umowę o dofinansowanie i odpowiada za rzeczową i finansową realizację małego projektu;</w:t>
            </w:r>
          </w:p>
          <w:p w14:paraId="3EDD5AAE" w14:textId="77777777" w:rsidR="0011370A" w:rsidRPr="002768FB" w:rsidRDefault="0011370A" w:rsidP="0078277D">
            <w:pPr>
              <w:pStyle w:val="Zkladntext"/>
              <w:spacing w:before="120"/>
              <w:rPr>
                <w:rFonts w:ascii="Open Sans" w:hAnsi="Open Sans" w:cs="Open Sans"/>
                <w:b/>
                <w:bCs/>
                <w:color w:val="000000" w:themeColor="text1"/>
              </w:rPr>
            </w:pPr>
            <w:r w:rsidRPr="002768FB">
              <w:rPr>
                <w:rFonts w:ascii="Open Sans" w:hAnsi="Open Sans" w:cs="Open Sans"/>
                <w:b/>
                <w:bCs/>
                <w:color w:val="000000" w:themeColor="text1"/>
              </w:rPr>
              <w:t xml:space="preserve">deklaracja partnerska </w:t>
            </w:r>
            <w:r w:rsidRPr="002768FB">
              <w:rPr>
                <w:rFonts w:ascii="Open Sans" w:hAnsi="Open Sans" w:cs="Open Sans"/>
                <w:color w:val="000000" w:themeColor="text1"/>
              </w:rPr>
              <w:t>– obowiązkowy załącznik do wniosku o dofinansowanie małego projektu, który wypełnia każdy partner małego projektu. Deklaracja jest po</w:t>
            </w:r>
            <w:r w:rsidRPr="002768FB">
              <w:rPr>
                <w:rFonts w:ascii="Open Sans" w:hAnsi="Open Sans" w:cs="Open Sans"/>
              </w:rPr>
              <w:t>twierdzeniem nawiązania partnerstwa w ramach małego projektu. Wzór deklaracji  załączony jest do wniosku o dofinansowanie.</w:t>
            </w:r>
          </w:p>
          <w:p w14:paraId="4CEC8B91"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dofinansowanie</w:t>
            </w:r>
            <w:r w:rsidRPr="002768FB">
              <w:rPr>
                <w:rFonts w:ascii="Open Sans" w:hAnsi="Open Sans" w:cs="Open Sans"/>
                <w:color w:val="000000" w:themeColor="text1"/>
              </w:rPr>
              <w:t xml:space="preserve"> – środki finansowe pochodzące z Europejskiego Funduszu Rozwoju Regionalnego, stanowiące unijny wkład w wydatki kwalifikowalne małego projektu;</w:t>
            </w:r>
          </w:p>
          <w:p w14:paraId="29B32905"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dokumenty programowe</w:t>
            </w:r>
            <w:r w:rsidRPr="002768FB">
              <w:rPr>
                <w:rFonts w:ascii="Open Sans" w:hAnsi="Open Sans" w:cs="Open Sans"/>
                <w:color w:val="000000" w:themeColor="text1"/>
              </w:rPr>
              <w:t xml:space="preserve"> – dokumenty zatwierdzone przez Instytucję Zarządzającą lub Komitet Monitorujący, które są stosowane do wdrażania programu;</w:t>
            </w:r>
          </w:p>
          <w:p w14:paraId="59397B82"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EFRR</w:t>
            </w:r>
            <w:r w:rsidRPr="002768FB">
              <w:rPr>
                <w:rFonts w:ascii="Open Sans" w:hAnsi="Open Sans" w:cs="Open Sans"/>
                <w:color w:val="000000" w:themeColor="text1"/>
              </w:rPr>
              <w:t xml:space="preserve"> – Europejski Fundusz Rozwoju Regionalnego;</w:t>
            </w:r>
          </w:p>
          <w:p w14:paraId="0D440A23"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 xml:space="preserve">elektroniczna wersja dokumentów </w:t>
            </w:r>
            <w:r w:rsidRPr="002768FB">
              <w:rPr>
                <w:rFonts w:ascii="Open Sans" w:hAnsi="Open Sans" w:cs="Open Sans"/>
                <w:color w:val="000000" w:themeColor="text1"/>
              </w:rPr>
              <w:t>– dokumenty istniejące wyłącznie w postaci elektronicznej lub ich kopie, oryginalne dokumenty elektroniczne posiadające także wersję papierową, jak również skany i fotokopie oryginalnych dokumentów papierowych;</w:t>
            </w:r>
          </w:p>
          <w:p w14:paraId="0645A760"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 xml:space="preserve">FMP </w:t>
            </w:r>
            <w:r w:rsidRPr="002768FB">
              <w:rPr>
                <w:rFonts w:ascii="Open Sans" w:hAnsi="Open Sans" w:cs="Open Sans"/>
                <w:color w:val="000000" w:themeColor="text1"/>
              </w:rPr>
              <w:t xml:space="preserve">– Fundusz Małych Projektów </w:t>
            </w:r>
            <w:r w:rsidRPr="002768FB">
              <w:rPr>
                <w:rFonts w:ascii="Open Sans" w:hAnsi="Open Sans" w:cs="Open Sans"/>
              </w:rPr>
              <w:t xml:space="preserve">jest wyodrębnioną częścią programu Interreg Polska – Słowacja 2021-2027 przeznaczoną na realizację projektów o małej skali zgodnie z </w:t>
            </w:r>
            <w:r w:rsidRPr="002768FB">
              <w:rPr>
                <w:rFonts w:ascii="Open Sans" w:hAnsi="Open Sans" w:cs="Open Sans"/>
                <w:color w:val="000000" w:themeColor="text1"/>
              </w:rPr>
              <w:t xml:space="preserve">art. 25 rozporządzenia Interreg. FMP realizowany jest  </w:t>
            </w:r>
            <w:r w:rsidRPr="002768FB">
              <w:rPr>
                <w:rFonts w:ascii="Open Sans" w:hAnsi="Open Sans" w:cs="Open Sans"/>
              </w:rPr>
              <w:t xml:space="preserve">w dwóch priorytetach programu – 3. Twórcze i atrakcyjne turystycznie Pogranicze (cel szczegółowy 1 – wzmacnianie roli kultury i </w:t>
            </w:r>
            <w:r w:rsidRPr="002768FB">
              <w:rPr>
                <w:rFonts w:ascii="Open Sans" w:hAnsi="Open Sans" w:cs="Open Sans"/>
              </w:rPr>
              <w:lastRenderedPageBreak/>
              <w:t>zrównoważonej turystyki w rozwoju gospodarczym, włączeniu społecznym oraz innowacjach społecznych) oraz 4. Współpraca instytucji i mieszkańców Pogranicza (cel szczegółowy 2 – budowanie wzajemnego zaufania, w szczególności poprzez wspieranie działań ułatwiających kontakty międzyludzkie)</w:t>
            </w:r>
            <w:r w:rsidRPr="002768FB">
              <w:rPr>
                <w:rFonts w:ascii="Open Sans" w:hAnsi="Open Sans" w:cs="Open Sans"/>
                <w:color w:val="000000" w:themeColor="text1"/>
              </w:rPr>
              <w:t>;</w:t>
            </w:r>
          </w:p>
          <w:p w14:paraId="3932CC5E"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 xml:space="preserve">Generator </w:t>
            </w:r>
            <w:r w:rsidRPr="002768FB">
              <w:rPr>
                <w:rFonts w:ascii="Open Sans" w:hAnsi="Open Sans" w:cs="Open Sans"/>
                <w:color w:val="000000" w:themeColor="text1"/>
              </w:rPr>
              <w:t>– Generator wniosków i raportów, który jest systemem informatycznym umożliwiającym przygotowanie i złożenie wniosku o dofinansowanie małego projektu oraz rozliczanie małego projektu w formie elektronicznej, a także prowadzenie korespondencji z Zarządzającymi FMP. W Generatorze gromadzone i przechowywane są dane na temat realizowanych małych projektów;</w:t>
            </w:r>
          </w:p>
          <w:p w14:paraId="6CD6F85B" w14:textId="77777777" w:rsidR="0011370A" w:rsidRPr="002768FB" w:rsidRDefault="0011370A" w:rsidP="0078277D">
            <w:pPr>
              <w:pStyle w:val="Zkladntext"/>
              <w:spacing w:before="120"/>
              <w:rPr>
                <w:rFonts w:ascii="Open Sans" w:hAnsi="Open Sans" w:cs="Open Sans"/>
                <w:bCs/>
                <w:color w:val="000000" w:themeColor="text1"/>
              </w:rPr>
            </w:pPr>
            <w:r w:rsidRPr="002768FB">
              <w:rPr>
                <w:rFonts w:ascii="Open Sans" w:hAnsi="Open Sans" w:cs="Open Sans"/>
                <w:b/>
                <w:bCs/>
                <w:color w:val="000000" w:themeColor="text1"/>
              </w:rPr>
              <w:t xml:space="preserve">Instytucja Krajowa – </w:t>
            </w:r>
            <w:r w:rsidRPr="002768FB">
              <w:rPr>
                <w:rFonts w:ascii="Open Sans" w:hAnsi="Open Sans" w:cs="Open Sans"/>
                <w:bCs/>
                <w:color w:val="000000" w:themeColor="text1"/>
              </w:rPr>
              <w:t>Ministerstwo inwestycji, rozwoju regionalnego i informatyzacji Republiki Słowackiej;</w:t>
            </w:r>
          </w:p>
          <w:p w14:paraId="0E029C78"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Instytucja Zarządzająca</w:t>
            </w:r>
            <w:r w:rsidRPr="002768FB">
              <w:rPr>
                <w:rFonts w:ascii="Open Sans" w:hAnsi="Open Sans" w:cs="Open Sans"/>
                <w:color w:val="000000" w:themeColor="text1"/>
              </w:rPr>
              <w:t xml:space="preserve"> – Minister właściwy do spraw rozwoju regionalnego w Polsce;</w:t>
            </w:r>
          </w:p>
          <w:p w14:paraId="1539602B" w14:textId="77777777" w:rsidR="0011370A" w:rsidRPr="002768FB" w:rsidRDefault="0011370A" w:rsidP="0078277D">
            <w:pPr>
              <w:pStyle w:val="Zkladntext"/>
              <w:spacing w:before="120"/>
              <w:rPr>
                <w:rFonts w:ascii="Open Sans" w:hAnsi="Open Sans" w:cs="Open Sans"/>
              </w:rPr>
            </w:pPr>
            <w:r w:rsidRPr="002768FB">
              <w:rPr>
                <w:rFonts w:ascii="Open Sans" w:hAnsi="Open Sans" w:cs="Open Sans"/>
                <w:b/>
                <w:bCs/>
                <w:color w:val="000000" w:themeColor="text1"/>
              </w:rPr>
              <w:t>Komitet ds. małych projektów</w:t>
            </w:r>
            <w:r w:rsidRPr="002768FB">
              <w:rPr>
                <w:rFonts w:ascii="Open Sans" w:hAnsi="Open Sans" w:cs="Open Sans"/>
                <w:color w:val="000000" w:themeColor="text1"/>
              </w:rPr>
              <w:t xml:space="preserve"> – niezależny organ powołany przez Zarządzającego FMP </w:t>
            </w:r>
            <w:r w:rsidRPr="002768FB">
              <w:rPr>
                <w:rFonts w:ascii="Open Sans" w:hAnsi="Open Sans" w:cs="Open Sans"/>
              </w:rPr>
              <w:t>w celu wyboru małych projektów i realizacji innych zadań określonych w Regulaminie Komitetu w ramach wdrażanego Funduszu Małych Projektów w programie Interreg Polska – Słowacja 2021-2027;</w:t>
            </w:r>
          </w:p>
          <w:p w14:paraId="552B0A6A" w14:textId="77777777" w:rsidR="0011370A" w:rsidRPr="002768FB" w:rsidRDefault="0011370A" w:rsidP="0078277D">
            <w:pPr>
              <w:pStyle w:val="Zkladntext"/>
              <w:spacing w:before="120"/>
              <w:rPr>
                <w:rFonts w:ascii="Open Sans" w:hAnsi="Open Sans" w:cs="Open Sans"/>
                <w:b/>
                <w:bCs/>
                <w:color w:val="000000" w:themeColor="text1"/>
              </w:rPr>
            </w:pPr>
            <w:r w:rsidRPr="002768FB">
              <w:rPr>
                <w:rFonts w:ascii="Open Sans" w:hAnsi="Open Sans" w:cs="Open Sans"/>
                <w:b/>
                <w:bCs/>
              </w:rPr>
              <w:t>konflikt interesów</w:t>
            </w:r>
            <w:r w:rsidRPr="002768FB">
              <w:rPr>
                <w:rFonts w:ascii="Open Sans" w:hAnsi="Open Sans" w:cs="Open Sans"/>
              </w:rPr>
              <w:t xml:space="preserve"> – sytuacja, gdy bezstronne i obiektywne pełnienie funkcji podmiotu upoważnionego do działań finansowych przy wydatkowaniu środków pochodzących z budżetu Unii Europejskiej, jest zagrożone z uwagi na względy rodzinne, emocjonalne, sympatie polityczne lub związki z jakimkolwiek krajem, interes gospodarczy lub jakiekolwiek inne bezpośrednie lub pośrednie interesy osobiste;</w:t>
            </w:r>
          </w:p>
          <w:p w14:paraId="6F3B7892" w14:textId="77777777" w:rsidR="0011370A"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kontroler</w:t>
            </w:r>
            <w:r w:rsidRPr="002768FB">
              <w:rPr>
                <w:rFonts w:ascii="Open Sans" w:hAnsi="Open Sans" w:cs="Open Sans"/>
                <w:color w:val="000000" w:themeColor="text1"/>
              </w:rPr>
              <w:t xml:space="preserve"> – podmiot lub osoba odpowiedzialna za kontrolę na terytorium państwa uczestniczącego w programie, o którym mowa w art. 46 ust. 3 Rozporządzenia Interreg;</w:t>
            </w:r>
          </w:p>
          <w:p w14:paraId="5510C1CB" w14:textId="77777777" w:rsidR="0051674A" w:rsidRPr="002768FB" w:rsidRDefault="0051674A" w:rsidP="0078277D">
            <w:pPr>
              <w:pStyle w:val="Zkladntext"/>
              <w:spacing w:before="120"/>
              <w:rPr>
                <w:rFonts w:ascii="Open Sans" w:hAnsi="Open Sans" w:cs="Open Sans"/>
                <w:color w:val="000000" w:themeColor="text1"/>
              </w:rPr>
            </w:pPr>
          </w:p>
          <w:p w14:paraId="578D60BD" w14:textId="77777777" w:rsidR="0011370A"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korekta finansowa</w:t>
            </w:r>
            <w:r w:rsidRPr="002768FB">
              <w:rPr>
                <w:rFonts w:ascii="Open Sans" w:hAnsi="Open Sans" w:cs="Open Sans"/>
                <w:color w:val="000000" w:themeColor="text1"/>
              </w:rPr>
              <w:t xml:space="preserve"> – anulowanie części lub całości dofinansowania z EFRR na skutek nieprawidłowości lub poważnych uchybień;</w:t>
            </w:r>
          </w:p>
          <w:p w14:paraId="65C51B7C"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lastRenderedPageBreak/>
              <w:t>kwota ryczałtowa</w:t>
            </w:r>
            <w:r w:rsidRPr="002768FB">
              <w:rPr>
                <w:rFonts w:ascii="Open Sans" w:hAnsi="Open Sans" w:cs="Open Sans"/>
                <w:color w:val="000000" w:themeColor="text1"/>
              </w:rPr>
              <w:t xml:space="preserve"> – konkretna suma stanowiąca 100% wydatków kwalifikowalnych przypisana do każdego zadania małego projektu, zatwierdzona przez Komitet ds. małych projektów. Jest ona szacowana na podstawie opisu zadania i projektu budżetu. Kwota ryczałtowa podlega refundacji  w wysokości określonej w umowie  (maks. 80% wydatków kwalifikowalnych danego zadania) pod warunkiem zrealizowania całości zadania małego projektu zgodnie z jego opisem, osiągnięcia wszystkich określonych produktów i wartości docelowych wskaźników produktów. Małe projekty rozliczane są kwotami ryczałtowymi zgodnie z art. 25 ust. 6 rozporządzenia Interreg;</w:t>
            </w:r>
          </w:p>
          <w:p w14:paraId="55BC424E"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mały projekt</w:t>
            </w:r>
            <w:r w:rsidRPr="002768FB">
              <w:rPr>
                <w:rFonts w:ascii="Open Sans" w:hAnsi="Open Sans" w:cs="Open Sans"/>
                <w:color w:val="000000" w:themeColor="text1"/>
              </w:rPr>
              <w:t xml:space="preserve"> – wyodrębnione przedsięwzięcie realizowane w ramach FMP na podstawie umowy o dofinansowanie przez co najmniej dwa podmioty – minimum po jednym z każdej strony granicy polsko-słowackiej (za wyjątkiem Europejskiego Ugrupowania Współpracy Terytorialnej, które może ubiegać się o dofinansowanie jako tzw. jedyny beneficjent), które zmierza do osiągnięcia założonego we wniosku o dofinansowanie celu oraz wartości docelowych wskaźników produktu i rezultatu;</w:t>
            </w:r>
          </w:p>
          <w:p w14:paraId="32489782"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należne dofinansowanie</w:t>
            </w:r>
            <w:r w:rsidRPr="002768FB">
              <w:rPr>
                <w:rFonts w:ascii="Open Sans" w:hAnsi="Open Sans" w:cs="Open Sans"/>
                <w:color w:val="000000" w:themeColor="text1"/>
              </w:rPr>
              <w:t xml:space="preserve"> – dofinansowanie, które Zarządzający FMP zatwierdza Beneficjentowi małego projektu do refundacji na podstawie przedstawionego raportu; </w:t>
            </w:r>
          </w:p>
          <w:p w14:paraId="25E922A8"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nieprawidłowość</w:t>
            </w:r>
            <w:r w:rsidRPr="002768FB">
              <w:rPr>
                <w:rFonts w:ascii="Open Sans" w:hAnsi="Open Sans" w:cs="Open Sans"/>
                <w:color w:val="000000" w:themeColor="text1"/>
              </w:rPr>
              <w:t xml:space="preserve"> – każde naruszenie mającego zastosowanie prawa wynikające z działania lub zaniechania Beneficjenta małego projektu lub Partnera projektu, które ma lub może mieć szkodliwy wpływ na budżet Unii Europejskiej poprzez obciążenie go nieuzasadnionym wydatkiem;</w:t>
            </w:r>
          </w:p>
          <w:p w14:paraId="7BE344FE"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partner małego projektu</w:t>
            </w:r>
            <w:r w:rsidRPr="002768FB">
              <w:rPr>
                <w:rFonts w:ascii="Open Sans" w:hAnsi="Open Sans" w:cs="Open Sans"/>
                <w:color w:val="000000" w:themeColor="text1"/>
              </w:rPr>
              <w:t xml:space="preserve"> – podmiot zagraniczny i ewentualnie dodatkowo krajowy, wskazany we wniosku o dofinansowanie małego projektu, który uczestniczy w realizacji małego projektu i podpisał deklarację partnerską (a w przypadku wspólnego finansowania małego projektu również umowę partnerską);</w:t>
            </w:r>
          </w:p>
          <w:p w14:paraId="58DACCCB"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Podręcznik dla beneficjenta małych projektów</w:t>
            </w:r>
            <w:r w:rsidRPr="002768FB">
              <w:rPr>
                <w:rFonts w:ascii="Open Sans" w:hAnsi="Open Sans" w:cs="Open Sans"/>
                <w:color w:val="000000" w:themeColor="text1"/>
              </w:rPr>
              <w:t xml:space="preserve"> – dokument uchwalony przez Komitet Monitorujący programu, który określa </w:t>
            </w:r>
            <w:r w:rsidRPr="002768FB">
              <w:rPr>
                <w:rFonts w:ascii="Open Sans" w:hAnsi="Open Sans" w:cs="Open Sans"/>
                <w:color w:val="000000" w:themeColor="text1"/>
              </w:rPr>
              <w:lastRenderedPageBreak/>
              <w:t xml:space="preserve">zasady przygotowania, realizacji, monitorowania i rozliczania małych projektów oraz ich trwałości. Aktualny Podręcznik dla beneficjenta małych projektów jest dostępny na stronie internetowej Zarządzających FMP oraz programu; </w:t>
            </w:r>
          </w:p>
          <w:p w14:paraId="422545B1" w14:textId="77777777" w:rsidR="0051674A" w:rsidRDefault="0051674A" w:rsidP="0078277D">
            <w:pPr>
              <w:pStyle w:val="Zkladntext"/>
              <w:spacing w:before="120"/>
              <w:rPr>
                <w:rFonts w:ascii="Open Sans" w:hAnsi="Open Sans" w:cs="Open Sans"/>
                <w:b/>
                <w:bCs/>
                <w:color w:val="000000" w:themeColor="text1"/>
              </w:rPr>
            </w:pPr>
          </w:p>
          <w:p w14:paraId="5CEF5FC9" w14:textId="46D05A4E"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Podręcznik programu</w:t>
            </w:r>
            <w:r w:rsidRPr="002768FB">
              <w:rPr>
                <w:rFonts w:ascii="Open Sans" w:hAnsi="Open Sans" w:cs="Open Sans"/>
                <w:color w:val="000000" w:themeColor="text1"/>
              </w:rPr>
              <w:t xml:space="preserve"> – dokument zatwierdzony przez Komitet Monitorujący programu, w którym są określone zasady przygotowania, realizacji, monitorowania i rozliczania projektów oraz ich trwałości. Aktualny Podręcznik programu dostępny jest na stronie internetowej programu;</w:t>
            </w:r>
          </w:p>
          <w:p w14:paraId="663A8C44"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 xml:space="preserve">pomoc </w:t>
            </w:r>
            <w:r w:rsidRPr="002768FB">
              <w:rPr>
                <w:rFonts w:ascii="Open Sans" w:hAnsi="Open Sans" w:cs="Open Sans"/>
                <w:b/>
                <w:bCs/>
                <w:i/>
                <w:iCs/>
                <w:color w:val="000000" w:themeColor="text1"/>
              </w:rPr>
              <w:t>de minimis</w:t>
            </w:r>
            <w:r w:rsidRPr="002768FB">
              <w:rPr>
                <w:rFonts w:ascii="Open Sans" w:hAnsi="Open Sans" w:cs="Open Sans"/>
                <w:color w:val="000000" w:themeColor="text1"/>
              </w:rPr>
              <w:t xml:space="preserve"> – pomoc regulowana rozporządzeniem </w:t>
            </w:r>
            <w:r w:rsidRPr="002768FB">
              <w:rPr>
                <w:rFonts w:ascii="Open Sans" w:hAnsi="Open Sans" w:cs="Open Sans"/>
              </w:rPr>
              <w:t xml:space="preserve">Komisji (UE) nr 1407/2013 z dnia 18 grudnia 2013 r. w sprawie stosowania art. 107 i 108 Traktatu o funkcjonowaniu Unii Europejskiej do pomocy </w:t>
            </w:r>
            <w:r w:rsidRPr="002768FB">
              <w:rPr>
                <w:rFonts w:ascii="Open Sans" w:hAnsi="Open Sans" w:cs="Open Sans"/>
                <w:i/>
              </w:rPr>
              <w:t>de minimis</w:t>
            </w:r>
            <w:r w:rsidRPr="002768FB">
              <w:rPr>
                <w:rFonts w:ascii="Open Sans" w:hAnsi="Open Sans" w:cs="Open Sans"/>
              </w:rPr>
              <w:t xml:space="preserve"> (Dz. Urz. UE L 352 z 24.12.2013, str. 1, z późn. zm.);</w:t>
            </w:r>
          </w:p>
          <w:p w14:paraId="6F23FC45"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poziom dofinansowania</w:t>
            </w:r>
            <w:r w:rsidRPr="002768FB">
              <w:rPr>
                <w:rFonts w:ascii="Open Sans" w:hAnsi="Open Sans" w:cs="Open Sans"/>
                <w:color w:val="000000" w:themeColor="text1"/>
              </w:rPr>
              <w:t xml:space="preserve"> – </w:t>
            </w:r>
            <w:r w:rsidRPr="002768FB">
              <w:rPr>
                <w:rFonts w:ascii="Open Sans" w:hAnsi="Open Sans" w:cs="Open Sans"/>
              </w:rPr>
              <w:t xml:space="preserve">iloraz wartości dofinansowania małego projektu i wartości jego całkowitych wydatków kwalifikowalnych, zgodnie z wnioskiem o dofinansowanie, wyrażony w pełnych procentach </w:t>
            </w:r>
            <w:r w:rsidRPr="002768FB">
              <w:rPr>
                <w:rFonts w:ascii="Open Sans" w:hAnsi="Open Sans" w:cs="Open Sans"/>
                <w:color w:val="000000" w:themeColor="text1"/>
              </w:rPr>
              <w:t>z dokładnością do 2 miejsc po przecinku. Poziom dofinansowania określony jest w umowie i nie może przekroczyć 80,00%</w:t>
            </w:r>
            <w:r w:rsidRPr="002768FB">
              <w:rPr>
                <w:rFonts w:ascii="Open Sans" w:eastAsia="Times New Roman" w:hAnsi="Open Sans" w:cs="Open Sans"/>
                <w:color w:val="000000" w:themeColor="text1"/>
                <w:lang w:eastAsia="pl-PL"/>
              </w:rPr>
              <w:t xml:space="preserve"> całkowitych wydatków  kwalifikowalnych;</w:t>
            </w:r>
          </w:p>
          <w:p w14:paraId="5291CEAA"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program</w:t>
            </w:r>
            <w:r w:rsidRPr="002768FB">
              <w:rPr>
                <w:rFonts w:ascii="Open Sans" w:hAnsi="Open Sans" w:cs="Open Sans"/>
                <w:color w:val="000000" w:themeColor="text1"/>
              </w:rPr>
              <w:t xml:space="preserve"> – program Interreg Polska – Słowacja 2021-2027 zatwierdzony decyzją Komisji Europejskiej nr C(2022) 6939 z dnia 26.09.2022 r.;</w:t>
            </w:r>
          </w:p>
          <w:p w14:paraId="3EB2234E"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rachunek Beneficjenta małego projektu</w:t>
            </w:r>
            <w:r w:rsidRPr="002768FB">
              <w:rPr>
                <w:rFonts w:ascii="Open Sans" w:hAnsi="Open Sans" w:cs="Open Sans"/>
                <w:color w:val="000000" w:themeColor="text1"/>
              </w:rPr>
              <w:t xml:space="preserve"> – rachunek bankowy prowadzony co do zasady w walucie EUR (chyba, że strony postanowią inaczej) wskazany w załączniku nr 3 do umowy, na który wypłacane jest dofinansowanie z EFRR;</w:t>
            </w:r>
          </w:p>
          <w:p w14:paraId="53012F1E" w14:textId="77777777" w:rsidR="0011370A" w:rsidRPr="002768FB" w:rsidRDefault="0011370A" w:rsidP="0078277D">
            <w:pPr>
              <w:adjustRightInd w:val="0"/>
              <w:spacing w:before="120" w:after="120"/>
              <w:rPr>
                <w:rFonts w:ascii="Open Sans" w:eastAsia="Times New Roman" w:hAnsi="Open Sans" w:cs="Open Sans"/>
              </w:rPr>
            </w:pPr>
            <w:r w:rsidRPr="002768FB">
              <w:rPr>
                <w:rFonts w:ascii="Open Sans" w:hAnsi="Open Sans" w:cs="Open Sans"/>
                <w:b/>
                <w:bCs/>
                <w:color w:val="000000" w:themeColor="text1"/>
              </w:rPr>
              <w:t>rachunek Partnera małego projektu</w:t>
            </w:r>
            <w:r w:rsidRPr="002768FB">
              <w:rPr>
                <w:rFonts w:ascii="Open Sans" w:hAnsi="Open Sans" w:cs="Open Sans"/>
                <w:color w:val="000000" w:themeColor="text1"/>
              </w:rPr>
              <w:t xml:space="preserve"> – </w:t>
            </w:r>
            <w:r w:rsidRPr="002768FB">
              <w:rPr>
                <w:rFonts w:ascii="Open Sans" w:eastAsia="Times New Roman" w:hAnsi="Open Sans" w:cs="Open Sans"/>
              </w:rPr>
              <w:t>rachunek bankowy prowadzony przez partnera/ów małego projektu co do zasady w walucie EUR (chyba, że strony postanowią inaczej), wskazany w załączniku nr 3 do umowy, na który przekazywane jest dofinansowanie z EFRR ;</w:t>
            </w:r>
          </w:p>
          <w:p w14:paraId="6F796C2F"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rachunek Zarządzającego FMP</w:t>
            </w:r>
            <w:r w:rsidRPr="002768FB">
              <w:rPr>
                <w:rFonts w:ascii="Open Sans" w:hAnsi="Open Sans" w:cs="Open Sans"/>
                <w:color w:val="000000" w:themeColor="text1"/>
              </w:rPr>
              <w:t xml:space="preserve"> – rachunek bankowy, z którego dokonywane są refundacje </w:t>
            </w:r>
            <w:r w:rsidRPr="002768FB">
              <w:rPr>
                <w:rFonts w:ascii="Open Sans" w:hAnsi="Open Sans" w:cs="Open Sans"/>
                <w:color w:val="000000" w:themeColor="text1"/>
              </w:rPr>
              <w:lastRenderedPageBreak/>
              <w:t xml:space="preserve">dofinansowania z EFRR na rzecz Beneficjenta małego projektu i przyjmowane środki; </w:t>
            </w:r>
          </w:p>
          <w:p w14:paraId="2038428F" w14:textId="28E4ACC8"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raport</w:t>
            </w:r>
            <w:r w:rsidRPr="002768FB">
              <w:rPr>
                <w:rFonts w:ascii="Open Sans" w:hAnsi="Open Sans" w:cs="Open Sans"/>
                <w:color w:val="000000" w:themeColor="text1"/>
              </w:rPr>
              <w:t xml:space="preserve"> – raport z realizacji finansowej i rzeczowej małego projektu sporządzany i przedkładany przez Beneficjenta małego projektu do Zarządzającego FMP na zasadach i w terminach określonych w umowie o dofinansowanie oraz w aktualnym Podręczniku dla beneficjenta małych projektów, obrazujący postępy w realizacji projektu i osiągnięte wskaźniki;</w:t>
            </w:r>
          </w:p>
          <w:p w14:paraId="295E289D"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refundacja</w:t>
            </w:r>
            <w:r w:rsidRPr="002768FB">
              <w:rPr>
                <w:rFonts w:ascii="Open Sans" w:hAnsi="Open Sans" w:cs="Open Sans"/>
                <w:color w:val="000000" w:themeColor="text1"/>
              </w:rPr>
              <w:t xml:space="preserve"> – wypłata należnego dofinansowania z EFRR małego projektu przez Zarządzającego FMP;</w:t>
            </w:r>
          </w:p>
          <w:p w14:paraId="1C48DF83" w14:textId="4AF48311" w:rsidR="0011370A"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RODO</w:t>
            </w:r>
            <w:r w:rsidRPr="002768FB">
              <w:rPr>
                <w:rFonts w:ascii="Open Sans" w:hAnsi="Open Sans" w:cs="Open Sans"/>
                <w:color w:val="000000" w:themeColor="text1"/>
              </w:rPr>
              <w:t xml:space="preserve"> – rozporządzenie Parlamentu Europejskiego i Rady (UE) nr 2016/679 z dnia 27 kwietnia 2016 r. w sprawie ochrony osób fizycznych w związku z przetwarzaniem danych osobowych i w sprawie swobodnego przepływu takich danych oraz uchylenia dyrektywy 95/46/WE (Dz.</w:t>
            </w:r>
            <w:r>
              <w:rPr>
                <w:rFonts w:ascii="Open Sans" w:hAnsi="Open Sans" w:cs="Open Sans"/>
                <w:color w:val="000000" w:themeColor="text1"/>
              </w:rPr>
              <w:t xml:space="preserve"> </w:t>
            </w:r>
            <w:r w:rsidRPr="002768FB">
              <w:rPr>
                <w:rFonts w:ascii="Open Sans" w:hAnsi="Open Sans" w:cs="Open Sans"/>
                <w:color w:val="000000" w:themeColor="text1"/>
              </w:rPr>
              <w:t>Urz. UE L 119, str. 1);</w:t>
            </w:r>
          </w:p>
          <w:p w14:paraId="2E38D813" w14:textId="77777777" w:rsidR="0051674A" w:rsidRPr="002768FB" w:rsidRDefault="0051674A" w:rsidP="0078277D">
            <w:pPr>
              <w:pStyle w:val="Zkladntext"/>
              <w:spacing w:before="120"/>
              <w:rPr>
                <w:rFonts w:ascii="Open Sans" w:hAnsi="Open Sans" w:cs="Open Sans"/>
                <w:color w:val="000000" w:themeColor="text1"/>
              </w:rPr>
            </w:pPr>
          </w:p>
          <w:p w14:paraId="32B35B37" w14:textId="77777777" w:rsidR="0011370A" w:rsidRPr="002768FB" w:rsidRDefault="0011370A" w:rsidP="0078277D">
            <w:pPr>
              <w:pStyle w:val="Odsekzoznamu"/>
              <w:autoSpaceDE w:val="0"/>
              <w:autoSpaceDN w:val="0"/>
              <w:adjustRightInd w:val="0"/>
              <w:spacing w:before="120" w:after="120"/>
              <w:ind w:left="0"/>
              <w:contextualSpacing w:val="0"/>
              <w:rPr>
                <w:rFonts w:ascii="Open Sans" w:hAnsi="Open Sans" w:cs="Open Sans"/>
              </w:rPr>
            </w:pPr>
            <w:r w:rsidRPr="002768FB">
              <w:rPr>
                <w:rFonts w:ascii="Open Sans" w:hAnsi="Open Sans" w:cs="Open Sans"/>
                <w:b/>
                <w:bCs/>
                <w:color w:val="000000" w:themeColor="text1"/>
              </w:rPr>
              <w:t>rozporządzenie EFRR</w:t>
            </w:r>
            <w:r w:rsidRPr="002768FB">
              <w:rPr>
                <w:rFonts w:ascii="Open Sans" w:hAnsi="Open Sans" w:cs="Open Sans"/>
                <w:color w:val="000000" w:themeColor="text1"/>
              </w:rPr>
              <w:t xml:space="preserve"> – </w:t>
            </w:r>
            <w:r w:rsidRPr="002768FB">
              <w:rPr>
                <w:rFonts w:ascii="Open Sans" w:hAnsi="Open Sans" w:cs="Open Sans"/>
              </w:rPr>
              <w:t>rozporządzenie Parlamentu Europejskiego i Rady (UE) 2021/1058 z dnia 24 czerwca 2021 r.</w:t>
            </w:r>
            <w:r w:rsidRPr="002768FB">
              <w:rPr>
                <w:rFonts w:ascii="Open Sans" w:hAnsi="Open Sans" w:cs="Open Sans"/>
                <w:color w:val="000000"/>
              </w:rPr>
              <w:t xml:space="preserve"> w sprawie Europejskiego Funduszu Rozwoju Regionalnego i Funduszu Spójności</w:t>
            </w:r>
            <w:r w:rsidRPr="002768FB">
              <w:rPr>
                <w:rFonts w:ascii="Open Sans" w:hAnsi="Open Sans" w:cs="Open Sans"/>
              </w:rPr>
              <w:t xml:space="preserve"> (Dz. Urz. UE. L 231 z 30.06.2021, str. 60, z późn. zm.);</w:t>
            </w:r>
          </w:p>
          <w:p w14:paraId="25BF106B" w14:textId="77777777" w:rsidR="0011370A" w:rsidRPr="002768FB" w:rsidRDefault="0011370A" w:rsidP="0078277D">
            <w:pPr>
              <w:pStyle w:val="Odsekzoznamu"/>
              <w:autoSpaceDE w:val="0"/>
              <w:autoSpaceDN w:val="0"/>
              <w:adjustRightInd w:val="0"/>
              <w:spacing w:before="120" w:after="120"/>
              <w:ind w:left="0"/>
              <w:contextualSpacing w:val="0"/>
              <w:rPr>
                <w:rFonts w:ascii="Open Sans" w:hAnsi="Open Sans" w:cs="Open Sans"/>
              </w:rPr>
            </w:pPr>
            <w:r w:rsidRPr="002768FB">
              <w:rPr>
                <w:rFonts w:ascii="Open Sans" w:hAnsi="Open Sans" w:cs="Open Sans"/>
                <w:b/>
                <w:bCs/>
                <w:color w:val="000000" w:themeColor="text1"/>
              </w:rPr>
              <w:t>rozporządzenie Interreg</w:t>
            </w:r>
            <w:r w:rsidRPr="002768FB">
              <w:rPr>
                <w:rFonts w:ascii="Open Sans" w:hAnsi="Open Sans" w:cs="Open Sans"/>
                <w:color w:val="000000" w:themeColor="text1"/>
              </w:rPr>
              <w:t xml:space="preserve"> – </w:t>
            </w:r>
            <w:r w:rsidRPr="002768FB">
              <w:rPr>
                <w:rFonts w:ascii="Open Sans" w:hAnsi="Open Sans" w:cs="Open Sans"/>
              </w:rPr>
              <w:t>rozporządzenie Parlamentu Europejskiego i Rady (UE) 2021/1059 z dnia 24 czerwca 2021 r.</w:t>
            </w:r>
            <w:r w:rsidRPr="002768FB">
              <w:rPr>
                <w:rFonts w:ascii="Open Sans" w:hAnsi="Open Sans" w:cs="Open Sans"/>
                <w:color w:val="000000"/>
              </w:rPr>
              <w:t xml:space="preserve"> w sprawie przepisów szczegółowych dotyczących celu „Europejska współpraca terytorialna” (Interreg) wspieranego w ramach Europejskiego Funduszu Rozwoju Regionalnego oraz instrumentów finansowania zewnętrznego </w:t>
            </w:r>
            <w:r w:rsidRPr="002768FB">
              <w:rPr>
                <w:rFonts w:ascii="Open Sans" w:hAnsi="Open Sans" w:cs="Open Sans"/>
              </w:rPr>
              <w:t>(Dz. Urz. UE. L 231 z 30.06.2021, str. 94);</w:t>
            </w:r>
          </w:p>
          <w:p w14:paraId="2DE59EA1" w14:textId="77777777" w:rsidR="0011370A" w:rsidRPr="002768FB" w:rsidRDefault="0011370A" w:rsidP="0078277D">
            <w:pPr>
              <w:pStyle w:val="Odsekzoznamu"/>
              <w:autoSpaceDE w:val="0"/>
              <w:autoSpaceDN w:val="0"/>
              <w:adjustRightInd w:val="0"/>
              <w:spacing w:before="120" w:after="120"/>
              <w:ind w:left="0"/>
              <w:contextualSpacing w:val="0"/>
              <w:rPr>
                <w:rFonts w:ascii="Open Sans" w:hAnsi="Open Sans" w:cs="Open Sans"/>
              </w:rPr>
            </w:pPr>
            <w:r w:rsidRPr="002768FB">
              <w:rPr>
                <w:rFonts w:ascii="Open Sans" w:hAnsi="Open Sans" w:cs="Open Sans"/>
                <w:b/>
                <w:bCs/>
                <w:color w:val="000000" w:themeColor="text1"/>
              </w:rPr>
              <w:t>rozporządzenie ogólne</w:t>
            </w:r>
            <w:r w:rsidRPr="002768FB">
              <w:rPr>
                <w:rFonts w:ascii="Open Sans" w:hAnsi="Open Sans" w:cs="Open Sans"/>
                <w:color w:val="000000" w:themeColor="text1"/>
              </w:rPr>
              <w:t xml:space="preserve"> – </w:t>
            </w:r>
            <w:r w:rsidRPr="002768FB">
              <w:rPr>
                <w:rFonts w:ascii="Open Sans" w:hAnsi="Open Sans" w:cs="Open Sans"/>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w:t>
            </w:r>
            <w:r w:rsidRPr="002768FB">
              <w:rPr>
                <w:rFonts w:ascii="Open Sans" w:hAnsi="Open Sans" w:cs="Open Sans"/>
              </w:rPr>
              <w:lastRenderedPageBreak/>
              <w:t>Funduszu Azylu, Migracji i Integracji, Funduszu Bezpieczeństwa Wewnętrznego i Instrumentu Wsparcia Finansowego na rzecz Zarządzania Granicami i Polityki Wizowej (Dz. Urz. UE L 231 z 30.06.2021, str. 159, z późn. zm.);</w:t>
            </w:r>
          </w:p>
          <w:p w14:paraId="5D036472" w14:textId="77777777" w:rsidR="0011370A" w:rsidRPr="002768FB" w:rsidRDefault="0011370A" w:rsidP="0078277D">
            <w:pPr>
              <w:pStyle w:val="Odsekzoznamu"/>
              <w:autoSpaceDE w:val="0"/>
              <w:autoSpaceDN w:val="0"/>
              <w:adjustRightInd w:val="0"/>
              <w:spacing w:before="120" w:after="120"/>
              <w:ind w:left="0"/>
              <w:contextualSpacing w:val="0"/>
              <w:rPr>
                <w:rFonts w:ascii="Open Sans" w:hAnsi="Open Sans" w:cs="Open Sans"/>
              </w:rPr>
            </w:pPr>
            <w:r w:rsidRPr="002768FB">
              <w:rPr>
                <w:rFonts w:ascii="Open Sans" w:hAnsi="Open Sans" w:cs="Open Sans"/>
                <w:b/>
                <w:bCs/>
              </w:rPr>
              <w:t>rozporządzenie finansowe</w:t>
            </w:r>
            <w:r w:rsidRPr="002768FB">
              <w:rPr>
                <w:rFonts w:ascii="Open Sans" w:hAnsi="Open Sans" w:cs="Open Sans"/>
              </w:rPr>
              <w:t xml:space="preserve"> - 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(Dz. U. UE L 193 z 30.07.2018, str. 1);</w:t>
            </w:r>
          </w:p>
          <w:p w14:paraId="66316113" w14:textId="77777777" w:rsidR="0011370A" w:rsidRPr="002768FB" w:rsidRDefault="0011370A" w:rsidP="0078277D">
            <w:pPr>
              <w:autoSpaceDE w:val="0"/>
              <w:autoSpaceDN w:val="0"/>
              <w:adjustRightInd w:val="0"/>
              <w:spacing w:before="120" w:after="120"/>
              <w:rPr>
                <w:rFonts w:ascii="Open Sans" w:eastAsiaTheme="minorHAnsi" w:hAnsi="Open Sans" w:cs="Open Sans"/>
                <w:color w:val="000000"/>
              </w:rPr>
            </w:pPr>
            <w:r w:rsidRPr="002768FB">
              <w:rPr>
                <w:rFonts w:ascii="Open Sans" w:eastAsiaTheme="minorHAnsi" w:hAnsi="Open Sans" w:cs="Open Sans"/>
                <w:b/>
                <w:bCs/>
                <w:color w:val="000000"/>
              </w:rPr>
              <w:t xml:space="preserve">rozporządzenie </w:t>
            </w:r>
            <w:r w:rsidRPr="002768FB">
              <w:rPr>
                <w:rFonts w:ascii="Open Sans" w:eastAsiaTheme="minorHAnsi" w:hAnsi="Open Sans" w:cs="Open Sans"/>
                <w:b/>
                <w:bCs/>
                <w:i/>
                <w:iCs/>
                <w:color w:val="000000"/>
              </w:rPr>
              <w:t>de minimis</w:t>
            </w:r>
            <w:r w:rsidRPr="002768FB">
              <w:rPr>
                <w:rFonts w:ascii="Open Sans" w:eastAsiaTheme="minorHAnsi" w:hAnsi="Open Sans" w:cs="Open Sans"/>
                <w:color w:val="000000"/>
              </w:rPr>
              <w:t xml:space="preserve"> – rozporządzenie Komisji (UE) nr 1407/2013 z dnia 18 grudnia 2013 r. w sprawie stosowania art. 107 i 108 Traktatu o funkcjonowaniu Unii Europejskiej do pomocy </w:t>
            </w:r>
            <w:r w:rsidRPr="002768FB">
              <w:rPr>
                <w:rFonts w:ascii="Open Sans" w:eastAsiaTheme="minorHAnsi" w:hAnsi="Open Sans" w:cs="Open Sans"/>
                <w:i/>
                <w:iCs/>
                <w:color w:val="000000"/>
              </w:rPr>
              <w:t>de minimis</w:t>
            </w:r>
            <w:r w:rsidRPr="002768FB">
              <w:rPr>
                <w:rFonts w:ascii="Open Sans" w:eastAsiaTheme="minorHAnsi" w:hAnsi="Open Sans" w:cs="Open Sans"/>
                <w:color w:val="000000"/>
              </w:rPr>
              <w:t xml:space="preserve"> (Dz. Urz. UE L 352 z 24.12.2013, str. 1, z późn. zm.); </w:t>
            </w:r>
          </w:p>
          <w:p w14:paraId="0F65F2D1"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ryczałt</w:t>
            </w:r>
            <w:r w:rsidRPr="002768FB">
              <w:rPr>
                <w:rFonts w:ascii="Open Sans" w:hAnsi="Open Sans" w:cs="Open Sans"/>
                <w:color w:val="000000" w:themeColor="text1"/>
              </w:rPr>
              <w:t xml:space="preserve"> – forma wydatku uproszczonego, mająca zastosowanie w małym projekcie: stawka ryczałtowa;</w:t>
            </w:r>
          </w:p>
          <w:p w14:paraId="5520F864" w14:textId="77777777" w:rsidR="0011370A"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stawka ryczałtowa</w:t>
            </w:r>
            <w:r w:rsidRPr="002768FB">
              <w:rPr>
                <w:rFonts w:ascii="Open Sans" w:hAnsi="Open Sans" w:cs="Open Sans"/>
                <w:color w:val="000000" w:themeColor="text1"/>
              </w:rPr>
              <w:t xml:space="preserve"> – jedna z metod uproszczonych w ramach FMP, która określa stałą stawkę stosowaną do przeliczania kosztów personelu, kosztów podróży i zakwaterowania oraz kosztów biurowych i administracyjnych w małym projekcie. Koszty te wchodzą w skład kwoty ryczałtowej;</w:t>
            </w:r>
          </w:p>
          <w:p w14:paraId="6E514186" w14:textId="77777777" w:rsidR="00B561D5" w:rsidRPr="002768FB" w:rsidRDefault="00B561D5" w:rsidP="0078277D">
            <w:pPr>
              <w:pStyle w:val="Zkladntext"/>
              <w:spacing w:before="120"/>
              <w:rPr>
                <w:rFonts w:ascii="Open Sans" w:hAnsi="Open Sans" w:cs="Open Sans"/>
                <w:color w:val="000000" w:themeColor="text1"/>
              </w:rPr>
            </w:pPr>
          </w:p>
          <w:p w14:paraId="6CE60491" w14:textId="72C4419A" w:rsidR="0011370A"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strona internetowa programu</w:t>
            </w:r>
            <w:r w:rsidRPr="002768FB">
              <w:rPr>
                <w:rFonts w:ascii="Open Sans" w:hAnsi="Open Sans" w:cs="Open Sans"/>
                <w:color w:val="000000" w:themeColor="text1"/>
              </w:rPr>
              <w:t xml:space="preserve"> </w:t>
            </w:r>
            <w:r w:rsidR="00DF63D5">
              <w:rPr>
                <w:rFonts w:ascii="Open Sans" w:hAnsi="Open Sans" w:cs="Open Sans"/>
                <w:color w:val="000000" w:themeColor="text1"/>
              </w:rPr>
              <w:t>-</w:t>
            </w:r>
            <w:hyperlink r:id="rId8" w:history="1">
              <w:r w:rsidR="00DF63D5" w:rsidRPr="00DF6208">
                <w:rPr>
                  <w:rStyle w:val="Hypertextovprepojenie"/>
                  <w:rFonts w:ascii="Open Sans" w:hAnsi="Open Sans" w:cs="Open Sans"/>
                </w:rPr>
                <w:t>https://www.plsk.eu</w:t>
              </w:r>
            </w:hyperlink>
          </w:p>
          <w:p w14:paraId="4B8C2BDA" w14:textId="77777777" w:rsidR="008F2C8E"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strona internetowa Zarządzającego FMP</w:t>
            </w:r>
            <w:r w:rsidRPr="002768FB">
              <w:rPr>
                <w:rFonts w:ascii="Open Sans" w:hAnsi="Open Sans" w:cs="Open Sans"/>
                <w:color w:val="000000" w:themeColor="text1"/>
              </w:rPr>
              <w:t xml:space="preserve"> – </w:t>
            </w:r>
          </w:p>
          <w:p w14:paraId="1E2DBE6D" w14:textId="77777777" w:rsidR="008F2C8E" w:rsidRPr="003405D4" w:rsidRDefault="008F2C8E" w:rsidP="008F2C8E">
            <w:pPr>
              <w:pStyle w:val="Zkladntext"/>
              <w:rPr>
                <w:rFonts w:ascii="Open Sans" w:hAnsi="Open Sans" w:cs="Open Sans"/>
                <w:color w:val="000000" w:themeColor="text1"/>
                <w:lang w:val="sk-SK"/>
              </w:rPr>
            </w:pPr>
            <w:hyperlink r:id="rId9" w:history="1">
              <w:r w:rsidRPr="003405D4">
                <w:rPr>
                  <w:rStyle w:val="Hypertextovprepojenie"/>
                  <w:rFonts w:ascii="Open Sans" w:hAnsi="Open Sans" w:cs="Open Sans"/>
                  <w:lang w:val="sk-SK"/>
                </w:rPr>
                <w:t>https://www.zilinskazupa.sk/</w:t>
              </w:r>
            </w:hyperlink>
          </w:p>
          <w:p w14:paraId="5241A035" w14:textId="77777777" w:rsidR="00B561D5" w:rsidRPr="002768FB" w:rsidRDefault="00B561D5" w:rsidP="0078277D">
            <w:pPr>
              <w:pStyle w:val="Zkladntext"/>
              <w:spacing w:before="120"/>
              <w:rPr>
                <w:rFonts w:ascii="Open Sans" w:hAnsi="Open Sans" w:cs="Open Sans"/>
                <w:color w:val="000000" w:themeColor="text1"/>
              </w:rPr>
            </w:pPr>
          </w:p>
          <w:p w14:paraId="6C84F904" w14:textId="77777777" w:rsidR="0011370A" w:rsidRPr="002768FB" w:rsidRDefault="0011370A" w:rsidP="0078277D">
            <w:pPr>
              <w:autoSpaceDE w:val="0"/>
              <w:autoSpaceDN w:val="0"/>
              <w:adjustRightInd w:val="0"/>
              <w:spacing w:before="120" w:after="120"/>
              <w:rPr>
                <w:rFonts w:ascii="Open Sans" w:eastAsiaTheme="minorHAnsi" w:hAnsi="Open Sans" w:cs="Open Sans"/>
                <w:color w:val="000000"/>
              </w:rPr>
            </w:pPr>
            <w:r w:rsidRPr="002768FB">
              <w:rPr>
                <w:rFonts w:ascii="Open Sans" w:hAnsi="Open Sans" w:cs="Open Sans"/>
                <w:b/>
                <w:bCs/>
              </w:rPr>
              <w:t>trwałość</w:t>
            </w:r>
            <w:r w:rsidRPr="002768FB">
              <w:rPr>
                <w:rFonts w:ascii="Open Sans" w:hAnsi="Open Sans" w:cs="Open Sans"/>
              </w:rPr>
              <w:t xml:space="preserve"> – </w:t>
            </w:r>
            <w:r w:rsidRPr="002768FB">
              <w:rPr>
                <w:rFonts w:ascii="Open Sans" w:eastAsiaTheme="minorHAnsi" w:hAnsi="Open Sans" w:cs="Open Sans"/>
                <w:color w:val="000000"/>
              </w:rPr>
              <w:t xml:space="preserve">utrzymanie inwestycji przez okres pięciu lat od ostatniej płatności na rzecz beneficjenta albo w okresie ustalonym zgodnie z zasadami pomocy państwa. Zasada ta dotyczy projektów obejmujących inwestycje infrastrukturalne oraz inwestycje produkcyjne. W </w:t>
            </w:r>
            <w:r w:rsidRPr="002768FB">
              <w:rPr>
                <w:rFonts w:ascii="Open Sans" w:eastAsiaTheme="minorHAnsi" w:hAnsi="Open Sans" w:cs="Open Sans"/>
                <w:color w:val="000000"/>
              </w:rPr>
              <w:lastRenderedPageBreak/>
              <w:t xml:space="preserve">okresie trwałości nie może wystąpić żadna z poniższych okoliczności: </w:t>
            </w:r>
          </w:p>
          <w:p w14:paraId="445206F0" w14:textId="0AD202F9" w:rsidR="0011370A" w:rsidRPr="0011370A" w:rsidRDefault="0011370A" w:rsidP="00BD6FB8">
            <w:pPr>
              <w:pStyle w:val="Odsekzoznamu"/>
              <w:numPr>
                <w:ilvl w:val="0"/>
                <w:numId w:val="64"/>
              </w:numPr>
              <w:autoSpaceDE w:val="0"/>
              <w:autoSpaceDN w:val="0"/>
              <w:adjustRightInd w:val="0"/>
              <w:spacing w:before="120" w:after="120"/>
              <w:rPr>
                <w:rFonts w:ascii="Open Sans" w:eastAsiaTheme="minorHAnsi" w:hAnsi="Open Sans" w:cs="Open Sans"/>
                <w:color w:val="000000"/>
              </w:rPr>
            </w:pPr>
            <w:r w:rsidRPr="0011370A">
              <w:rPr>
                <w:rFonts w:ascii="Open Sans" w:eastAsiaTheme="minorHAnsi" w:hAnsi="Open Sans" w:cs="Open Sans"/>
                <w:color w:val="000000"/>
              </w:rPr>
              <w:t xml:space="preserve">zaprzestanie lub przeniesienie działalności produkcyjnej poza region na poziomie NUTS 2, w którym dany projekt otrzymał wsparcie, </w:t>
            </w:r>
          </w:p>
          <w:p w14:paraId="19E10207" w14:textId="6E31B4AB" w:rsidR="0011370A" w:rsidRPr="0011370A" w:rsidRDefault="0011370A" w:rsidP="00BD6FB8">
            <w:pPr>
              <w:pStyle w:val="Odsekzoznamu"/>
              <w:numPr>
                <w:ilvl w:val="0"/>
                <w:numId w:val="64"/>
              </w:numPr>
              <w:autoSpaceDE w:val="0"/>
              <w:autoSpaceDN w:val="0"/>
              <w:adjustRightInd w:val="0"/>
              <w:spacing w:before="120" w:after="120"/>
              <w:rPr>
                <w:rFonts w:ascii="Open Sans" w:eastAsiaTheme="minorHAnsi" w:hAnsi="Open Sans" w:cs="Open Sans"/>
                <w:color w:val="000000"/>
              </w:rPr>
            </w:pPr>
            <w:r w:rsidRPr="0011370A">
              <w:rPr>
                <w:rFonts w:ascii="Open Sans" w:eastAsiaTheme="minorHAnsi" w:hAnsi="Open Sans" w:cs="Open Sans"/>
                <w:color w:val="000000"/>
              </w:rPr>
              <w:t xml:space="preserve">zmiana własności elementu infrastruktury, która daje przedsiębiorstwu lub podmiotowi publicznemu nienależną korzyść, </w:t>
            </w:r>
          </w:p>
          <w:p w14:paraId="68177C0A" w14:textId="0518531F" w:rsidR="0011370A" w:rsidRDefault="0011370A" w:rsidP="00BD6FB8">
            <w:pPr>
              <w:pStyle w:val="Zkladntext"/>
              <w:numPr>
                <w:ilvl w:val="0"/>
                <w:numId w:val="64"/>
              </w:numPr>
              <w:spacing w:before="120"/>
              <w:rPr>
                <w:rFonts w:ascii="Open Sans" w:eastAsiaTheme="minorHAnsi" w:hAnsi="Open Sans" w:cs="Open Sans"/>
                <w:color w:val="000000"/>
              </w:rPr>
            </w:pPr>
            <w:r w:rsidRPr="002768FB">
              <w:rPr>
                <w:rFonts w:ascii="Open Sans" w:eastAsiaTheme="minorHAnsi" w:hAnsi="Open Sans" w:cs="Open Sans"/>
                <w:color w:val="000000"/>
              </w:rPr>
              <w:t>istotna zmiana wpływająca na charakter projektu, jego cele lub warunki wdrażania, mogące doprowadzić do naruszenia pierwotnych celów projektu;</w:t>
            </w:r>
          </w:p>
          <w:p w14:paraId="4805BE98" w14:textId="77777777" w:rsidR="00844B7D" w:rsidRDefault="00844B7D" w:rsidP="00844B7D">
            <w:pPr>
              <w:pStyle w:val="Zkladntext"/>
              <w:spacing w:before="120"/>
              <w:ind w:left="360"/>
              <w:rPr>
                <w:rFonts w:ascii="Open Sans" w:eastAsiaTheme="minorHAnsi" w:hAnsi="Open Sans" w:cs="Open Sans"/>
                <w:color w:val="000000"/>
              </w:rPr>
            </w:pPr>
          </w:p>
          <w:p w14:paraId="798490D5" w14:textId="77777777" w:rsidR="001E6D77" w:rsidRPr="002768FB" w:rsidRDefault="001E6D77" w:rsidP="00844B7D">
            <w:pPr>
              <w:pStyle w:val="Zkladntext"/>
              <w:spacing w:before="120"/>
              <w:ind w:left="360"/>
              <w:rPr>
                <w:rFonts w:ascii="Open Sans" w:eastAsiaTheme="minorHAnsi" w:hAnsi="Open Sans" w:cs="Open Sans"/>
                <w:color w:val="000000"/>
              </w:rPr>
            </w:pPr>
          </w:p>
          <w:p w14:paraId="298136D9" w14:textId="1E7AC133" w:rsidR="0011370A" w:rsidRPr="002768FB" w:rsidRDefault="0011370A" w:rsidP="00375699">
            <w:pPr>
              <w:adjustRightInd w:val="0"/>
              <w:spacing w:before="120" w:after="120"/>
              <w:rPr>
                <w:rFonts w:ascii="Open Sans" w:eastAsia="Times New Roman" w:hAnsi="Open Sans" w:cs="Open Sans"/>
                <w:bCs/>
              </w:rPr>
            </w:pPr>
            <w:r w:rsidRPr="002768FB">
              <w:rPr>
                <w:rFonts w:ascii="Open Sans" w:hAnsi="Open Sans" w:cs="Open Sans"/>
                <w:b/>
                <w:bCs/>
                <w:color w:val="000000" w:themeColor="text1"/>
              </w:rPr>
              <w:t xml:space="preserve">umowa o dofinansowanie </w:t>
            </w:r>
            <w:r w:rsidRPr="002768FB">
              <w:rPr>
                <w:rFonts w:ascii="Open Sans" w:hAnsi="Open Sans" w:cs="Open Sans"/>
                <w:color w:val="000000" w:themeColor="text1"/>
              </w:rPr>
              <w:t xml:space="preserve">– </w:t>
            </w:r>
            <w:r w:rsidRPr="002768FB">
              <w:rPr>
                <w:rFonts w:ascii="Open Sans" w:eastAsia="Times New Roman" w:hAnsi="Open Sans" w:cs="Open Sans"/>
                <w:bCs/>
              </w:rPr>
              <w:t xml:space="preserve">umowa zawarta pomiędzy Zarządzającym FMP a Beneficjentem małego projektu </w:t>
            </w:r>
            <w:r w:rsidRPr="002768FB">
              <w:rPr>
                <w:rFonts w:ascii="Open Sans" w:hAnsi="Open Sans" w:cs="Open Sans"/>
              </w:rPr>
              <w:t>na realizację małego projektu</w:t>
            </w:r>
            <w:r w:rsidR="00375699">
              <w:rPr>
                <w:rFonts w:ascii="Open Sans" w:hAnsi="Open Sans" w:cs="Open Sans"/>
              </w:rPr>
              <w:t xml:space="preserve"> „</w:t>
            </w:r>
            <w:r w:rsidR="00375699" w:rsidRPr="00375699">
              <w:rPr>
                <w:rFonts w:ascii="Open Sans" w:hAnsi="Open Sans" w:cs="Open Sans"/>
                <w:lang w:val="sk-SK"/>
              </w:rPr>
              <w:t xml:space="preserve">Makov - </w:t>
            </w:r>
            <w:proofErr w:type="spellStart"/>
            <w:r w:rsidR="00375699" w:rsidRPr="00375699">
              <w:rPr>
                <w:rFonts w:ascii="Open Sans" w:hAnsi="Open Sans" w:cs="Open Sans"/>
                <w:lang w:val="sk-SK"/>
              </w:rPr>
              <w:t>Istebna</w:t>
            </w:r>
            <w:proofErr w:type="spellEnd"/>
            <w:r w:rsidR="00375699" w:rsidRPr="00375699">
              <w:rPr>
                <w:rFonts w:ascii="Open Sans" w:hAnsi="Open Sans" w:cs="Open Sans"/>
                <w:lang w:val="sk-SK"/>
              </w:rPr>
              <w:t xml:space="preserve">, </w:t>
            </w:r>
            <w:proofErr w:type="spellStart"/>
            <w:r w:rsidR="00375699" w:rsidRPr="00375699">
              <w:rPr>
                <w:rFonts w:ascii="Open Sans" w:hAnsi="Open Sans" w:cs="Open Sans"/>
                <w:lang w:val="sk-SK"/>
              </w:rPr>
              <w:t>razem</w:t>
            </w:r>
            <w:proofErr w:type="spellEnd"/>
            <w:r w:rsidR="00375699">
              <w:rPr>
                <w:rFonts w:ascii="Open Sans" w:hAnsi="Open Sans" w:cs="Open Sans"/>
                <w:lang w:val="sk-SK"/>
              </w:rPr>
              <w:t xml:space="preserve"> </w:t>
            </w:r>
            <w:proofErr w:type="spellStart"/>
            <w:r w:rsidR="00375699" w:rsidRPr="00375699">
              <w:rPr>
                <w:rFonts w:ascii="Open Sans" w:hAnsi="Open Sans" w:cs="Open Sans"/>
                <w:lang w:val="sk-SK"/>
              </w:rPr>
              <w:t>tradycyjnie</w:t>
            </w:r>
            <w:proofErr w:type="spellEnd"/>
            <w:r w:rsidR="00375699">
              <w:rPr>
                <w:rFonts w:ascii="Open Sans" w:hAnsi="Open Sans" w:cs="Open Sans"/>
                <w:lang w:val="sk-SK"/>
              </w:rPr>
              <w:t>“</w:t>
            </w:r>
          </w:p>
          <w:p w14:paraId="5D21FB2C" w14:textId="77777777" w:rsidR="0011370A" w:rsidRDefault="0011370A" w:rsidP="0078277D">
            <w:pPr>
              <w:pStyle w:val="Zkladntext"/>
              <w:spacing w:before="120"/>
              <w:rPr>
                <w:rStyle w:val="markedcontent"/>
                <w:rFonts w:ascii="Open Sans" w:hAnsi="Open Sans" w:cs="Open Sans"/>
              </w:rPr>
            </w:pPr>
            <w:r w:rsidRPr="002768FB">
              <w:rPr>
                <w:rFonts w:ascii="Open Sans" w:hAnsi="Open Sans" w:cs="Open Sans"/>
                <w:b/>
                <w:bCs/>
                <w:color w:val="000000" w:themeColor="text1"/>
              </w:rPr>
              <w:t>umowa partnerska</w:t>
            </w:r>
            <w:r w:rsidRPr="002768FB">
              <w:rPr>
                <w:rFonts w:ascii="Open Sans" w:hAnsi="Open Sans" w:cs="Open Sans"/>
                <w:color w:val="000000" w:themeColor="text1"/>
              </w:rPr>
              <w:t xml:space="preserve"> – umowa, która określa wzajemne prawa i obowiązki Beneficjenta i Partnera/ów małego projektu w zakresie realizacji małego projektu, który jest wspólnie finansowany przez Beneficjenta i Partnera/ów małego projektu. </w:t>
            </w:r>
            <w:r w:rsidRPr="002768FB">
              <w:rPr>
                <w:rStyle w:val="markedcontent"/>
                <w:rFonts w:ascii="Open Sans" w:hAnsi="Open Sans" w:cs="Open Sans"/>
              </w:rPr>
              <w:t>Dotyczy małych projektów z udziałem finansowych Partnera zagranicznego lub krajowego;</w:t>
            </w:r>
          </w:p>
          <w:p w14:paraId="7BFDEE15" w14:textId="77777777" w:rsidR="00E4238B" w:rsidRPr="002768FB" w:rsidRDefault="00E4238B" w:rsidP="0078277D">
            <w:pPr>
              <w:pStyle w:val="Zkladntext"/>
              <w:spacing w:before="120"/>
              <w:rPr>
                <w:rFonts w:ascii="Open Sans" w:hAnsi="Open Sans" w:cs="Open Sans"/>
                <w:color w:val="000000" w:themeColor="text1"/>
              </w:rPr>
            </w:pPr>
          </w:p>
          <w:p w14:paraId="7BADA6BD" w14:textId="77777777" w:rsidR="0011370A"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wkład własny</w:t>
            </w:r>
            <w:r w:rsidRPr="002768FB">
              <w:rPr>
                <w:rFonts w:ascii="Open Sans" w:hAnsi="Open Sans" w:cs="Open Sans"/>
                <w:color w:val="000000" w:themeColor="text1"/>
              </w:rPr>
              <w:t xml:space="preserve"> – udział Beneficjenta małego projektu (i Partnera – jeśli dotyczy) w całkowitych wydatkach kwalifikowalnych małego projektu, określony we wniosku o dofinansowanie, jaki Beneficjent małego projektu (i Partner – jeśli dotyczy) jest zobowiązany zabezpieczyć i przekazać na realizację małego projektu;</w:t>
            </w:r>
          </w:p>
          <w:p w14:paraId="0DD0BD94" w14:textId="77777777" w:rsidR="0051674A" w:rsidRPr="002768FB" w:rsidRDefault="0051674A" w:rsidP="0078277D">
            <w:pPr>
              <w:pStyle w:val="Zkladntext"/>
              <w:spacing w:before="120"/>
              <w:rPr>
                <w:rFonts w:ascii="Open Sans" w:hAnsi="Open Sans" w:cs="Open Sans"/>
                <w:color w:val="000000" w:themeColor="text1"/>
              </w:rPr>
            </w:pPr>
          </w:p>
          <w:p w14:paraId="4FE2A61B"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wniosek o dofinansowanie</w:t>
            </w:r>
            <w:r w:rsidRPr="002768FB">
              <w:rPr>
                <w:rFonts w:ascii="Open Sans" w:hAnsi="Open Sans" w:cs="Open Sans"/>
                <w:color w:val="000000" w:themeColor="text1"/>
              </w:rPr>
              <w:t xml:space="preserve"> – zatwierdzony przez Komitet ds. małych projektów wniosek o dofinansowanie małego projektu [załącznik nr 4]. Dane z wniosku o dofinansowanie wraz ze wszystkimi załącznikami niezbędnymi do weryfikacji prawidłowości realizacji małego projektu są dostępne i aktualizowane w Generatorze;</w:t>
            </w:r>
          </w:p>
          <w:p w14:paraId="450B46FB" w14:textId="77777777" w:rsidR="0011370A" w:rsidRPr="002768FB" w:rsidRDefault="0011370A" w:rsidP="0078277D">
            <w:pPr>
              <w:pStyle w:val="Zkladntext"/>
              <w:spacing w:before="120"/>
              <w:rPr>
                <w:rFonts w:ascii="Open Sans" w:hAnsi="Open Sans" w:cs="Open Sans"/>
              </w:rPr>
            </w:pPr>
            <w:r w:rsidRPr="002768FB">
              <w:rPr>
                <w:rFonts w:ascii="Open Sans" w:hAnsi="Open Sans" w:cs="Open Sans"/>
                <w:b/>
                <w:bCs/>
              </w:rPr>
              <w:lastRenderedPageBreak/>
              <w:t>wydatek kwalifikowalny</w:t>
            </w:r>
            <w:r w:rsidRPr="002768FB">
              <w:rPr>
                <w:rFonts w:ascii="Open Sans" w:hAnsi="Open Sans" w:cs="Open Sans"/>
              </w:rPr>
              <w:t xml:space="preserve"> – wydatek lub koszt prawidłowo poniesiony przez Beneficjenta i Partnera małego projektu (jeśli dotyczy) w związku z realizacją małego projektu tj. zgodnie z umową o dofinansowanie, przepisami prawa krajowego, przepisami prawa unijnego oraz Podręcznikiem dla beneficjenta małych projektów i dokumentami programowymi;</w:t>
            </w:r>
          </w:p>
          <w:p w14:paraId="5CAED79C" w14:textId="77777777" w:rsidR="0011370A" w:rsidRPr="002768FB" w:rsidRDefault="0011370A" w:rsidP="0078277D">
            <w:pPr>
              <w:pStyle w:val="Zkladntext"/>
              <w:spacing w:before="120"/>
              <w:rPr>
                <w:rFonts w:ascii="Open Sans" w:hAnsi="Open Sans" w:cs="Open Sans"/>
              </w:rPr>
            </w:pPr>
            <w:r w:rsidRPr="002768FB">
              <w:rPr>
                <w:rFonts w:ascii="Open Sans" w:hAnsi="Open Sans" w:cs="Open Sans"/>
                <w:b/>
                <w:bCs/>
              </w:rPr>
              <w:t>wydatek niekwalifikowalny</w:t>
            </w:r>
            <w:r w:rsidRPr="002768FB">
              <w:rPr>
                <w:rFonts w:ascii="Open Sans" w:hAnsi="Open Sans" w:cs="Open Sans"/>
              </w:rPr>
              <w:t xml:space="preserve"> – każdy wydatek lub koszt, który nie może zostać uznany za wydatek kwalifikowalny;</w:t>
            </w:r>
          </w:p>
          <w:p w14:paraId="3A926000" w14:textId="77777777" w:rsidR="0011370A" w:rsidRPr="002768FB" w:rsidRDefault="0011370A" w:rsidP="0078277D">
            <w:pPr>
              <w:pStyle w:val="Zkladntext"/>
              <w:spacing w:before="120"/>
              <w:rPr>
                <w:rFonts w:ascii="Open Sans" w:hAnsi="Open Sans" w:cs="Open Sans"/>
              </w:rPr>
            </w:pPr>
            <w:r w:rsidRPr="002768FB">
              <w:rPr>
                <w:rFonts w:ascii="Open Sans" w:hAnsi="Open Sans" w:cs="Open Sans"/>
                <w:b/>
                <w:bCs/>
              </w:rPr>
              <w:t>wskaźnik produktu</w:t>
            </w:r>
            <w:r w:rsidRPr="002768FB">
              <w:rPr>
                <w:rFonts w:ascii="Open Sans" w:hAnsi="Open Sans" w:cs="Open Sans"/>
              </w:rPr>
              <w:t xml:space="preserve"> – mierzalna, realistycznie określona wielkość docelowa produktu małego projektu, czyli bezpośredniego, materialnego efektu realizacji działań małego projektu. Realizacja zadania małego projektu mierzona jest wskaźnikiem produktu;</w:t>
            </w:r>
          </w:p>
          <w:p w14:paraId="1C79C229"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rPr>
              <w:t>wskaźnik rezultatu</w:t>
            </w:r>
            <w:r w:rsidRPr="002768FB">
              <w:rPr>
                <w:rFonts w:ascii="Open Sans" w:hAnsi="Open Sans" w:cs="Open Sans"/>
              </w:rPr>
              <w:t xml:space="preserve"> – programowy </w:t>
            </w:r>
            <w:r w:rsidRPr="002768FB">
              <w:rPr>
                <w:rFonts w:ascii="Open Sans" w:hAnsi="Open Sans" w:cs="Open Sans"/>
                <w:color w:val="000000" w:themeColor="text1"/>
              </w:rPr>
              <w:t>wskaźnik rezultatu, określony dla każdego z priorytetów programu, do którego realizacji przyczynia się mały projekt. Wskazuje on na realizację celów projektu oraz powiązany jest z wybranymi wskaźnikami produktu;</w:t>
            </w:r>
          </w:p>
          <w:p w14:paraId="061A506D" w14:textId="77777777" w:rsidR="0011370A" w:rsidRPr="002768FB" w:rsidRDefault="0011370A" w:rsidP="0078277D">
            <w:pPr>
              <w:pStyle w:val="Zkladntext"/>
              <w:spacing w:before="120"/>
              <w:rPr>
                <w:rFonts w:ascii="Open Sans" w:hAnsi="Open Sans" w:cs="Open Sans"/>
                <w:color w:val="000000" w:themeColor="text1"/>
                <w:sz w:val="24"/>
                <w:szCs w:val="24"/>
              </w:rPr>
            </w:pPr>
            <w:r w:rsidRPr="002768FB">
              <w:rPr>
                <w:rFonts w:ascii="Open Sans" w:hAnsi="Open Sans" w:cs="Open Sans"/>
                <w:b/>
                <w:bCs/>
                <w:color w:val="000000" w:themeColor="text1"/>
              </w:rPr>
              <w:t>Wspólny Sekretariat</w:t>
            </w:r>
            <w:r w:rsidRPr="002768FB">
              <w:rPr>
                <w:rFonts w:ascii="Open Sans" w:hAnsi="Open Sans" w:cs="Open Sans"/>
                <w:color w:val="000000" w:themeColor="text1"/>
              </w:rPr>
              <w:t xml:space="preserve"> – </w:t>
            </w:r>
            <w:r w:rsidRPr="002768FB">
              <w:rPr>
                <w:rFonts w:ascii="Open Sans" w:hAnsi="Open Sans" w:cs="Open Sans"/>
              </w:rPr>
              <w:t>organ powołany przez Instytucję Zarządzającą w porozumieniu z państwami uczestniczącymi w programie w celu wspierania Instytucji Zarządzającej i Komitetu Monitorującego w wykonywaniu ich funkcji;</w:t>
            </w:r>
          </w:p>
          <w:p w14:paraId="3A8C1B8C" w14:textId="77777777" w:rsidR="0011370A" w:rsidRPr="002768FB" w:rsidRDefault="0011370A" w:rsidP="0078277D">
            <w:pPr>
              <w:pStyle w:val="Zkladntext"/>
              <w:spacing w:before="120"/>
              <w:rPr>
                <w:rFonts w:ascii="Open Sans" w:hAnsi="Open Sans" w:cs="Open Sans"/>
                <w:color w:val="000000" w:themeColor="text1"/>
              </w:rPr>
            </w:pPr>
            <w:r w:rsidRPr="002768FB">
              <w:rPr>
                <w:rFonts w:ascii="Open Sans" w:hAnsi="Open Sans" w:cs="Open Sans"/>
                <w:b/>
                <w:bCs/>
                <w:color w:val="000000" w:themeColor="text1"/>
              </w:rPr>
              <w:t>Zarządzający FMP</w:t>
            </w:r>
            <w:r w:rsidRPr="002768FB">
              <w:rPr>
                <w:rFonts w:ascii="Open Sans" w:hAnsi="Open Sans" w:cs="Open Sans"/>
                <w:color w:val="000000" w:themeColor="text1"/>
              </w:rPr>
              <w:t xml:space="preserve"> – </w:t>
            </w:r>
            <w:r w:rsidRPr="002768FB">
              <w:rPr>
                <w:rFonts w:ascii="Open Sans" w:hAnsi="Open Sans" w:cs="Open Sans"/>
              </w:rPr>
              <w:t xml:space="preserve">podmiot uprawniony do zarządzania  wyodrębnionym Funduszem Małych Projektów na pograniczu polsko-słowackim, tj. Stowarzyszenie „Region Beskidy”, Europejskie Ugrupowanie Współpracy Terytorialnej TATRY, Stowarzyszenie Euroregion Karpacki Polska, </w:t>
            </w:r>
            <w:r w:rsidRPr="002768FB">
              <w:rPr>
                <w:rFonts w:ascii="Open Sans" w:hAnsi="Open Sans" w:cs="Open Sans"/>
                <w:iCs/>
              </w:rPr>
              <w:t>Samorządowy Kraj Żyliński, Samorządowy Kraj Preszowski.</w:t>
            </w:r>
          </w:p>
          <w:p w14:paraId="2C099B4F" w14:textId="77777777" w:rsidR="0011370A" w:rsidRPr="002768FB" w:rsidRDefault="0011370A" w:rsidP="0078277D">
            <w:pPr>
              <w:pStyle w:val="Zkladntext"/>
              <w:keepNext/>
              <w:spacing w:before="120"/>
              <w:rPr>
                <w:rFonts w:ascii="Open Sans" w:hAnsi="Open Sans" w:cs="Open Sans"/>
                <w:b/>
                <w:color w:val="000000" w:themeColor="text1"/>
                <w:sz w:val="20"/>
                <w:szCs w:val="20"/>
              </w:rPr>
            </w:pPr>
          </w:p>
          <w:p w14:paraId="0797EA30" w14:textId="4AD46E01" w:rsidR="0011370A" w:rsidRPr="002768FB" w:rsidRDefault="0011370A" w:rsidP="0078277D">
            <w:pPr>
              <w:pStyle w:val="Zkladntext"/>
              <w:keepNext/>
              <w:spacing w:before="120"/>
              <w:jc w:val="center"/>
              <w:rPr>
                <w:rFonts w:ascii="Open Sans" w:hAnsi="Open Sans" w:cs="Open Sans"/>
                <w:b/>
                <w:color w:val="000000" w:themeColor="text1"/>
              </w:rPr>
            </w:pPr>
            <w:r w:rsidRPr="002768FB">
              <w:rPr>
                <w:rFonts w:ascii="Open Sans" w:hAnsi="Open Sans" w:cs="Open Sans"/>
                <w:b/>
                <w:color w:val="000000" w:themeColor="text1"/>
              </w:rPr>
              <w:t>§ 2</w:t>
            </w:r>
          </w:p>
          <w:p w14:paraId="69FFE7A9" w14:textId="77777777" w:rsidR="0011370A" w:rsidRPr="002768FB" w:rsidRDefault="0011370A" w:rsidP="0078277D">
            <w:pPr>
              <w:pStyle w:val="Zkladntext"/>
              <w:keepNext/>
              <w:spacing w:before="120"/>
              <w:jc w:val="center"/>
              <w:rPr>
                <w:rFonts w:ascii="Open Sans" w:hAnsi="Open Sans" w:cs="Open Sans"/>
                <w:b/>
                <w:color w:val="000000" w:themeColor="text1"/>
              </w:rPr>
            </w:pPr>
            <w:r w:rsidRPr="002768FB">
              <w:rPr>
                <w:rFonts w:ascii="Open Sans" w:hAnsi="Open Sans" w:cs="Open Sans"/>
                <w:b/>
                <w:color w:val="000000" w:themeColor="text1"/>
              </w:rPr>
              <w:t>PRZEDMIOT UMOWY</w:t>
            </w:r>
          </w:p>
          <w:p w14:paraId="19672F64" w14:textId="25826089" w:rsidR="0011370A" w:rsidRPr="00E4238B" w:rsidRDefault="0011370A" w:rsidP="009269EA">
            <w:pPr>
              <w:pStyle w:val="Zkladntext"/>
              <w:keepNext/>
              <w:numPr>
                <w:ilvl w:val="0"/>
                <w:numId w:val="5"/>
              </w:numPr>
              <w:spacing w:before="120"/>
              <w:rPr>
                <w:rFonts w:ascii="Open Sans" w:hAnsi="Open Sans" w:cs="Open Sans"/>
                <w:color w:val="000000" w:themeColor="text1"/>
              </w:rPr>
            </w:pPr>
            <w:r w:rsidRPr="00E4238B">
              <w:rPr>
                <w:rFonts w:ascii="Open Sans" w:hAnsi="Open Sans" w:cs="Open Sans"/>
              </w:rPr>
              <w:t xml:space="preserve">Przedmiotem umowy jest określenie zasad współpracy oraz ustalenie wzajemnych zobowiązań Stron podjętych w celu realizacji </w:t>
            </w:r>
            <w:r w:rsidRPr="00E4238B">
              <w:rPr>
                <w:rFonts w:ascii="Open Sans" w:hAnsi="Open Sans" w:cs="Open Sans"/>
              </w:rPr>
              <w:lastRenderedPageBreak/>
              <w:t>małego projektu</w:t>
            </w:r>
            <w:r w:rsidR="00E4238B" w:rsidRPr="00E4238B">
              <w:rPr>
                <w:rFonts w:ascii="Open Sans" w:hAnsi="Open Sans" w:cs="Open Sans"/>
              </w:rPr>
              <w:t xml:space="preserve"> </w:t>
            </w:r>
            <w:r w:rsidR="000660D0">
              <w:rPr>
                <w:rFonts w:ascii="Open Sans" w:hAnsi="Open Sans" w:cs="Open Sans"/>
              </w:rPr>
              <w:t>„</w:t>
            </w:r>
            <w:r w:rsidR="00E4238B" w:rsidRPr="00E4238B">
              <w:rPr>
                <w:rFonts w:ascii="Open Sans" w:hAnsi="Open Sans" w:cs="Open Sans"/>
                <w:lang w:val="sk-SK"/>
              </w:rPr>
              <w:t xml:space="preserve">Makov - </w:t>
            </w:r>
            <w:proofErr w:type="spellStart"/>
            <w:r w:rsidR="00E4238B" w:rsidRPr="00E4238B">
              <w:rPr>
                <w:rFonts w:ascii="Open Sans" w:hAnsi="Open Sans" w:cs="Open Sans"/>
                <w:lang w:val="sk-SK"/>
              </w:rPr>
              <w:t>Istebna</w:t>
            </w:r>
            <w:proofErr w:type="spellEnd"/>
            <w:r w:rsidR="00E4238B" w:rsidRPr="00E4238B">
              <w:rPr>
                <w:rFonts w:ascii="Open Sans" w:hAnsi="Open Sans" w:cs="Open Sans"/>
                <w:lang w:val="sk-SK"/>
              </w:rPr>
              <w:t xml:space="preserve">, </w:t>
            </w:r>
            <w:proofErr w:type="spellStart"/>
            <w:r w:rsidR="00E4238B" w:rsidRPr="00E4238B">
              <w:rPr>
                <w:rFonts w:ascii="Open Sans" w:hAnsi="Open Sans" w:cs="Open Sans"/>
                <w:lang w:val="sk-SK"/>
              </w:rPr>
              <w:t>razem</w:t>
            </w:r>
            <w:proofErr w:type="spellEnd"/>
            <w:r w:rsidR="00E4238B" w:rsidRPr="00E4238B">
              <w:rPr>
                <w:rFonts w:ascii="Open Sans" w:hAnsi="Open Sans" w:cs="Open Sans"/>
                <w:lang w:val="sk-SK"/>
              </w:rPr>
              <w:t xml:space="preserve"> </w:t>
            </w:r>
            <w:proofErr w:type="spellStart"/>
            <w:r w:rsidR="00E4238B" w:rsidRPr="00E4238B">
              <w:rPr>
                <w:rFonts w:ascii="Open Sans" w:hAnsi="Open Sans" w:cs="Open Sans"/>
                <w:lang w:val="sk-SK"/>
              </w:rPr>
              <w:t>tradycyjnie</w:t>
            </w:r>
            <w:proofErr w:type="spellEnd"/>
            <w:r w:rsidR="000660D0">
              <w:rPr>
                <w:rFonts w:ascii="Open Sans" w:hAnsi="Open Sans" w:cs="Open Sans"/>
                <w:lang w:val="sk-SK"/>
              </w:rPr>
              <w:t>“.</w:t>
            </w:r>
          </w:p>
          <w:p w14:paraId="2691BF82" w14:textId="77777777" w:rsidR="0011370A" w:rsidRDefault="0011370A" w:rsidP="0078277D">
            <w:pPr>
              <w:pStyle w:val="Zkladntext"/>
              <w:keepNext/>
              <w:numPr>
                <w:ilvl w:val="0"/>
                <w:numId w:val="5"/>
              </w:numPr>
              <w:spacing w:before="120"/>
              <w:rPr>
                <w:rFonts w:ascii="Open Sans" w:hAnsi="Open Sans" w:cs="Open Sans"/>
                <w:color w:val="000000" w:themeColor="text1"/>
              </w:rPr>
            </w:pPr>
            <w:r w:rsidRPr="002768FB">
              <w:rPr>
                <w:rFonts w:ascii="Open Sans" w:hAnsi="Open Sans" w:cs="Open Sans"/>
                <w:color w:val="000000" w:themeColor="text1"/>
              </w:rPr>
              <w:t xml:space="preserve">Umowa określa wzajemne prawa i obowiązki Beneficjenta i Partnera/ów małego projektu w zakresie realizacji małego projektu, który jest wspólnie finansowany przez Beneficjenta i Partnera/ów małego projektu. </w:t>
            </w:r>
          </w:p>
          <w:p w14:paraId="6AC0B081" w14:textId="77777777" w:rsidR="00897E14" w:rsidRPr="002768FB" w:rsidRDefault="00897E14" w:rsidP="00897E14">
            <w:pPr>
              <w:pStyle w:val="Zkladntext"/>
              <w:keepNext/>
              <w:spacing w:before="120"/>
              <w:ind w:left="360"/>
              <w:rPr>
                <w:rFonts w:ascii="Open Sans" w:hAnsi="Open Sans" w:cs="Open Sans"/>
                <w:color w:val="000000" w:themeColor="text1"/>
              </w:rPr>
            </w:pPr>
          </w:p>
          <w:p w14:paraId="406CB033" w14:textId="77777777" w:rsidR="0011370A" w:rsidRPr="002768FB" w:rsidRDefault="0011370A" w:rsidP="0078277D">
            <w:pPr>
              <w:pStyle w:val="Odsekzoznamu"/>
              <w:numPr>
                <w:ilvl w:val="0"/>
                <w:numId w:val="5"/>
              </w:numPr>
              <w:autoSpaceDE w:val="0"/>
              <w:autoSpaceDN w:val="0"/>
              <w:adjustRightInd w:val="0"/>
              <w:spacing w:before="120" w:after="120"/>
              <w:contextualSpacing w:val="0"/>
              <w:rPr>
                <w:rFonts w:ascii="Open Sans" w:eastAsia="Arial" w:hAnsi="Open Sans" w:cs="Open Sans"/>
              </w:rPr>
            </w:pPr>
            <w:r w:rsidRPr="002768FB">
              <w:rPr>
                <w:rFonts w:ascii="Open Sans" w:hAnsi="Open Sans" w:cs="Open Sans"/>
              </w:rPr>
              <w:t>Umowa określa też wymogi prawidłowego zarządzania przez Strony umowy środkami dofinansowania przyznanymi na realizację małego projektu i warunki dotyczące odzyskania przez Beneficjenta małego projektu od Partnera/ów projektu kwot nieprawidłowo</w:t>
            </w:r>
            <w:r w:rsidRPr="002768FB">
              <w:rPr>
                <w:rFonts w:ascii="Open Sans" w:hAnsi="Open Sans" w:cs="Open Sans"/>
                <w:spacing w:val="-7"/>
              </w:rPr>
              <w:t xml:space="preserve"> </w:t>
            </w:r>
            <w:r w:rsidRPr="002768FB">
              <w:rPr>
                <w:rFonts w:ascii="Open Sans" w:hAnsi="Open Sans" w:cs="Open Sans"/>
              </w:rPr>
              <w:t>wydatkowanych.</w:t>
            </w:r>
          </w:p>
          <w:p w14:paraId="24B0636E" w14:textId="77777777" w:rsidR="0011370A" w:rsidRPr="002768FB" w:rsidRDefault="0011370A" w:rsidP="0078277D">
            <w:pPr>
              <w:pStyle w:val="Zkladntext"/>
              <w:numPr>
                <w:ilvl w:val="0"/>
                <w:numId w:val="5"/>
              </w:numPr>
              <w:spacing w:before="120"/>
              <w:rPr>
                <w:rFonts w:ascii="Open Sans" w:hAnsi="Open Sans" w:cs="Open Sans"/>
                <w:color w:val="000000" w:themeColor="text1"/>
              </w:rPr>
            </w:pPr>
            <w:r w:rsidRPr="002768FB">
              <w:rPr>
                <w:rFonts w:ascii="Open Sans" w:hAnsi="Open Sans" w:cs="Open Sans"/>
                <w:color w:val="000000" w:themeColor="text1"/>
              </w:rPr>
              <w:t>W trakcie realizacji małego projektu oraz w okresie jego trwałości, Strony umowy postępują zgodnie z:</w:t>
            </w:r>
          </w:p>
          <w:p w14:paraId="1DE330B4" w14:textId="77777777" w:rsidR="0011370A" w:rsidRPr="002768FB" w:rsidRDefault="0011370A" w:rsidP="0078277D">
            <w:pPr>
              <w:pStyle w:val="Zkladntext"/>
              <w:numPr>
                <w:ilvl w:val="0"/>
                <w:numId w:val="8"/>
              </w:numPr>
              <w:spacing w:before="120"/>
              <w:rPr>
                <w:rFonts w:ascii="Open Sans" w:hAnsi="Open Sans" w:cs="Open Sans"/>
                <w:color w:val="000000" w:themeColor="text1"/>
              </w:rPr>
            </w:pPr>
            <w:r w:rsidRPr="002768FB">
              <w:rPr>
                <w:rFonts w:ascii="Open Sans" w:hAnsi="Open Sans" w:cs="Open Sans"/>
                <w:color w:val="000000" w:themeColor="text1"/>
              </w:rPr>
              <w:t>obowiązującymi przepisami prawa unijnego i krajowego, w szczególności:</w:t>
            </w:r>
          </w:p>
          <w:p w14:paraId="2FD036A5" w14:textId="77777777" w:rsidR="0011370A" w:rsidRPr="002768FB" w:rsidRDefault="0011370A" w:rsidP="0078277D">
            <w:pPr>
              <w:pStyle w:val="Zkladntext"/>
              <w:numPr>
                <w:ilvl w:val="0"/>
                <w:numId w:val="10"/>
              </w:numPr>
              <w:spacing w:before="120"/>
              <w:ind w:left="1077" w:hanging="357"/>
              <w:rPr>
                <w:rFonts w:ascii="Open Sans" w:hAnsi="Open Sans" w:cs="Open Sans"/>
                <w:color w:val="000000" w:themeColor="text1"/>
              </w:rPr>
            </w:pPr>
            <w:r w:rsidRPr="002768FB">
              <w:rPr>
                <w:rFonts w:ascii="Open Sans" w:hAnsi="Open Sans" w:cs="Open Sans"/>
                <w:color w:val="000000" w:themeColor="text1"/>
              </w:rPr>
              <w:t>rozporządzeniem Interreg,</w:t>
            </w:r>
          </w:p>
          <w:p w14:paraId="61CD15D5" w14:textId="77777777" w:rsidR="0011370A" w:rsidRPr="002768FB" w:rsidRDefault="0011370A" w:rsidP="0078277D">
            <w:pPr>
              <w:pStyle w:val="Zkladntext"/>
              <w:numPr>
                <w:ilvl w:val="0"/>
                <w:numId w:val="10"/>
              </w:numPr>
              <w:spacing w:before="120"/>
              <w:ind w:left="1077" w:hanging="357"/>
              <w:rPr>
                <w:rFonts w:ascii="Open Sans" w:hAnsi="Open Sans" w:cs="Open Sans"/>
                <w:color w:val="000000" w:themeColor="text1"/>
              </w:rPr>
            </w:pPr>
            <w:r w:rsidRPr="002768FB">
              <w:rPr>
                <w:rFonts w:ascii="Open Sans" w:hAnsi="Open Sans" w:cs="Open Sans"/>
                <w:color w:val="000000" w:themeColor="text1"/>
              </w:rPr>
              <w:t>rozporządzeniem EFRR,</w:t>
            </w:r>
          </w:p>
          <w:p w14:paraId="13CB6792" w14:textId="77777777" w:rsidR="0011370A" w:rsidRPr="002768FB" w:rsidRDefault="0011370A" w:rsidP="0078277D">
            <w:pPr>
              <w:pStyle w:val="Zkladntext"/>
              <w:numPr>
                <w:ilvl w:val="0"/>
                <w:numId w:val="10"/>
              </w:numPr>
              <w:spacing w:before="120"/>
              <w:ind w:left="1077" w:hanging="357"/>
              <w:rPr>
                <w:rFonts w:ascii="Open Sans" w:hAnsi="Open Sans" w:cs="Open Sans"/>
                <w:color w:val="000000" w:themeColor="text1"/>
              </w:rPr>
            </w:pPr>
            <w:r w:rsidRPr="002768FB">
              <w:rPr>
                <w:rFonts w:ascii="Open Sans" w:hAnsi="Open Sans" w:cs="Open Sans"/>
                <w:color w:val="000000" w:themeColor="text1"/>
              </w:rPr>
              <w:t>rozporządzeniem ogólnym,</w:t>
            </w:r>
          </w:p>
          <w:p w14:paraId="7D5101AF" w14:textId="77777777" w:rsidR="0011370A" w:rsidRPr="002768FB" w:rsidRDefault="0011370A" w:rsidP="0078277D">
            <w:pPr>
              <w:pStyle w:val="Odsekzoznamu"/>
              <w:numPr>
                <w:ilvl w:val="0"/>
                <w:numId w:val="10"/>
              </w:numPr>
              <w:spacing w:before="120" w:after="120"/>
              <w:ind w:left="1077" w:hanging="357"/>
              <w:contextualSpacing w:val="0"/>
              <w:rPr>
                <w:rFonts w:ascii="Open Sans" w:hAnsi="Open Sans" w:cs="Open Sans"/>
                <w:color w:val="000000" w:themeColor="text1"/>
              </w:rPr>
            </w:pPr>
            <w:r w:rsidRPr="002768FB">
              <w:rPr>
                <w:rFonts w:ascii="Open Sans" w:hAnsi="Open Sans" w:cs="Open Sans"/>
                <w:color w:val="000000" w:themeColor="text1"/>
              </w:rPr>
              <w:t>rozporządzeniem finansowym,</w:t>
            </w:r>
          </w:p>
          <w:p w14:paraId="27BA98E0" w14:textId="77777777" w:rsidR="0011370A" w:rsidRPr="002768FB" w:rsidRDefault="0011370A" w:rsidP="0078277D">
            <w:pPr>
              <w:pStyle w:val="Zkladntext"/>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rozporządzeniami wykonawczymi Komisji Europejskiej uzupełniającymi rozporządzenie ogólne, rozporządzenie Interreg oraz rozporządzenie EFRR,</w:t>
            </w:r>
          </w:p>
          <w:p w14:paraId="3C879E6B" w14:textId="77777777" w:rsidR="0011370A" w:rsidRPr="002768FB" w:rsidRDefault="0011370A" w:rsidP="0078277D">
            <w:pPr>
              <w:pStyle w:val="Zkladntext"/>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 xml:space="preserve">rozporządzeniem </w:t>
            </w:r>
            <w:r w:rsidRPr="002768FB">
              <w:rPr>
                <w:rFonts w:ascii="Open Sans" w:hAnsi="Open Sans" w:cs="Open Sans"/>
                <w:i/>
                <w:iCs/>
                <w:color w:val="000000" w:themeColor="text1"/>
              </w:rPr>
              <w:t>de minimis</w:t>
            </w:r>
            <w:r w:rsidRPr="002768FB">
              <w:rPr>
                <w:rFonts w:ascii="Open Sans" w:hAnsi="Open Sans" w:cs="Open Sans"/>
                <w:color w:val="000000" w:themeColor="text1"/>
              </w:rPr>
              <w:t>,</w:t>
            </w:r>
          </w:p>
          <w:p w14:paraId="39D54EEE" w14:textId="05FE1A79" w:rsidR="0011370A" w:rsidRDefault="0011370A" w:rsidP="0078277D">
            <w:pPr>
              <w:pStyle w:val="Zkladntext"/>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 xml:space="preserve">rozporządzeniem Ministra Funduszy i Polityki Regionalnej z dnia 11 grudnia 2022 r. w sprawie udzielania pomocy </w:t>
            </w:r>
            <w:r w:rsidRPr="002768FB">
              <w:rPr>
                <w:rFonts w:ascii="Open Sans" w:hAnsi="Open Sans" w:cs="Open Sans"/>
                <w:i/>
                <w:iCs/>
                <w:color w:val="000000" w:themeColor="text1"/>
              </w:rPr>
              <w:t>de minimis</w:t>
            </w:r>
            <w:r w:rsidRPr="002768FB">
              <w:rPr>
                <w:rFonts w:ascii="Open Sans" w:hAnsi="Open Sans" w:cs="Open Sans"/>
                <w:color w:val="000000" w:themeColor="text1"/>
              </w:rPr>
              <w:t xml:space="preserve"> oraz pomocy publicznej w ramach programów Interreg na lata 2021-2027 (Dz. U. poz. 2755), </w:t>
            </w:r>
            <w:r w:rsidR="001F4421">
              <w:rPr>
                <w:rFonts w:ascii="Open Sans" w:hAnsi="Open Sans" w:cs="Open Sans"/>
                <w:color w:val="000000" w:themeColor="text1"/>
              </w:rPr>
              <w:t>/</w:t>
            </w:r>
            <w:r w:rsidR="001F4421" w:rsidRPr="00BD0627">
              <w:rPr>
                <w:rFonts w:ascii="Open Sans" w:hAnsi="Open Sans" w:cs="Open Sans"/>
                <w:color w:val="000000" w:themeColor="text1"/>
              </w:rPr>
              <w:t xml:space="preserve"> ustawa nr 358/2015 Dz.U.RS.  w sprawie uregulowania niektórych stosunków w dziedzinie pomocy państwa i pomocy minimalnej oraz w sprawie zmiany i uzupełnienia niektórych ustaw (ustawa o pomocy państwa),</w:t>
            </w:r>
          </w:p>
          <w:p w14:paraId="6EDB51A0" w14:textId="77777777" w:rsidR="008C284F" w:rsidRDefault="008C284F" w:rsidP="008C284F">
            <w:pPr>
              <w:pStyle w:val="Zkladntext"/>
              <w:spacing w:before="120"/>
              <w:rPr>
                <w:rFonts w:ascii="Open Sans" w:hAnsi="Open Sans" w:cs="Open Sans"/>
                <w:color w:val="000000" w:themeColor="text1"/>
              </w:rPr>
            </w:pPr>
          </w:p>
          <w:p w14:paraId="4741D50E" w14:textId="77777777" w:rsidR="0011370A" w:rsidRPr="002768FB" w:rsidRDefault="0011370A" w:rsidP="0078277D">
            <w:pPr>
              <w:pStyle w:val="Zkladntext"/>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lastRenderedPageBreak/>
              <w:t xml:space="preserve">przepisami krajowymi i unijnymi w zakresie pomocy </w:t>
            </w:r>
            <w:r w:rsidRPr="002768FB">
              <w:rPr>
                <w:rFonts w:ascii="Open Sans" w:hAnsi="Open Sans" w:cs="Open Sans"/>
                <w:i/>
                <w:iCs/>
                <w:color w:val="000000" w:themeColor="text1"/>
              </w:rPr>
              <w:t>de minimis</w:t>
            </w:r>
            <w:r w:rsidRPr="002768FB">
              <w:rPr>
                <w:rFonts w:ascii="Open Sans" w:hAnsi="Open Sans" w:cs="Open Sans"/>
                <w:color w:val="000000" w:themeColor="text1"/>
              </w:rPr>
              <w:t>,</w:t>
            </w:r>
          </w:p>
          <w:p w14:paraId="439756B3" w14:textId="77777777" w:rsidR="0011370A" w:rsidRDefault="0011370A" w:rsidP="0078277D">
            <w:pPr>
              <w:pStyle w:val="Zkladntext"/>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przepisami krajowymi i unijnymi w zakresie ochrony danych osobowych,</w:t>
            </w:r>
          </w:p>
          <w:p w14:paraId="1FE5D7FD" w14:textId="77777777" w:rsidR="0011370A" w:rsidRDefault="0011370A" w:rsidP="0078277D">
            <w:pPr>
              <w:pStyle w:val="Zkladntext"/>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przepisami krajowymi i unijnymi w zakresie zamówień publicznych,</w:t>
            </w:r>
          </w:p>
          <w:p w14:paraId="725CEB16" w14:textId="77777777" w:rsidR="009258F0" w:rsidRDefault="009258F0" w:rsidP="009258F0">
            <w:pPr>
              <w:pStyle w:val="Odsekzoznamu"/>
              <w:rPr>
                <w:rFonts w:ascii="Open Sans" w:hAnsi="Open Sans" w:cs="Open Sans"/>
                <w:color w:val="000000" w:themeColor="text1"/>
              </w:rPr>
            </w:pPr>
          </w:p>
          <w:p w14:paraId="4F9BB8E9" w14:textId="77777777" w:rsidR="0011370A" w:rsidRDefault="0011370A" w:rsidP="0078277D">
            <w:pPr>
              <w:pStyle w:val="Zkladntext"/>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przepisami krajowymi i unijnymi regulującymi zasady równości szans i niedyskryminacji, w tym dostępności dla osób z niepełnosprawnościami oraz zasad równości kobiet i mężczyzn,</w:t>
            </w:r>
          </w:p>
          <w:p w14:paraId="540E78EC" w14:textId="77777777" w:rsidR="009258F0" w:rsidRDefault="009258F0" w:rsidP="009258F0">
            <w:pPr>
              <w:pStyle w:val="Odsekzoznamu"/>
              <w:rPr>
                <w:rFonts w:ascii="Open Sans" w:hAnsi="Open Sans" w:cs="Open Sans"/>
                <w:color w:val="000000" w:themeColor="text1"/>
              </w:rPr>
            </w:pPr>
          </w:p>
          <w:p w14:paraId="24119EBC" w14:textId="77777777" w:rsidR="0011370A" w:rsidRPr="002768FB" w:rsidRDefault="0011370A" w:rsidP="0078277D">
            <w:pPr>
              <w:pStyle w:val="Zkladntext"/>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 xml:space="preserve">innymi, obowiązującymi przepisami krajowymi (np. w zakresie prawa pracy, podatków, ochrony środowiska, itp.),  </w:t>
            </w:r>
          </w:p>
          <w:p w14:paraId="53034ED7" w14:textId="77777777" w:rsidR="0011370A" w:rsidRPr="002768FB" w:rsidRDefault="0011370A" w:rsidP="0078277D">
            <w:pPr>
              <w:pStyle w:val="Zkladntext"/>
              <w:numPr>
                <w:ilvl w:val="0"/>
                <w:numId w:val="8"/>
              </w:numPr>
              <w:spacing w:before="120"/>
              <w:rPr>
                <w:rFonts w:ascii="Open Sans" w:hAnsi="Open Sans" w:cs="Open Sans"/>
                <w:color w:val="000000" w:themeColor="text1"/>
              </w:rPr>
            </w:pPr>
            <w:r w:rsidRPr="002768FB">
              <w:rPr>
                <w:rFonts w:ascii="Open Sans" w:hAnsi="Open Sans" w:cs="Open Sans"/>
                <w:color w:val="000000" w:themeColor="text1"/>
              </w:rPr>
              <w:t>aktualnymi dokumentami programowymi, w szczególności:</w:t>
            </w:r>
          </w:p>
          <w:p w14:paraId="40F45EF4" w14:textId="77777777" w:rsidR="0011370A" w:rsidRPr="002768FB" w:rsidRDefault="0011370A" w:rsidP="0078277D">
            <w:pPr>
              <w:pStyle w:val="Zkladntext"/>
              <w:numPr>
                <w:ilvl w:val="0"/>
                <w:numId w:val="11"/>
              </w:numPr>
              <w:spacing w:before="120"/>
              <w:rPr>
                <w:rFonts w:ascii="Open Sans" w:hAnsi="Open Sans" w:cs="Open Sans"/>
                <w:color w:val="000000" w:themeColor="text1"/>
              </w:rPr>
            </w:pPr>
            <w:r w:rsidRPr="002768FB">
              <w:rPr>
                <w:rFonts w:ascii="Open Sans" w:hAnsi="Open Sans" w:cs="Open Sans"/>
                <w:color w:val="000000" w:themeColor="text1"/>
              </w:rPr>
              <w:t>programem Interreg Polska – Słowacja 2021-2027,</w:t>
            </w:r>
          </w:p>
          <w:p w14:paraId="79EB901A" w14:textId="77777777" w:rsidR="0011370A" w:rsidRPr="002768FB" w:rsidRDefault="0011370A" w:rsidP="0078277D">
            <w:pPr>
              <w:pStyle w:val="Zkladntext"/>
              <w:numPr>
                <w:ilvl w:val="0"/>
                <w:numId w:val="11"/>
              </w:numPr>
              <w:spacing w:before="120"/>
              <w:rPr>
                <w:rFonts w:ascii="Open Sans" w:hAnsi="Open Sans" w:cs="Open Sans"/>
                <w:color w:val="000000" w:themeColor="text1"/>
              </w:rPr>
            </w:pPr>
            <w:r w:rsidRPr="002768FB">
              <w:rPr>
                <w:rFonts w:ascii="Open Sans" w:hAnsi="Open Sans" w:cs="Open Sans"/>
                <w:color w:val="000000" w:themeColor="text1"/>
              </w:rPr>
              <w:t>Podręcznikiem programu Polska – Słowacja 2021-2027</w:t>
            </w:r>
          </w:p>
          <w:p w14:paraId="5D043100" w14:textId="77777777" w:rsidR="0011370A" w:rsidRPr="002768FB" w:rsidRDefault="0011370A" w:rsidP="0078277D">
            <w:pPr>
              <w:pStyle w:val="Zkladntext"/>
              <w:numPr>
                <w:ilvl w:val="0"/>
                <w:numId w:val="11"/>
              </w:numPr>
              <w:spacing w:before="120"/>
              <w:rPr>
                <w:rFonts w:ascii="Open Sans" w:hAnsi="Open Sans" w:cs="Open Sans"/>
                <w:color w:val="000000" w:themeColor="text1"/>
              </w:rPr>
            </w:pPr>
            <w:r w:rsidRPr="002768FB">
              <w:rPr>
                <w:rFonts w:ascii="Open Sans" w:hAnsi="Open Sans" w:cs="Open Sans"/>
                <w:color w:val="000000" w:themeColor="text1"/>
              </w:rPr>
              <w:t>Podręcznikiem dla beneficjenta małych projektów,</w:t>
            </w:r>
          </w:p>
          <w:p w14:paraId="04D8BB13" w14:textId="77777777" w:rsidR="0011370A" w:rsidRPr="002768FB" w:rsidRDefault="0011370A" w:rsidP="0078277D">
            <w:pPr>
              <w:pStyle w:val="Zkladntext"/>
              <w:numPr>
                <w:ilvl w:val="0"/>
                <w:numId w:val="8"/>
              </w:numPr>
              <w:spacing w:before="120"/>
              <w:rPr>
                <w:rFonts w:ascii="Open Sans" w:hAnsi="Open Sans" w:cs="Open Sans"/>
                <w:color w:val="000000" w:themeColor="text1"/>
              </w:rPr>
            </w:pPr>
            <w:r w:rsidRPr="002768FB">
              <w:rPr>
                <w:rFonts w:ascii="Open Sans" w:hAnsi="Open Sans" w:cs="Open Sans"/>
                <w:color w:val="000000" w:themeColor="text1"/>
              </w:rPr>
              <w:t>zasadami i wytycznymi krajowymi i unijnymi, w szczególności:</w:t>
            </w:r>
          </w:p>
          <w:p w14:paraId="098D74DD" w14:textId="77777777" w:rsidR="0011370A" w:rsidRPr="002768FB" w:rsidRDefault="0011370A" w:rsidP="0078277D">
            <w:pPr>
              <w:pStyle w:val="Zkladntext"/>
              <w:numPr>
                <w:ilvl w:val="0"/>
                <w:numId w:val="12"/>
              </w:numPr>
              <w:spacing w:before="120"/>
              <w:ind w:left="1134" w:hanging="425"/>
              <w:rPr>
                <w:rFonts w:ascii="Open Sans" w:hAnsi="Open Sans" w:cs="Open Sans"/>
                <w:color w:val="000000" w:themeColor="text1"/>
                <w:sz w:val="24"/>
                <w:szCs w:val="24"/>
              </w:rPr>
            </w:pPr>
            <w:r w:rsidRPr="002768FB">
              <w:rPr>
                <w:rFonts w:ascii="Open Sans" w:hAnsi="Open Sans" w:cs="Open Sans"/>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14:paraId="12C8F52A" w14:textId="77777777" w:rsidR="0011370A" w:rsidRPr="002768FB" w:rsidRDefault="0011370A" w:rsidP="0078277D">
            <w:pPr>
              <w:pStyle w:val="Zkladntext"/>
              <w:numPr>
                <w:ilvl w:val="0"/>
                <w:numId w:val="12"/>
              </w:numPr>
              <w:spacing w:before="120"/>
              <w:ind w:left="1134" w:hanging="425"/>
              <w:rPr>
                <w:rFonts w:ascii="Open Sans" w:hAnsi="Open Sans" w:cs="Open Sans"/>
                <w:color w:val="000000" w:themeColor="text1"/>
              </w:rPr>
            </w:pPr>
            <w:r w:rsidRPr="002768FB">
              <w:rPr>
                <w:rFonts w:ascii="Open Sans" w:hAnsi="Open Sans" w:cs="Open Sans"/>
              </w:rPr>
              <w:t xml:space="preserve">decyzją Komisji C(2019)3452 final z dnia 14 maja 2019 r. ustanawiającą wytyczne dotyczące określania korekt finansowych w odniesieniu do wydatków finansowanych przez Unię Europejską w przypadku nieprzestrzegania obowiązujących </w:t>
            </w:r>
            <w:r w:rsidRPr="002768FB">
              <w:rPr>
                <w:rFonts w:ascii="Open Sans" w:hAnsi="Open Sans" w:cs="Open Sans"/>
              </w:rPr>
              <w:lastRenderedPageBreak/>
              <w:t>przepisów dotyczących zamówień publicznych;</w:t>
            </w:r>
          </w:p>
          <w:p w14:paraId="42720C8C" w14:textId="77777777" w:rsidR="0011370A" w:rsidRPr="002768FB" w:rsidRDefault="0011370A" w:rsidP="0078277D">
            <w:pPr>
              <w:pStyle w:val="Zkladntext"/>
              <w:numPr>
                <w:ilvl w:val="0"/>
                <w:numId w:val="12"/>
              </w:numPr>
              <w:spacing w:before="120"/>
              <w:ind w:left="1134" w:hanging="425"/>
              <w:rPr>
                <w:rFonts w:ascii="Open Sans" w:hAnsi="Open Sans" w:cs="Open Sans"/>
                <w:color w:val="000000" w:themeColor="text1"/>
              </w:rPr>
            </w:pPr>
            <w:r w:rsidRPr="002768FB">
              <w:rPr>
                <w:rFonts w:ascii="Open Sans" w:hAnsi="Open Sans" w:cs="Open Sans"/>
                <w:color w:val="000000" w:themeColor="text1"/>
              </w:rPr>
              <w:t>zawiadomieniem Komisji z dnia 9 kwietnia 2021 r. Wytyczne dotyczące unikania konfliktów interesów i zarządzania takimi konfliktami na podstawie rozporządzenia finansowego (2021/C 121/01).</w:t>
            </w:r>
          </w:p>
          <w:p w14:paraId="2C582ADB" w14:textId="77777777" w:rsidR="0011370A" w:rsidRPr="002768FB" w:rsidRDefault="0011370A" w:rsidP="0078277D">
            <w:pPr>
              <w:pStyle w:val="Zkladntext"/>
              <w:numPr>
                <w:ilvl w:val="0"/>
                <w:numId w:val="5"/>
              </w:numPr>
              <w:spacing w:before="120"/>
              <w:ind w:left="357"/>
              <w:rPr>
                <w:rFonts w:ascii="Open Sans" w:hAnsi="Open Sans" w:cs="Open Sans"/>
                <w:color w:val="000000" w:themeColor="text1"/>
              </w:rPr>
            </w:pPr>
            <w:r w:rsidRPr="002768FB">
              <w:rPr>
                <w:rFonts w:ascii="Open Sans" w:hAnsi="Open Sans" w:cs="Open Sans"/>
                <w:color w:val="000000" w:themeColor="text1"/>
              </w:rPr>
              <w:t>Partner/rzy oświadcza/ją, że zapoznał/li się z dokumentami, o których mowa w ust. 4.</w:t>
            </w:r>
          </w:p>
          <w:p w14:paraId="4D70DEC9" w14:textId="77777777" w:rsidR="0011370A" w:rsidRPr="002768FB" w:rsidRDefault="0011370A" w:rsidP="0078277D">
            <w:pPr>
              <w:pStyle w:val="Zkladntext"/>
              <w:numPr>
                <w:ilvl w:val="0"/>
                <w:numId w:val="5"/>
              </w:numPr>
              <w:spacing w:before="120"/>
              <w:ind w:left="357"/>
              <w:rPr>
                <w:rFonts w:ascii="Open Sans" w:hAnsi="Open Sans" w:cs="Open Sans"/>
                <w:color w:val="000000" w:themeColor="text1"/>
              </w:rPr>
            </w:pPr>
            <w:r w:rsidRPr="002768FB">
              <w:rPr>
                <w:rFonts w:ascii="Open Sans" w:hAnsi="Open Sans" w:cs="Open Sans"/>
                <w:color w:val="000000" w:themeColor="text1"/>
              </w:rPr>
              <w:t>Beneficjent małego projektu oraz Partner/rzy małego projektu potwierdzają prawdziwość danych zawartych w umowie i załącznikach, które stanowią jej integralną część.</w:t>
            </w:r>
          </w:p>
          <w:p w14:paraId="7E1FACF1" w14:textId="77777777" w:rsidR="0011370A" w:rsidRPr="002768FB" w:rsidRDefault="0011370A" w:rsidP="0078277D">
            <w:pPr>
              <w:pStyle w:val="Zkladntext"/>
              <w:numPr>
                <w:ilvl w:val="0"/>
                <w:numId w:val="5"/>
              </w:numPr>
              <w:spacing w:before="120"/>
              <w:ind w:left="357"/>
              <w:rPr>
                <w:rFonts w:ascii="Open Sans" w:hAnsi="Open Sans" w:cs="Open Sans"/>
                <w:color w:val="000000" w:themeColor="text1"/>
              </w:rPr>
            </w:pPr>
            <w:r w:rsidRPr="002768FB">
              <w:rPr>
                <w:rFonts w:ascii="Open Sans" w:hAnsi="Open Sans" w:cs="Open Sans"/>
                <w:color w:val="000000" w:themeColor="text1"/>
              </w:rPr>
              <w:t>Strony umowy zobowiązują się do stosowania obowiązujących przepisów prawa unijnego i krajowego, aktualnych dokumentów programowych oraz zasad i wytycznych krajowych i unijnych, o których mowa w ust. 4.</w:t>
            </w:r>
          </w:p>
          <w:p w14:paraId="203A9748" w14:textId="77777777" w:rsidR="0011370A" w:rsidRDefault="0011370A" w:rsidP="0078277D">
            <w:pPr>
              <w:pStyle w:val="Zkladntext"/>
              <w:numPr>
                <w:ilvl w:val="0"/>
                <w:numId w:val="5"/>
              </w:numPr>
              <w:spacing w:before="120"/>
              <w:ind w:left="357"/>
              <w:rPr>
                <w:rFonts w:ascii="Open Sans" w:hAnsi="Open Sans" w:cs="Open Sans"/>
              </w:rPr>
            </w:pPr>
            <w:r w:rsidRPr="002768FB">
              <w:rPr>
                <w:rFonts w:ascii="Open Sans" w:hAnsi="Open Sans" w:cs="Open Sans"/>
              </w:rPr>
              <w:t xml:space="preserve">Umowa przewiduje możliwość udzielenia pomocy </w:t>
            </w:r>
            <w:r w:rsidRPr="002768FB">
              <w:rPr>
                <w:rFonts w:ascii="Open Sans" w:hAnsi="Open Sans" w:cs="Open Sans"/>
                <w:i/>
              </w:rPr>
              <w:t>de minimis</w:t>
            </w:r>
            <w:r w:rsidRPr="002768FB">
              <w:rPr>
                <w:rFonts w:ascii="Open Sans" w:hAnsi="Open Sans" w:cs="Open Sans"/>
              </w:rPr>
              <w:t xml:space="preserve"> w małym projekcie przez Partnera/ów małego projektu (tzw. pomoc pośrednia). W przypadku wystąpienia pomocy </w:t>
            </w:r>
            <w:r w:rsidRPr="002768FB">
              <w:rPr>
                <w:rFonts w:ascii="Open Sans" w:hAnsi="Open Sans" w:cs="Open Sans"/>
                <w:i/>
              </w:rPr>
              <w:t>de minimis</w:t>
            </w:r>
            <w:r w:rsidRPr="002768FB">
              <w:rPr>
                <w:rFonts w:ascii="Open Sans" w:hAnsi="Open Sans" w:cs="Open Sans"/>
              </w:rPr>
              <w:t xml:space="preserve"> Partner/rzy zobowiązują się do monitorowania, informowania, w tym wystawiania zaświadczeń oraz sprawozdawczości w zakresie udzielenia tej pomocy bądź informowania o nieudzieleniu pomocy zgodnie z przepisami Państwa członkowskiego właściwego dla siedziby  udzielającego pomocy.</w:t>
            </w:r>
          </w:p>
          <w:p w14:paraId="1ED118F4" w14:textId="77777777" w:rsidR="0051674A" w:rsidRPr="002768FB" w:rsidRDefault="0051674A" w:rsidP="0051674A">
            <w:pPr>
              <w:pStyle w:val="Zkladntext"/>
              <w:spacing w:before="120"/>
              <w:ind w:left="357"/>
              <w:rPr>
                <w:rFonts w:ascii="Open Sans" w:hAnsi="Open Sans" w:cs="Open Sans"/>
              </w:rPr>
            </w:pPr>
          </w:p>
          <w:p w14:paraId="2C4BDBC3" w14:textId="626E0E3E" w:rsidR="0011370A" w:rsidRPr="002768FB" w:rsidRDefault="0011370A" w:rsidP="0078277D">
            <w:pPr>
              <w:pStyle w:val="Zkladntext"/>
              <w:spacing w:before="120"/>
              <w:jc w:val="center"/>
              <w:rPr>
                <w:rFonts w:ascii="Open Sans" w:hAnsi="Open Sans" w:cs="Open Sans"/>
                <w:b/>
                <w:bCs/>
                <w:color w:val="000000" w:themeColor="text1"/>
              </w:rPr>
            </w:pPr>
            <w:r w:rsidRPr="002768FB">
              <w:rPr>
                <w:rFonts w:ascii="Open Sans" w:hAnsi="Open Sans" w:cs="Open Sans"/>
                <w:b/>
                <w:bCs/>
                <w:color w:val="000000" w:themeColor="text1"/>
              </w:rPr>
              <w:t>§ 3</w:t>
            </w:r>
          </w:p>
          <w:p w14:paraId="753A8176" w14:textId="77777777" w:rsidR="0011370A" w:rsidRPr="002768FB" w:rsidRDefault="0011370A" w:rsidP="0078277D">
            <w:pPr>
              <w:pStyle w:val="Zkladntext"/>
              <w:spacing w:before="120"/>
              <w:jc w:val="center"/>
              <w:rPr>
                <w:rFonts w:ascii="Open Sans" w:hAnsi="Open Sans" w:cs="Open Sans"/>
                <w:b/>
                <w:bCs/>
                <w:color w:val="000000" w:themeColor="text1"/>
              </w:rPr>
            </w:pPr>
            <w:r w:rsidRPr="002768FB">
              <w:rPr>
                <w:rFonts w:ascii="Open Sans" w:hAnsi="Open Sans" w:cs="Open Sans"/>
                <w:b/>
                <w:bCs/>
                <w:color w:val="000000" w:themeColor="text1"/>
              </w:rPr>
              <w:t>BUDŻET MAŁEGO PROJEKTU I KWOTY RYCZAŁTOWE</w:t>
            </w:r>
          </w:p>
          <w:p w14:paraId="0C6659CF" w14:textId="3DCF4E5D" w:rsidR="0011370A" w:rsidRPr="002768FB" w:rsidRDefault="0011370A" w:rsidP="00BD6FB8">
            <w:pPr>
              <w:pStyle w:val="Odsekzoznamu"/>
              <w:numPr>
                <w:ilvl w:val="0"/>
                <w:numId w:val="42"/>
              </w:numPr>
              <w:spacing w:before="120" w:after="120"/>
              <w:contextualSpacing w:val="0"/>
              <w:rPr>
                <w:rFonts w:ascii="Open Sans" w:hAnsi="Open Sans" w:cs="Open Sans"/>
                <w:sz w:val="24"/>
                <w:szCs w:val="24"/>
              </w:rPr>
            </w:pPr>
            <w:r w:rsidRPr="002768FB">
              <w:rPr>
                <w:rFonts w:ascii="Open Sans" w:hAnsi="Open Sans" w:cs="Open Sans"/>
                <w:color w:val="000000" w:themeColor="text1"/>
              </w:rPr>
              <w:t>Udział finansowy Beneficjenta małego projektu oraz Partnera/ów małego projektu w wydatkach związanych z realizacją małego projektu i maksymalna wysokość dofinansowania ze środków programu są określone we wniosku o dofinansowanie.</w:t>
            </w:r>
          </w:p>
        </w:tc>
        <w:tc>
          <w:tcPr>
            <w:tcW w:w="4960" w:type="dxa"/>
          </w:tcPr>
          <w:p w14:paraId="665BF44F" w14:textId="1471589A" w:rsidR="00D83CFE" w:rsidRPr="00E11B8D" w:rsidRDefault="0011370A" w:rsidP="00D83CFE">
            <w:pPr>
              <w:pStyle w:val="Zkladntext2"/>
              <w:tabs>
                <w:tab w:val="left" w:pos="1635"/>
              </w:tabs>
              <w:spacing w:before="120" w:line="240" w:lineRule="auto"/>
              <w:jc w:val="center"/>
              <w:rPr>
                <w:rFonts w:ascii="Open Sans" w:hAnsi="Open Sans" w:cs="Open Sans"/>
                <w:b/>
                <w:bCs/>
                <w:color w:val="000000" w:themeColor="text1"/>
                <w:lang w:val="sk-SK"/>
              </w:rPr>
            </w:pPr>
            <w:r w:rsidRPr="00E11B8D">
              <w:rPr>
                <w:rFonts w:ascii="Open Sans" w:hAnsi="Open Sans" w:cs="Open Sans"/>
                <w:b/>
                <w:bCs/>
                <w:color w:val="000000" w:themeColor="text1"/>
                <w:lang w:val="sk-SK"/>
              </w:rPr>
              <w:lastRenderedPageBreak/>
              <w:t xml:space="preserve">Partnerská zmluva o realizácii malého projektu </w:t>
            </w:r>
            <w:r w:rsidR="00D67480">
              <w:rPr>
                <w:rFonts w:ascii="Open Sans" w:hAnsi="Open Sans" w:cs="Open Sans"/>
                <w:b/>
                <w:bCs/>
                <w:color w:val="000000" w:themeColor="text1"/>
                <w:lang w:val="sk-SK"/>
              </w:rPr>
              <w:t>„</w:t>
            </w:r>
            <w:r w:rsidR="00E11B8D" w:rsidRPr="00E11B8D">
              <w:rPr>
                <w:rFonts w:ascii="Open Sans" w:hAnsi="Open Sans" w:cs="Open Sans"/>
                <w:b/>
                <w:bCs/>
                <w:color w:val="000000" w:themeColor="text1"/>
                <w:lang w:val="sk-SK"/>
              </w:rPr>
              <w:t xml:space="preserve">Makov - </w:t>
            </w:r>
            <w:proofErr w:type="spellStart"/>
            <w:r w:rsidR="00E11B8D" w:rsidRPr="00E11B8D">
              <w:rPr>
                <w:rFonts w:ascii="Open Sans" w:hAnsi="Open Sans" w:cs="Open Sans"/>
                <w:b/>
                <w:bCs/>
                <w:color w:val="000000" w:themeColor="text1"/>
                <w:lang w:val="sk-SK"/>
              </w:rPr>
              <w:t>Istebna</w:t>
            </w:r>
            <w:proofErr w:type="spellEnd"/>
            <w:r w:rsidR="00E11B8D" w:rsidRPr="00E11B8D">
              <w:rPr>
                <w:rFonts w:ascii="Open Sans" w:hAnsi="Open Sans" w:cs="Open Sans"/>
                <w:b/>
                <w:bCs/>
                <w:color w:val="000000" w:themeColor="text1"/>
                <w:lang w:val="sk-SK"/>
              </w:rPr>
              <w:t>, spoločne tradične</w:t>
            </w:r>
            <w:r w:rsidR="00D67480">
              <w:rPr>
                <w:rFonts w:ascii="Open Sans" w:hAnsi="Open Sans" w:cs="Open Sans"/>
                <w:b/>
                <w:bCs/>
                <w:color w:val="000000" w:themeColor="text1"/>
                <w:lang w:val="sk-SK"/>
              </w:rPr>
              <w:t>“</w:t>
            </w:r>
          </w:p>
          <w:p w14:paraId="251E7431" w14:textId="1BC07C74" w:rsidR="0011370A" w:rsidRPr="0078277D" w:rsidRDefault="0011370A" w:rsidP="00D83CFE">
            <w:pPr>
              <w:pStyle w:val="Zkladntext2"/>
              <w:tabs>
                <w:tab w:val="left" w:pos="1635"/>
              </w:tabs>
              <w:spacing w:before="120" w:line="240" w:lineRule="auto"/>
              <w:jc w:val="center"/>
              <w:rPr>
                <w:rFonts w:ascii="Open Sans" w:hAnsi="Open Sans" w:cs="Open Sans"/>
                <w:b/>
                <w:bCs/>
                <w:color w:val="000000" w:themeColor="text1"/>
                <w:lang w:val="sk-SK"/>
              </w:rPr>
            </w:pPr>
            <w:r w:rsidRPr="0078277D">
              <w:rPr>
                <w:rFonts w:ascii="Open Sans" w:hAnsi="Open Sans" w:cs="Open Sans"/>
                <w:b/>
                <w:bCs/>
                <w:color w:val="000000" w:themeColor="text1"/>
                <w:lang w:val="sk-SK"/>
              </w:rPr>
              <w:t xml:space="preserve"> č. </w:t>
            </w:r>
            <w:r w:rsidR="00D83CFE">
              <w:rPr>
                <w:rFonts w:ascii="Open Sans" w:hAnsi="Open Sans" w:cs="Open Sans"/>
                <w:b/>
                <w:bCs/>
                <w:color w:val="000000" w:themeColor="text1"/>
                <w:lang w:val="sk-SK"/>
              </w:rPr>
              <w:t>INT/ZA/FMP_ŽSK_01/00</w:t>
            </w:r>
            <w:r w:rsidR="00345A43">
              <w:rPr>
                <w:rFonts w:ascii="Open Sans" w:hAnsi="Open Sans" w:cs="Open Sans"/>
                <w:b/>
                <w:bCs/>
                <w:color w:val="000000" w:themeColor="text1"/>
                <w:lang w:val="sk-SK"/>
              </w:rPr>
              <w:t>22</w:t>
            </w:r>
          </w:p>
          <w:p w14:paraId="1C5C3B88" w14:textId="65655C90" w:rsidR="0011370A" w:rsidRPr="002768FB" w:rsidRDefault="0011370A" w:rsidP="0078277D">
            <w:pPr>
              <w:pStyle w:val="Zkladntext2"/>
              <w:tabs>
                <w:tab w:val="left" w:pos="0"/>
              </w:tabs>
              <w:spacing w:before="120" w:line="240" w:lineRule="auto"/>
              <w:rPr>
                <w:rFonts w:ascii="Open Sans" w:hAnsi="Open Sans" w:cs="Open Sans"/>
                <w:color w:val="000000" w:themeColor="text1"/>
                <w:sz w:val="22"/>
                <w:szCs w:val="22"/>
                <w:lang w:val="sk-SK"/>
              </w:rPr>
            </w:pPr>
            <w:r w:rsidRPr="002768FB">
              <w:rPr>
                <w:rFonts w:ascii="Open Sans" w:hAnsi="Open Sans" w:cs="Open Sans"/>
                <w:color w:val="000000" w:themeColor="text1"/>
                <w:sz w:val="22"/>
                <w:szCs w:val="22"/>
                <w:lang w:val="sk-SK"/>
              </w:rPr>
              <w:t xml:space="preserve">v súlade s rozhodnutím Výboru pre malé projekty č. </w:t>
            </w:r>
            <w:r w:rsidR="00D83CFE">
              <w:rPr>
                <w:rFonts w:ascii="Open Sans" w:hAnsi="Open Sans" w:cs="Open Sans"/>
                <w:color w:val="000000" w:themeColor="text1"/>
                <w:sz w:val="22"/>
                <w:szCs w:val="22"/>
                <w:lang w:val="sk-SK"/>
              </w:rPr>
              <w:t xml:space="preserve">12 </w:t>
            </w:r>
            <w:r w:rsidRPr="002768FB">
              <w:rPr>
                <w:rFonts w:ascii="Open Sans" w:hAnsi="Open Sans" w:cs="Open Sans"/>
                <w:color w:val="000000" w:themeColor="text1"/>
                <w:sz w:val="22"/>
                <w:szCs w:val="22"/>
                <w:lang w:val="sk-SK"/>
              </w:rPr>
              <w:t xml:space="preserve">zo dňa </w:t>
            </w:r>
            <w:r w:rsidR="00D83CFE">
              <w:rPr>
                <w:rFonts w:ascii="Open Sans" w:hAnsi="Open Sans" w:cs="Open Sans"/>
                <w:color w:val="000000" w:themeColor="text1"/>
                <w:sz w:val="22"/>
                <w:szCs w:val="22"/>
                <w:lang w:val="sk-SK"/>
              </w:rPr>
              <w:t>11.09. 2024</w:t>
            </w:r>
            <w:r w:rsidR="00D83CFE" w:rsidRPr="002768FB">
              <w:rPr>
                <w:rFonts w:ascii="Open Sans" w:hAnsi="Open Sans" w:cs="Open Sans"/>
                <w:color w:val="000000" w:themeColor="text1"/>
                <w:sz w:val="22"/>
                <w:szCs w:val="22"/>
                <w:lang w:val="sk-SK"/>
              </w:rPr>
              <w:t xml:space="preserve"> </w:t>
            </w:r>
            <w:r w:rsidR="00D83CFE">
              <w:rPr>
                <w:rFonts w:ascii="Open Sans" w:hAnsi="Open Sans" w:cs="Open Sans"/>
                <w:color w:val="000000" w:themeColor="text1"/>
                <w:sz w:val="22"/>
                <w:szCs w:val="22"/>
                <w:lang w:val="sk-SK"/>
              </w:rPr>
              <w:t>,</w:t>
            </w:r>
            <w:r w:rsidRPr="002768FB">
              <w:rPr>
                <w:rFonts w:ascii="Open Sans" w:hAnsi="Open Sans" w:cs="Open Sans"/>
                <w:color w:val="000000" w:themeColor="text1"/>
                <w:sz w:val="22"/>
                <w:szCs w:val="22"/>
                <w:lang w:val="sk-SK"/>
              </w:rPr>
              <w:t xml:space="preserve"> v rámci programu Interreg Poľsko – Slovensko 2021-2027</w:t>
            </w:r>
          </w:p>
          <w:p w14:paraId="19648353" w14:textId="77777777" w:rsidR="0011370A" w:rsidRPr="002768FB" w:rsidRDefault="0011370A" w:rsidP="0078277D">
            <w:pPr>
              <w:pStyle w:val="Zkladntext2"/>
              <w:tabs>
                <w:tab w:val="left" w:pos="1635"/>
              </w:tabs>
              <w:spacing w:before="120" w:line="240" w:lineRule="auto"/>
              <w:rPr>
                <w:rFonts w:ascii="Open Sans" w:hAnsi="Open Sans" w:cs="Open Sans"/>
                <w:color w:val="000000" w:themeColor="text1"/>
                <w:sz w:val="22"/>
                <w:szCs w:val="22"/>
                <w:lang w:val="sk-SK"/>
              </w:rPr>
            </w:pPr>
          </w:p>
          <w:p w14:paraId="400EB7BE" w14:textId="77777777" w:rsidR="0011370A" w:rsidRPr="002768FB" w:rsidRDefault="0011370A" w:rsidP="0078277D">
            <w:pPr>
              <w:pStyle w:val="Zkladntext2"/>
              <w:spacing w:before="120" w:line="240" w:lineRule="auto"/>
              <w:rPr>
                <w:rFonts w:ascii="Open Sans" w:hAnsi="Open Sans" w:cs="Open Sans"/>
                <w:color w:val="000000" w:themeColor="text1"/>
                <w:sz w:val="22"/>
                <w:szCs w:val="22"/>
                <w:lang w:val="sk-SK"/>
              </w:rPr>
            </w:pPr>
            <w:r w:rsidRPr="002768FB">
              <w:rPr>
                <w:rFonts w:ascii="Open Sans" w:hAnsi="Open Sans" w:cs="Open Sans"/>
                <w:color w:val="000000" w:themeColor="text1"/>
                <w:sz w:val="22"/>
                <w:szCs w:val="22"/>
                <w:lang w:val="sk-SK"/>
              </w:rPr>
              <w:t>uzatvorená medzi:</w:t>
            </w:r>
          </w:p>
          <w:p w14:paraId="4FC53E91" w14:textId="091A5162" w:rsidR="00DE6420" w:rsidRDefault="00DE6420" w:rsidP="00DE6420">
            <w:pPr>
              <w:pStyle w:val="Zkladntext2"/>
              <w:spacing w:before="120" w:line="240" w:lineRule="auto"/>
              <w:rPr>
                <w:rFonts w:ascii="Open Sans" w:eastAsiaTheme="minorHAnsi" w:hAnsi="Open Sans" w:cs="Open Sans"/>
                <w:b/>
                <w:bCs/>
                <w:sz w:val="22"/>
                <w:szCs w:val="22"/>
                <w:lang w:val="sk-SK"/>
              </w:rPr>
            </w:pPr>
            <w:r>
              <w:rPr>
                <w:rFonts w:ascii="Open Sans" w:eastAsiaTheme="minorHAnsi" w:hAnsi="Open Sans" w:cs="Open Sans"/>
                <w:b/>
                <w:bCs/>
                <w:sz w:val="22"/>
                <w:szCs w:val="22"/>
                <w:lang w:val="sk-SK"/>
              </w:rPr>
              <w:t>Ob</w:t>
            </w:r>
            <w:r w:rsidR="00A179EE">
              <w:rPr>
                <w:rFonts w:ascii="Open Sans" w:eastAsiaTheme="minorHAnsi" w:hAnsi="Open Sans" w:cs="Open Sans"/>
                <w:b/>
                <w:bCs/>
                <w:sz w:val="22"/>
                <w:szCs w:val="22"/>
                <w:lang w:val="sk-SK"/>
              </w:rPr>
              <w:t>ec</w:t>
            </w:r>
            <w:r>
              <w:rPr>
                <w:rFonts w:ascii="Open Sans" w:eastAsiaTheme="minorHAnsi" w:hAnsi="Open Sans" w:cs="Open Sans"/>
                <w:b/>
                <w:bCs/>
                <w:sz w:val="22"/>
                <w:szCs w:val="22"/>
                <w:lang w:val="sk-SK"/>
              </w:rPr>
              <w:t xml:space="preserve"> Makov</w:t>
            </w:r>
          </w:p>
          <w:p w14:paraId="37FC2901" w14:textId="76B8DDBA" w:rsidR="0011370A" w:rsidRPr="002768FB" w:rsidRDefault="0011370A" w:rsidP="0078277D">
            <w:pPr>
              <w:pStyle w:val="Zkladntext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 xml:space="preserve">so sídlom: </w:t>
            </w:r>
            <w:r w:rsidR="00DE6420" w:rsidRPr="009B56D9">
              <w:rPr>
                <w:rFonts w:ascii="Open Sans" w:hAnsi="Open Sans" w:cs="Open Sans"/>
                <w:bCs/>
                <w:color w:val="000000" w:themeColor="text1"/>
                <w:sz w:val="22"/>
                <w:szCs w:val="22"/>
                <w:lang w:val="sk-SK"/>
              </w:rPr>
              <w:t>Makov č. 60, 023 56 Makov</w:t>
            </w:r>
          </w:p>
          <w:p w14:paraId="5FBDDA7C" w14:textId="022833D8" w:rsidR="0011370A" w:rsidRPr="002768FB" w:rsidRDefault="0011370A" w:rsidP="0078277D">
            <w:pPr>
              <w:pStyle w:val="Zkladntext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DIČ</w:t>
            </w:r>
            <w:r w:rsidR="006A4CCD">
              <w:rPr>
                <w:rFonts w:ascii="Open Sans" w:hAnsi="Open Sans" w:cs="Open Sans"/>
                <w:bCs/>
                <w:color w:val="000000" w:themeColor="text1"/>
                <w:sz w:val="22"/>
                <w:szCs w:val="22"/>
                <w:lang w:val="sk-SK"/>
              </w:rPr>
              <w:t xml:space="preserve">: </w:t>
            </w:r>
            <w:r w:rsidR="00DE6420" w:rsidRPr="004542B6">
              <w:rPr>
                <w:rFonts w:ascii="Open Sans" w:hAnsi="Open Sans" w:cs="Open Sans"/>
                <w:bCs/>
                <w:color w:val="000000" w:themeColor="text1"/>
                <w:sz w:val="22"/>
                <w:szCs w:val="22"/>
                <w:lang w:val="sk-SK"/>
              </w:rPr>
              <w:t>20205</w:t>
            </w:r>
            <w:r w:rsidR="00A179EE">
              <w:rPr>
                <w:rFonts w:ascii="Open Sans" w:hAnsi="Open Sans" w:cs="Open Sans"/>
                <w:bCs/>
                <w:color w:val="000000" w:themeColor="text1"/>
                <w:sz w:val="22"/>
                <w:szCs w:val="22"/>
                <w:lang w:val="sk-SK"/>
              </w:rPr>
              <w:t>53128</w:t>
            </w:r>
            <w:r w:rsidR="006A4CCD" w:rsidRPr="009B56D9">
              <w:rPr>
                <w:rFonts w:ascii="Open Sans" w:hAnsi="Open Sans" w:cs="Open Sans"/>
                <w:bCs/>
                <w:color w:val="000000" w:themeColor="text1"/>
                <w:sz w:val="22"/>
                <w:szCs w:val="22"/>
                <w:lang w:val="sk-SK"/>
              </w:rPr>
              <w:t>;</w:t>
            </w:r>
            <w:r w:rsidRPr="002768FB">
              <w:rPr>
                <w:rFonts w:ascii="Open Sans" w:hAnsi="Open Sans" w:cs="Open Sans"/>
                <w:bCs/>
                <w:color w:val="000000" w:themeColor="text1"/>
                <w:sz w:val="22"/>
                <w:szCs w:val="22"/>
                <w:lang w:val="sk-SK"/>
              </w:rPr>
              <w:t xml:space="preserve"> IČO</w:t>
            </w:r>
            <w:r w:rsidRPr="002768FB">
              <w:rPr>
                <w:rStyle w:val="Odkaznapoznmkupodiarou"/>
                <w:rFonts w:ascii="Open Sans" w:hAnsi="Open Sans" w:cs="Open Sans"/>
                <w:bCs/>
                <w:color w:val="000000" w:themeColor="text1"/>
                <w:sz w:val="22"/>
                <w:szCs w:val="22"/>
                <w:lang w:val="sk-SK"/>
              </w:rPr>
              <w:t xml:space="preserve"> </w:t>
            </w:r>
            <w:r w:rsidR="006A4CCD">
              <w:rPr>
                <w:rStyle w:val="Odkaznapoznmkupodiarou"/>
                <w:rFonts w:ascii="Open Sans" w:hAnsi="Open Sans" w:cs="Open Sans"/>
                <w:bCs/>
                <w:color w:val="000000" w:themeColor="text1"/>
                <w:sz w:val="22"/>
                <w:szCs w:val="22"/>
                <w:lang w:val="sk-SK"/>
              </w:rPr>
              <w:t>1</w:t>
            </w:r>
            <w:r w:rsidRPr="002768FB">
              <w:rPr>
                <w:rFonts w:ascii="Open Sans" w:hAnsi="Open Sans" w:cs="Open Sans"/>
                <w:bCs/>
                <w:color w:val="000000" w:themeColor="text1"/>
                <w:sz w:val="22"/>
                <w:szCs w:val="22"/>
                <w:lang w:val="sk-SK"/>
              </w:rPr>
              <w:t xml:space="preserve">: </w:t>
            </w:r>
            <w:r w:rsidR="00A179EE">
              <w:rPr>
                <w:rFonts w:ascii="Open Sans" w:hAnsi="Open Sans" w:cs="Open Sans"/>
                <w:bCs/>
                <w:color w:val="000000" w:themeColor="text1"/>
                <w:sz w:val="22"/>
                <w:szCs w:val="22"/>
                <w:lang w:val="sk-SK"/>
              </w:rPr>
              <w:t>00314129</w:t>
            </w:r>
            <w:r w:rsidRPr="002768FB">
              <w:rPr>
                <w:rFonts w:ascii="Open Sans" w:hAnsi="Open Sans" w:cs="Open Sans"/>
                <w:bCs/>
                <w:color w:val="000000" w:themeColor="text1"/>
                <w:sz w:val="22"/>
                <w:szCs w:val="22"/>
                <w:lang w:val="sk-SK"/>
              </w:rPr>
              <w:t xml:space="preserve"> </w:t>
            </w:r>
          </w:p>
          <w:p w14:paraId="1173C00F" w14:textId="77777777" w:rsidR="0011370A" w:rsidRPr="002768FB" w:rsidRDefault="0011370A" w:rsidP="0078277D">
            <w:pPr>
              <w:pStyle w:val="Zkladntext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ďalej len „</w:t>
            </w:r>
            <w:r w:rsidRPr="002768FB">
              <w:rPr>
                <w:rFonts w:ascii="Open Sans" w:hAnsi="Open Sans" w:cs="Open Sans"/>
                <w:b/>
                <w:color w:val="000000" w:themeColor="text1"/>
                <w:sz w:val="22"/>
                <w:szCs w:val="22"/>
                <w:lang w:val="sk-SK"/>
              </w:rPr>
              <w:t>Prijímateľ malého projektu</w:t>
            </w:r>
            <w:r w:rsidRPr="002768FB">
              <w:rPr>
                <w:rFonts w:ascii="Open Sans" w:hAnsi="Open Sans" w:cs="Open Sans"/>
                <w:bCs/>
                <w:color w:val="000000" w:themeColor="text1"/>
                <w:sz w:val="22"/>
                <w:szCs w:val="22"/>
                <w:lang w:val="sk-SK"/>
              </w:rPr>
              <w:t>”,</w:t>
            </w:r>
          </w:p>
          <w:p w14:paraId="209BC057" w14:textId="77777777" w:rsidR="0011370A" w:rsidRPr="002768FB" w:rsidRDefault="0011370A" w:rsidP="0078277D">
            <w:pPr>
              <w:pStyle w:val="Zkladntext2"/>
              <w:spacing w:before="120" w:line="240" w:lineRule="auto"/>
              <w:rPr>
                <w:rFonts w:ascii="Open Sans" w:hAnsi="Open Sans" w:cs="Open Sans"/>
                <w:bCs/>
                <w:color w:val="000000" w:themeColor="text1"/>
                <w:sz w:val="22"/>
                <w:szCs w:val="22"/>
                <w:lang w:val="sk-SK"/>
              </w:rPr>
            </w:pPr>
          </w:p>
          <w:p w14:paraId="122E88A0" w14:textId="77777777" w:rsidR="0011370A" w:rsidRPr="002768FB" w:rsidRDefault="0011370A" w:rsidP="0078277D">
            <w:pPr>
              <w:pStyle w:val="Zkladntext2"/>
              <w:spacing w:before="120" w:line="240" w:lineRule="auto"/>
              <w:rPr>
                <w:rFonts w:ascii="Open Sans" w:hAnsi="Open Sans" w:cs="Open Sans"/>
                <w:b/>
                <w:color w:val="000000" w:themeColor="text1"/>
                <w:sz w:val="22"/>
                <w:szCs w:val="22"/>
                <w:lang w:val="sk-SK"/>
              </w:rPr>
            </w:pPr>
            <w:r w:rsidRPr="002768FB">
              <w:rPr>
                <w:rFonts w:ascii="Open Sans" w:hAnsi="Open Sans" w:cs="Open Sans"/>
                <w:bCs/>
                <w:color w:val="000000" w:themeColor="text1"/>
                <w:sz w:val="22"/>
                <w:szCs w:val="22"/>
                <w:lang w:val="sk-SK"/>
              </w:rPr>
              <w:t>v zastúpení</w:t>
            </w:r>
            <w:r w:rsidRPr="002768FB">
              <w:rPr>
                <w:rFonts w:ascii="Open Sans" w:hAnsi="Open Sans" w:cs="Open Sans"/>
                <w:b/>
                <w:color w:val="000000" w:themeColor="text1"/>
                <w:sz w:val="22"/>
                <w:szCs w:val="22"/>
                <w:lang w:val="sk-SK"/>
              </w:rPr>
              <w:t xml:space="preserve">: </w:t>
            </w:r>
          </w:p>
          <w:p w14:paraId="1E3C0C63" w14:textId="7A721B47" w:rsidR="0011370A" w:rsidRPr="002768FB" w:rsidRDefault="001E50FF" w:rsidP="0078277D">
            <w:pPr>
              <w:pStyle w:val="Zkladntext2"/>
              <w:spacing w:before="120" w:line="240" w:lineRule="auto"/>
              <w:rPr>
                <w:rFonts w:ascii="Open Sans" w:hAnsi="Open Sans" w:cs="Open Sans"/>
                <w:sz w:val="22"/>
                <w:szCs w:val="22"/>
                <w:lang w:val="sk-SK"/>
              </w:rPr>
            </w:pPr>
            <w:r w:rsidRPr="001E50FF">
              <w:rPr>
                <w:rFonts w:ascii="Open Sans" w:hAnsi="Open Sans" w:cs="Open Sans"/>
                <w:bCs/>
                <w:color w:val="000000" w:themeColor="text1"/>
                <w:sz w:val="22"/>
                <w:szCs w:val="22"/>
                <w:lang w:val="sk-SK"/>
              </w:rPr>
              <w:t>Ing. Stanislavom Gašparíkom</w:t>
            </w:r>
            <w:r w:rsidR="0011370A" w:rsidRPr="002768FB">
              <w:rPr>
                <w:rFonts w:ascii="Open Sans" w:hAnsi="Open Sans" w:cs="Open Sans"/>
                <w:bCs/>
                <w:color w:val="000000" w:themeColor="text1"/>
                <w:sz w:val="22"/>
                <w:szCs w:val="22"/>
                <w:lang w:val="sk-SK"/>
              </w:rPr>
              <w:t xml:space="preserve"> </w:t>
            </w:r>
            <w:r w:rsidR="0011370A" w:rsidRPr="002768FB">
              <w:rPr>
                <w:rFonts w:ascii="Open Sans" w:hAnsi="Open Sans" w:cs="Open Sans"/>
                <w:sz w:val="22"/>
                <w:szCs w:val="22"/>
                <w:lang w:val="sk-SK"/>
              </w:rPr>
              <w:t xml:space="preserve">na základe </w:t>
            </w:r>
            <w:r w:rsidR="007645C4">
              <w:rPr>
                <w:rFonts w:ascii="Open Sans" w:hAnsi="Open Sans" w:cs="Open Sans"/>
                <w:sz w:val="22"/>
                <w:szCs w:val="22"/>
                <w:lang w:val="sk-SK"/>
              </w:rPr>
              <w:t>osvedčenia</w:t>
            </w:r>
            <w:r w:rsidR="0011370A" w:rsidRPr="002768FB">
              <w:rPr>
                <w:rFonts w:ascii="Open Sans" w:hAnsi="Open Sans" w:cs="Open Sans"/>
                <w:sz w:val="22"/>
                <w:szCs w:val="22"/>
                <w:lang w:val="sk-SK"/>
              </w:rPr>
              <w:t xml:space="preserve"> o zvolení</w:t>
            </w:r>
            <w:r w:rsidR="00C93197">
              <w:rPr>
                <w:rFonts w:ascii="Open Sans" w:hAnsi="Open Sans" w:cs="Open Sans"/>
                <w:sz w:val="22"/>
                <w:szCs w:val="22"/>
                <w:lang w:val="sk-SK"/>
              </w:rPr>
              <w:t xml:space="preserve"> </w:t>
            </w:r>
            <w:r w:rsidR="0011370A" w:rsidRPr="002768FB">
              <w:rPr>
                <w:rFonts w:ascii="Open Sans" w:hAnsi="Open Sans" w:cs="Open Sans"/>
                <w:sz w:val="22"/>
                <w:szCs w:val="22"/>
                <w:lang w:val="sk-SK"/>
              </w:rPr>
              <w:t xml:space="preserve">zo dňa </w:t>
            </w:r>
            <w:r>
              <w:rPr>
                <w:rFonts w:ascii="Open Sans" w:hAnsi="Open Sans" w:cs="Open Sans"/>
                <w:sz w:val="22"/>
                <w:szCs w:val="22"/>
                <w:lang w:val="sk-SK"/>
              </w:rPr>
              <w:t>2</w:t>
            </w:r>
            <w:r w:rsidR="004A2ABD">
              <w:rPr>
                <w:rFonts w:ascii="Open Sans" w:hAnsi="Open Sans" w:cs="Open Sans"/>
                <w:sz w:val="22"/>
                <w:szCs w:val="22"/>
                <w:lang w:val="sk-SK"/>
              </w:rPr>
              <w:t>9</w:t>
            </w:r>
            <w:r>
              <w:rPr>
                <w:rFonts w:ascii="Open Sans" w:hAnsi="Open Sans" w:cs="Open Sans"/>
                <w:sz w:val="22"/>
                <w:szCs w:val="22"/>
                <w:lang w:val="sk-SK"/>
              </w:rPr>
              <w:t>.1</w:t>
            </w:r>
            <w:r w:rsidR="004A2ABD">
              <w:rPr>
                <w:rFonts w:ascii="Open Sans" w:hAnsi="Open Sans" w:cs="Open Sans"/>
                <w:sz w:val="22"/>
                <w:szCs w:val="22"/>
                <w:lang w:val="sk-SK"/>
              </w:rPr>
              <w:t>0</w:t>
            </w:r>
            <w:r>
              <w:rPr>
                <w:rFonts w:ascii="Open Sans" w:hAnsi="Open Sans" w:cs="Open Sans"/>
                <w:sz w:val="22"/>
                <w:szCs w:val="22"/>
                <w:lang w:val="sk-SK"/>
              </w:rPr>
              <w:t>.</w:t>
            </w:r>
            <w:r w:rsidR="007645C4">
              <w:rPr>
                <w:rFonts w:ascii="Open Sans" w:hAnsi="Open Sans" w:cs="Open Sans"/>
                <w:sz w:val="22"/>
                <w:szCs w:val="22"/>
                <w:lang w:val="sk-SK"/>
              </w:rPr>
              <w:t xml:space="preserve"> </w:t>
            </w:r>
            <w:r>
              <w:rPr>
                <w:rFonts w:ascii="Open Sans" w:hAnsi="Open Sans" w:cs="Open Sans"/>
                <w:sz w:val="22"/>
                <w:szCs w:val="22"/>
                <w:lang w:val="sk-SK"/>
              </w:rPr>
              <w:t>202</w:t>
            </w:r>
            <w:r w:rsidR="007645C4">
              <w:rPr>
                <w:rFonts w:ascii="Open Sans" w:hAnsi="Open Sans" w:cs="Open Sans"/>
                <w:sz w:val="22"/>
                <w:szCs w:val="22"/>
                <w:lang w:val="sk-SK"/>
              </w:rPr>
              <w:t>2</w:t>
            </w:r>
            <w:r w:rsidR="0011370A" w:rsidRPr="002768FB">
              <w:rPr>
                <w:rFonts w:ascii="Open Sans" w:hAnsi="Open Sans" w:cs="Open Sans"/>
                <w:sz w:val="22"/>
                <w:szCs w:val="22"/>
                <w:lang w:val="sk-SK"/>
              </w:rPr>
              <w:t xml:space="preserve"> ktoré tvorí </w:t>
            </w:r>
            <w:r>
              <w:rPr>
                <w:rFonts w:ascii="Open Sans" w:hAnsi="Open Sans" w:cs="Open Sans"/>
                <w:sz w:val="22"/>
                <w:szCs w:val="22"/>
                <w:lang w:val="sk-SK"/>
              </w:rPr>
              <w:t>prílohy č. 3</w:t>
            </w:r>
            <w:r w:rsidR="0011370A" w:rsidRPr="002768FB">
              <w:rPr>
                <w:rFonts w:ascii="Open Sans" w:hAnsi="Open Sans" w:cs="Open Sans"/>
                <w:sz w:val="22"/>
                <w:szCs w:val="22"/>
                <w:lang w:val="sk-SK"/>
              </w:rPr>
              <w:t xml:space="preserve"> zmluvy</w:t>
            </w:r>
          </w:p>
          <w:p w14:paraId="15542403" w14:textId="77777777" w:rsidR="0078277D" w:rsidRDefault="0078277D" w:rsidP="0078277D">
            <w:pPr>
              <w:pStyle w:val="Zkladntext2"/>
              <w:spacing w:before="120" w:line="240" w:lineRule="auto"/>
              <w:rPr>
                <w:rFonts w:ascii="Open Sans" w:hAnsi="Open Sans" w:cs="Open Sans"/>
                <w:color w:val="000000" w:themeColor="text1"/>
                <w:sz w:val="22"/>
                <w:szCs w:val="22"/>
                <w:lang w:val="sk-SK"/>
              </w:rPr>
            </w:pPr>
          </w:p>
          <w:p w14:paraId="1305543D" w14:textId="3EB3DDE3" w:rsidR="0011370A" w:rsidRPr="002768FB" w:rsidRDefault="0011370A" w:rsidP="0078277D">
            <w:pPr>
              <w:pStyle w:val="Zkladntext2"/>
              <w:spacing w:before="120" w:line="240" w:lineRule="auto"/>
              <w:rPr>
                <w:rFonts w:ascii="Open Sans" w:hAnsi="Open Sans" w:cs="Open Sans"/>
                <w:color w:val="000000" w:themeColor="text1"/>
                <w:sz w:val="22"/>
                <w:szCs w:val="22"/>
                <w:lang w:val="sk-SK"/>
              </w:rPr>
            </w:pPr>
            <w:r w:rsidRPr="002768FB">
              <w:rPr>
                <w:rFonts w:ascii="Open Sans" w:hAnsi="Open Sans" w:cs="Open Sans"/>
                <w:color w:val="000000" w:themeColor="text1"/>
                <w:sz w:val="22"/>
                <w:szCs w:val="22"/>
                <w:lang w:val="sk-SK"/>
              </w:rPr>
              <w:t>a</w:t>
            </w:r>
          </w:p>
          <w:p w14:paraId="0F2615D7" w14:textId="6A4D9A11" w:rsidR="00750F0A" w:rsidRPr="00A1545C" w:rsidRDefault="00395B0A" w:rsidP="0078277D">
            <w:pPr>
              <w:pStyle w:val="Zkladntext2"/>
              <w:spacing w:before="120" w:line="240" w:lineRule="auto"/>
              <w:rPr>
                <w:rFonts w:ascii="Open Sans" w:hAnsi="Open Sans" w:cs="Open Sans"/>
                <w:b/>
                <w:color w:val="000000" w:themeColor="text1"/>
                <w:sz w:val="22"/>
                <w:szCs w:val="22"/>
                <w:lang w:val="sk-SK"/>
              </w:rPr>
            </w:pPr>
            <w:proofErr w:type="spellStart"/>
            <w:r>
              <w:rPr>
                <w:rFonts w:ascii="Open Sans" w:hAnsi="Open Sans" w:cs="Open Sans"/>
                <w:b/>
                <w:color w:val="000000" w:themeColor="text1"/>
                <w:sz w:val="22"/>
                <w:szCs w:val="22"/>
                <w:lang w:val="sk-SK"/>
              </w:rPr>
              <w:t>Gmina</w:t>
            </w:r>
            <w:proofErr w:type="spellEnd"/>
            <w:r>
              <w:rPr>
                <w:rFonts w:ascii="Open Sans" w:hAnsi="Open Sans" w:cs="Open Sans"/>
                <w:b/>
                <w:color w:val="000000" w:themeColor="text1"/>
                <w:sz w:val="22"/>
                <w:szCs w:val="22"/>
                <w:lang w:val="sk-SK"/>
              </w:rPr>
              <w:t xml:space="preserve"> </w:t>
            </w:r>
            <w:proofErr w:type="spellStart"/>
            <w:r>
              <w:rPr>
                <w:rFonts w:ascii="Open Sans" w:hAnsi="Open Sans" w:cs="Open Sans"/>
                <w:b/>
                <w:color w:val="000000" w:themeColor="text1"/>
                <w:sz w:val="22"/>
                <w:szCs w:val="22"/>
                <w:lang w:val="sk-SK"/>
              </w:rPr>
              <w:t>Istebna</w:t>
            </w:r>
            <w:proofErr w:type="spellEnd"/>
          </w:p>
          <w:p w14:paraId="7C1C2331" w14:textId="4D930C10" w:rsidR="0011370A" w:rsidRPr="002768FB" w:rsidRDefault="0011370A" w:rsidP="0078277D">
            <w:pPr>
              <w:pStyle w:val="Zkladntext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 xml:space="preserve">so sídlom: </w:t>
            </w:r>
            <w:proofErr w:type="spellStart"/>
            <w:r w:rsidR="00DD0800" w:rsidRPr="009B56D9">
              <w:rPr>
                <w:rFonts w:ascii="Open Sans" w:hAnsi="Open Sans" w:cs="Open Sans"/>
                <w:bCs/>
                <w:color w:val="000000" w:themeColor="text1"/>
                <w:sz w:val="22"/>
                <w:szCs w:val="22"/>
                <w:lang w:val="sk-SK"/>
              </w:rPr>
              <w:t>Istebn</w:t>
            </w:r>
            <w:r w:rsidR="004A2ABD" w:rsidRPr="009B56D9">
              <w:rPr>
                <w:rFonts w:ascii="Open Sans" w:hAnsi="Open Sans" w:cs="Open Sans"/>
                <w:bCs/>
                <w:color w:val="000000" w:themeColor="text1"/>
                <w:sz w:val="22"/>
                <w:szCs w:val="22"/>
                <w:lang w:val="sk-SK"/>
              </w:rPr>
              <w:t>a</w:t>
            </w:r>
            <w:proofErr w:type="spellEnd"/>
            <w:r w:rsidR="00DD0800" w:rsidRPr="009B56D9">
              <w:rPr>
                <w:rFonts w:ascii="Open Sans" w:hAnsi="Open Sans" w:cs="Open Sans"/>
                <w:bCs/>
                <w:color w:val="000000" w:themeColor="text1"/>
                <w:sz w:val="22"/>
                <w:szCs w:val="22"/>
                <w:lang w:val="sk-SK"/>
              </w:rPr>
              <w:t xml:space="preserve"> 1 000</w:t>
            </w:r>
            <w:r w:rsidR="00750F0A" w:rsidRPr="009B56D9">
              <w:rPr>
                <w:rFonts w:ascii="Open Sans" w:hAnsi="Open Sans" w:cs="Open Sans"/>
                <w:bCs/>
                <w:color w:val="000000" w:themeColor="text1"/>
                <w:sz w:val="22"/>
                <w:szCs w:val="22"/>
                <w:lang w:val="sk-SK"/>
              </w:rPr>
              <w:t xml:space="preserve">, </w:t>
            </w:r>
            <w:proofErr w:type="spellStart"/>
            <w:r w:rsidR="00DD0800" w:rsidRPr="009B56D9">
              <w:rPr>
                <w:rFonts w:ascii="Open Sans" w:hAnsi="Open Sans" w:cs="Open Sans"/>
                <w:bCs/>
                <w:color w:val="000000" w:themeColor="text1"/>
                <w:sz w:val="22"/>
                <w:szCs w:val="22"/>
                <w:lang w:val="sk-SK"/>
              </w:rPr>
              <w:t>Istebna</w:t>
            </w:r>
            <w:proofErr w:type="spellEnd"/>
            <w:r w:rsidR="00DD0800" w:rsidRPr="009B56D9">
              <w:rPr>
                <w:rFonts w:ascii="Open Sans" w:hAnsi="Open Sans" w:cs="Open Sans"/>
                <w:bCs/>
                <w:color w:val="000000" w:themeColor="text1"/>
                <w:sz w:val="22"/>
                <w:szCs w:val="22"/>
                <w:lang w:val="sk-SK"/>
              </w:rPr>
              <w:t xml:space="preserve"> 43 - 470</w:t>
            </w:r>
          </w:p>
          <w:p w14:paraId="491F45C0" w14:textId="3B3995C5" w:rsidR="0011370A" w:rsidRPr="002768FB" w:rsidRDefault="0011370A" w:rsidP="0078277D">
            <w:pPr>
              <w:pStyle w:val="Zkladntext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DIČ</w:t>
            </w:r>
            <w:r w:rsidR="00DD0800">
              <w:rPr>
                <w:rFonts w:ascii="Open Sans" w:hAnsi="Open Sans" w:cs="Open Sans"/>
                <w:bCs/>
                <w:color w:val="000000" w:themeColor="text1"/>
                <w:sz w:val="22"/>
                <w:szCs w:val="22"/>
                <w:lang w:val="sk-SK"/>
              </w:rPr>
              <w:t>: 5482676134</w:t>
            </w:r>
            <w:r w:rsidRPr="002768FB">
              <w:rPr>
                <w:rFonts w:ascii="Open Sans" w:hAnsi="Open Sans" w:cs="Open Sans"/>
                <w:bCs/>
                <w:color w:val="000000" w:themeColor="text1"/>
                <w:sz w:val="22"/>
                <w:szCs w:val="22"/>
                <w:lang w:val="sk-SK"/>
              </w:rPr>
              <w:t xml:space="preserve"> / </w:t>
            </w:r>
            <w:r w:rsidR="00A179EE" w:rsidRPr="002768FB">
              <w:rPr>
                <w:rFonts w:ascii="Open Sans" w:hAnsi="Open Sans" w:cs="Open Sans"/>
                <w:bCs/>
                <w:color w:val="000000" w:themeColor="text1"/>
                <w:sz w:val="22"/>
                <w:szCs w:val="22"/>
                <w:lang w:val="sk-SK"/>
              </w:rPr>
              <w:t>IČO</w:t>
            </w:r>
            <w:r w:rsidR="00A179EE" w:rsidRPr="002768FB">
              <w:rPr>
                <w:rStyle w:val="Odkaznapoznmkupodiarou"/>
                <w:rFonts w:ascii="Open Sans" w:hAnsi="Open Sans" w:cs="Open Sans"/>
                <w:bCs/>
                <w:color w:val="000000" w:themeColor="text1"/>
                <w:sz w:val="22"/>
                <w:szCs w:val="22"/>
                <w:lang w:val="sk-SK"/>
              </w:rPr>
              <w:t xml:space="preserve"> </w:t>
            </w:r>
            <w:r w:rsidR="00A179EE">
              <w:rPr>
                <w:rStyle w:val="Odkaznapoznmkupodiarou"/>
                <w:rFonts w:ascii="Open Sans" w:hAnsi="Open Sans" w:cs="Open Sans"/>
                <w:bCs/>
                <w:color w:val="000000" w:themeColor="text1"/>
                <w:sz w:val="22"/>
                <w:szCs w:val="22"/>
                <w:lang w:val="sk-SK"/>
              </w:rPr>
              <w:t>2</w:t>
            </w:r>
            <w:r w:rsidRPr="002768FB">
              <w:rPr>
                <w:rFonts w:ascii="Open Sans" w:hAnsi="Open Sans" w:cs="Open Sans"/>
                <w:bCs/>
                <w:color w:val="000000" w:themeColor="text1"/>
                <w:sz w:val="22"/>
                <w:szCs w:val="22"/>
                <w:lang w:val="sk-SK"/>
              </w:rPr>
              <w:t xml:space="preserve">: </w:t>
            </w:r>
            <w:r w:rsidR="00DD0800" w:rsidRPr="00DD0800">
              <w:rPr>
                <w:rFonts w:ascii="Open Sans" w:hAnsi="Open Sans" w:cs="Open Sans"/>
                <w:bCs/>
                <w:color w:val="000000" w:themeColor="text1"/>
                <w:sz w:val="22"/>
                <w:szCs w:val="22"/>
                <w:lang w:val="sk-SK"/>
              </w:rPr>
              <w:t>072182500</w:t>
            </w:r>
            <w:r w:rsidRPr="002768FB">
              <w:rPr>
                <w:rFonts w:ascii="Open Sans" w:hAnsi="Open Sans" w:cs="Open Sans"/>
                <w:bCs/>
                <w:color w:val="000000" w:themeColor="text1"/>
                <w:sz w:val="22"/>
                <w:szCs w:val="22"/>
                <w:lang w:val="sk-SK"/>
              </w:rPr>
              <w:t xml:space="preserve">,  </w:t>
            </w:r>
          </w:p>
          <w:p w14:paraId="4FC3BC0D" w14:textId="77777777" w:rsidR="0011370A" w:rsidRDefault="0011370A" w:rsidP="0078277D">
            <w:pPr>
              <w:pStyle w:val="Zkladntext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ďalej len „</w:t>
            </w:r>
            <w:r w:rsidRPr="002768FB">
              <w:rPr>
                <w:rFonts w:ascii="Open Sans" w:hAnsi="Open Sans" w:cs="Open Sans"/>
                <w:b/>
                <w:color w:val="000000" w:themeColor="text1"/>
                <w:sz w:val="22"/>
                <w:szCs w:val="22"/>
                <w:lang w:val="sk-SK"/>
              </w:rPr>
              <w:t>Partner malého projektu</w:t>
            </w:r>
            <w:r w:rsidRPr="002768FB">
              <w:rPr>
                <w:rFonts w:ascii="Open Sans" w:hAnsi="Open Sans" w:cs="Open Sans"/>
                <w:bCs/>
                <w:color w:val="000000" w:themeColor="text1"/>
                <w:sz w:val="22"/>
                <w:szCs w:val="22"/>
                <w:lang w:val="sk-SK"/>
              </w:rPr>
              <w:t>”,</w:t>
            </w:r>
          </w:p>
          <w:p w14:paraId="16446157" w14:textId="77777777" w:rsidR="00F852D6" w:rsidRPr="002768FB" w:rsidRDefault="00F852D6" w:rsidP="0078277D">
            <w:pPr>
              <w:pStyle w:val="Zkladntext2"/>
              <w:spacing w:before="120" w:line="240" w:lineRule="auto"/>
              <w:rPr>
                <w:rFonts w:ascii="Open Sans" w:hAnsi="Open Sans" w:cs="Open Sans"/>
                <w:bCs/>
                <w:color w:val="000000" w:themeColor="text1"/>
                <w:sz w:val="22"/>
                <w:szCs w:val="22"/>
                <w:lang w:val="sk-SK"/>
              </w:rPr>
            </w:pPr>
          </w:p>
          <w:p w14:paraId="0B97F7B5" w14:textId="77777777" w:rsidR="0011370A" w:rsidRPr="00F852D6" w:rsidRDefault="0011370A" w:rsidP="00F852D6">
            <w:pPr>
              <w:pStyle w:val="Zkladntext2"/>
              <w:spacing w:before="120" w:line="276" w:lineRule="auto"/>
              <w:rPr>
                <w:rFonts w:ascii="Open Sans" w:hAnsi="Open Sans" w:cs="Open Sans"/>
                <w:bCs/>
                <w:color w:val="000000" w:themeColor="text1"/>
                <w:sz w:val="22"/>
                <w:szCs w:val="22"/>
                <w:lang w:val="sk-SK"/>
              </w:rPr>
            </w:pPr>
            <w:r w:rsidRPr="00F852D6">
              <w:rPr>
                <w:rFonts w:ascii="Open Sans" w:hAnsi="Open Sans" w:cs="Open Sans"/>
                <w:bCs/>
                <w:color w:val="000000" w:themeColor="text1"/>
                <w:sz w:val="22"/>
                <w:szCs w:val="22"/>
                <w:lang w:val="sk-SK"/>
              </w:rPr>
              <w:t xml:space="preserve">v zastúpení: </w:t>
            </w:r>
          </w:p>
          <w:p w14:paraId="77A4F26E" w14:textId="455DD6E7" w:rsidR="0011370A" w:rsidRPr="00F852D6" w:rsidRDefault="002011A0" w:rsidP="00F852D6">
            <w:pPr>
              <w:pStyle w:val="Zkladntext2"/>
              <w:spacing w:before="120" w:line="276" w:lineRule="auto"/>
              <w:rPr>
                <w:rFonts w:ascii="Open Sans" w:hAnsi="Open Sans" w:cs="Open Sans"/>
                <w:sz w:val="22"/>
                <w:szCs w:val="22"/>
                <w:lang w:val="sk-SK"/>
              </w:rPr>
            </w:pPr>
            <w:r w:rsidRPr="00F852D6">
              <w:rPr>
                <w:rFonts w:ascii="Open Sans" w:hAnsi="Open Sans" w:cs="Open Sans"/>
                <w:bCs/>
                <w:color w:val="000000" w:themeColor="text1"/>
                <w:sz w:val="22"/>
                <w:szCs w:val="22"/>
                <w:lang w:val="sk-SK"/>
              </w:rPr>
              <w:t xml:space="preserve">LEGIERSKI </w:t>
            </w:r>
            <w:proofErr w:type="spellStart"/>
            <w:r w:rsidRPr="00F852D6">
              <w:rPr>
                <w:rFonts w:ascii="Open Sans" w:hAnsi="Open Sans" w:cs="Open Sans"/>
                <w:bCs/>
                <w:color w:val="000000" w:themeColor="text1"/>
                <w:sz w:val="22"/>
                <w:szCs w:val="22"/>
                <w:lang w:val="sk-SK"/>
              </w:rPr>
              <w:t>Stanis</w:t>
            </w:r>
            <w:bookmarkStart w:id="0" w:name="_Hlk181263240"/>
            <w:proofErr w:type="spellEnd"/>
            <w:r w:rsidRPr="00F852D6">
              <w:rPr>
                <w:rFonts w:ascii="Open Sans" w:hAnsi="Open Sans" w:cs="Open Sans"/>
                <w:bCs/>
                <w:color w:val="000000" w:themeColor="text1"/>
                <w:sz w:val="22"/>
                <w:szCs w:val="22"/>
              </w:rPr>
              <w:t>ł</w:t>
            </w:r>
            <w:bookmarkEnd w:id="0"/>
            <w:r w:rsidRPr="00F852D6">
              <w:rPr>
                <w:rFonts w:ascii="Open Sans" w:hAnsi="Open Sans" w:cs="Open Sans"/>
                <w:bCs/>
                <w:color w:val="000000" w:themeColor="text1"/>
                <w:sz w:val="22"/>
                <w:szCs w:val="22"/>
              </w:rPr>
              <w:t>a</w:t>
            </w:r>
            <w:r w:rsidR="001E6D77">
              <w:rPr>
                <w:rFonts w:ascii="Open Sans" w:hAnsi="Open Sans" w:cs="Open Sans"/>
                <w:bCs/>
                <w:color w:val="000000" w:themeColor="text1"/>
                <w:sz w:val="22"/>
                <w:szCs w:val="22"/>
              </w:rPr>
              <w:t>w</w:t>
            </w:r>
            <w:r w:rsidRPr="00F852D6">
              <w:rPr>
                <w:rFonts w:ascii="Open Sans" w:hAnsi="Open Sans" w:cs="Open Sans"/>
                <w:bCs/>
                <w:color w:val="000000" w:themeColor="text1"/>
                <w:sz w:val="22"/>
                <w:szCs w:val="22"/>
              </w:rPr>
              <w:t xml:space="preserve"> </w:t>
            </w:r>
            <w:r w:rsidR="0011370A" w:rsidRPr="00F852D6">
              <w:rPr>
                <w:rFonts w:ascii="Open Sans" w:hAnsi="Open Sans" w:cs="Open Sans"/>
                <w:sz w:val="22"/>
                <w:szCs w:val="22"/>
                <w:lang w:val="sk-SK"/>
              </w:rPr>
              <w:t xml:space="preserve">na základe osvedčenia </w:t>
            </w:r>
            <w:r w:rsidRPr="00F852D6">
              <w:rPr>
                <w:rFonts w:ascii="Open Sans" w:hAnsi="Open Sans" w:cs="Open Sans"/>
                <w:sz w:val="22"/>
                <w:szCs w:val="22"/>
                <w:lang w:val="sk-SK"/>
              </w:rPr>
              <w:t xml:space="preserve"> </w:t>
            </w:r>
            <w:r w:rsidR="0011370A" w:rsidRPr="00F852D6">
              <w:rPr>
                <w:rFonts w:ascii="Open Sans" w:hAnsi="Open Sans" w:cs="Open Sans"/>
                <w:sz w:val="22"/>
                <w:szCs w:val="22"/>
                <w:lang w:val="sk-SK"/>
              </w:rPr>
              <w:t xml:space="preserve">zo dňa </w:t>
            </w:r>
            <w:r w:rsidR="004A2ABD">
              <w:rPr>
                <w:rFonts w:ascii="Open Sans" w:hAnsi="Open Sans" w:cs="Open Sans"/>
                <w:sz w:val="22"/>
                <w:szCs w:val="22"/>
                <w:lang w:val="sk-SK"/>
              </w:rPr>
              <w:t>21</w:t>
            </w:r>
            <w:r w:rsidRPr="00F852D6">
              <w:rPr>
                <w:rFonts w:ascii="Open Sans" w:hAnsi="Open Sans" w:cs="Open Sans"/>
                <w:sz w:val="22"/>
                <w:szCs w:val="22"/>
                <w:lang w:val="sk-SK"/>
              </w:rPr>
              <w:t>.0</w:t>
            </w:r>
            <w:r w:rsidR="004A2ABD">
              <w:rPr>
                <w:rFonts w:ascii="Open Sans" w:hAnsi="Open Sans" w:cs="Open Sans"/>
                <w:sz w:val="22"/>
                <w:szCs w:val="22"/>
                <w:lang w:val="sk-SK"/>
              </w:rPr>
              <w:t>4</w:t>
            </w:r>
            <w:r w:rsidRPr="00F852D6">
              <w:rPr>
                <w:rFonts w:ascii="Open Sans" w:hAnsi="Open Sans" w:cs="Open Sans"/>
                <w:sz w:val="22"/>
                <w:szCs w:val="22"/>
                <w:lang w:val="sk-SK"/>
              </w:rPr>
              <w:t>.</w:t>
            </w:r>
            <w:r w:rsidR="004A2ABD">
              <w:rPr>
                <w:rFonts w:ascii="Open Sans" w:hAnsi="Open Sans" w:cs="Open Sans"/>
                <w:sz w:val="22"/>
                <w:szCs w:val="22"/>
                <w:lang w:val="sk-SK"/>
              </w:rPr>
              <w:t xml:space="preserve"> </w:t>
            </w:r>
            <w:r w:rsidRPr="00F852D6">
              <w:rPr>
                <w:rFonts w:ascii="Open Sans" w:hAnsi="Open Sans" w:cs="Open Sans"/>
                <w:sz w:val="22"/>
                <w:szCs w:val="22"/>
                <w:lang w:val="sk-SK"/>
              </w:rPr>
              <w:t>20</w:t>
            </w:r>
            <w:r w:rsidR="004A2ABD">
              <w:rPr>
                <w:rFonts w:ascii="Open Sans" w:hAnsi="Open Sans" w:cs="Open Sans"/>
                <w:sz w:val="22"/>
                <w:szCs w:val="22"/>
                <w:lang w:val="sk-SK"/>
              </w:rPr>
              <w:t xml:space="preserve">24, </w:t>
            </w:r>
            <w:r w:rsidRPr="00F852D6">
              <w:rPr>
                <w:rFonts w:ascii="Open Sans" w:hAnsi="Open Sans" w:cs="Open Sans"/>
                <w:sz w:val="22"/>
                <w:szCs w:val="22"/>
                <w:lang w:val="sk-SK"/>
              </w:rPr>
              <w:t xml:space="preserve"> </w:t>
            </w:r>
            <w:r w:rsidR="0011370A" w:rsidRPr="00F852D6">
              <w:rPr>
                <w:rFonts w:ascii="Open Sans" w:hAnsi="Open Sans" w:cs="Open Sans"/>
                <w:sz w:val="22"/>
                <w:szCs w:val="22"/>
                <w:lang w:val="sk-SK"/>
              </w:rPr>
              <w:t>ktoré tvorí prílohu č. 2 zmluvy</w:t>
            </w:r>
          </w:p>
          <w:p w14:paraId="0DF5517D" w14:textId="36839AB6" w:rsidR="0011370A" w:rsidRPr="002768FB" w:rsidRDefault="0011370A" w:rsidP="0078277D">
            <w:pPr>
              <w:pStyle w:val="Zkladntext2"/>
              <w:spacing w:before="120" w:line="240" w:lineRule="auto"/>
              <w:rPr>
                <w:rFonts w:ascii="Open Sans" w:hAnsi="Open Sans" w:cs="Open Sans"/>
                <w:b/>
                <w:color w:val="000000" w:themeColor="text1"/>
                <w:sz w:val="22"/>
                <w:szCs w:val="22"/>
                <w:lang w:val="sk-SK"/>
              </w:rPr>
            </w:pPr>
            <w:r w:rsidRPr="002768FB">
              <w:rPr>
                <w:rFonts w:ascii="Open Sans" w:hAnsi="Open Sans" w:cs="Open Sans"/>
                <w:b/>
                <w:color w:val="000000" w:themeColor="text1"/>
                <w:sz w:val="22"/>
                <w:szCs w:val="22"/>
                <w:lang w:val="sk-SK"/>
              </w:rPr>
              <w:t xml:space="preserve">                                                                                                                                                                                                      </w:t>
            </w:r>
          </w:p>
          <w:p w14:paraId="1743CEB4"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color w:val="000000" w:themeColor="text1"/>
                <w:lang w:val="sk-SK"/>
              </w:rPr>
              <w:t>spoločne ďalej len "zmluvné strany",</w:t>
            </w:r>
          </w:p>
          <w:p w14:paraId="1F5D7BE6"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color w:val="000000" w:themeColor="text1"/>
                <w:lang w:val="sk-SK"/>
              </w:rPr>
              <w:lastRenderedPageBreak/>
              <w:t>ďalej len "zmluva".</w:t>
            </w:r>
          </w:p>
          <w:p w14:paraId="6066FC59"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color w:val="000000" w:themeColor="text1"/>
                <w:lang w:val="sk-SK"/>
              </w:rPr>
              <w:t>Zmluvné strany sa dohodli na nasledujúcom obsahu zmluvy:</w:t>
            </w:r>
          </w:p>
          <w:p w14:paraId="0416DBC9" w14:textId="77777777" w:rsidR="00910CF1" w:rsidRPr="002768FB" w:rsidRDefault="00910CF1" w:rsidP="0078277D">
            <w:pPr>
              <w:pStyle w:val="Zkladntext"/>
              <w:spacing w:before="120"/>
              <w:rPr>
                <w:rFonts w:ascii="Open Sans" w:hAnsi="Open Sans" w:cs="Open Sans"/>
                <w:b/>
                <w:color w:val="000000" w:themeColor="text1"/>
                <w:lang w:val="sk-SK"/>
              </w:rPr>
            </w:pPr>
          </w:p>
          <w:p w14:paraId="6515618F" w14:textId="77777777" w:rsidR="0011370A" w:rsidRPr="002768FB" w:rsidRDefault="0011370A" w:rsidP="0078277D">
            <w:pPr>
              <w:pStyle w:val="Zkladntext"/>
              <w:spacing w:before="120"/>
              <w:jc w:val="center"/>
              <w:rPr>
                <w:rFonts w:ascii="Open Sans" w:hAnsi="Open Sans" w:cs="Open Sans"/>
                <w:b/>
                <w:color w:val="000000" w:themeColor="text1"/>
                <w:lang w:val="sk-SK"/>
              </w:rPr>
            </w:pPr>
            <w:r w:rsidRPr="002768FB">
              <w:rPr>
                <w:rFonts w:ascii="Open Sans" w:hAnsi="Open Sans" w:cs="Open Sans"/>
                <w:b/>
                <w:color w:val="000000" w:themeColor="text1"/>
                <w:lang w:val="sk-SK"/>
              </w:rPr>
              <w:t>§ 1</w:t>
            </w:r>
          </w:p>
          <w:p w14:paraId="004C99C6" w14:textId="77777777" w:rsidR="0011370A" w:rsidRPr="002768FB" w:rsidRDefault="0011370A" w:rsidP="0078277D">
            <w:pPr>
              <w:pStyle w:val="Zkladntext"/>
              <w:spacing w:before="120"/>
              <w:jc w:val="center"/>
              <w:rPr>
                <w:rFonts w:ascii="Open Sans" w:hAnsi="Open Sans" w:cs="Open Sans"/>
                <w:b/>
                <w:color w:val="000000" w:themeColor="text1"/>
                <w:lang w:val="sk-SK"/>
              </w:rPr>
            </w:pPr>
            <w:r w:rsidRPr="002768FB">
              <w:rPr>
                <w:rFonts w:ascii="Open Sans" w:hAnsi="Open Sans" w:cs="Open Sans"/>
                <w:b/>
                <w:color w:val="000000" w:themeColor="text1"/>
                <w:lang w:val="sk-SK"/>
              </w:rPr>
              <w:t>VYMEDZENIE POJMOV</w:t>
            </w:r>
          </w:p>
          <w:p w14:paraId="15B3E6D9"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color w:val="000000" w:themeColor="text1"/>
                <w:lang w:val="sk-SK"/>
              </w:rPr>
              <w:t>Pojmy použité v zmluve je potrebné chápať nasledovne:</w:t>
            </w:r>
          </w:p>
          <w:p w14:paraId="31ABC2DD"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Prijímateľ malého projektu </w:t>
            </w:r>
            <w:r w:rsidRPr="002768FB">
              <w:rPr>
                <w:rFonts w:ascii="Open Sans" w:hAnsi="Open Sans" w:cs="Open Sans"/>
                <w:color w:val="000000" w:themeColor="text1"/>
                <w:lang w:val="sk-SK"/>
              </w:rPr>
              <w:t>– subjekt uvedený v žiadosti o príspevok na malý projekt, ktorý podpisuje zmluvu o poskytnutí príspevku a zodpovedá za vecnú a finančnú realizáciu malého projektu;</w:t>
            </w:r>
          </w:p>
          <w:p w14:paraId="255F6AB1" w14:textId="77777777" w:rsidR="0011370A" w:rsidRPr="002768FB" w:rsidRDefault="0011370A" w:rsidP="0078277D">
            <w:pPr>
              <w:pStyle w:val="Zkladntext"/>
              <w:spacing w:before="120"/>
              <w:rPr>
                <w:rFonts w:ascii="Open Sans" w:hAnsi="Open Sans" w:cs="Open Sans"/>
                <w:b/>
                <w:bCs/>
                <w:color w:val="000000" w:themeColor="text1"/>
                <w:lang w:val="sk-SK"/>
              </w:rPr>
            </w:pPr>
            <w:r w:rsidRPr="002768FB">
              <w:rPr>
                <w:rFonts w:ascii="Open Sans" w:hAnsi="Open Sans" w:cs="Open Sans"/>
                <w:b/>
                <w:bCs/>
                <w:color w:val="000000" w:themeColor="text1"/>
                <w:lang w:val="sk-SK"/>
              </w:rPr>
              <w:t xml:space="preserve">Vyhlásenie o spolupráci  </w:t>
            </w:r>
            <w:r w:rsidRPr="002768FB">
              <w:rPr>
                <w:rFonts w:ascii="Open Sans" w:hAnsi="Open Sans" w:cs="Open Sans"/>
                <w:color w:val="000000" w:themeColor="text1"/>
                <w:lang w:val="sk-SK"/>
              </w:rPr>
              <w:t>– povinná príloha k žiadosti o príspevok na malý projekt, ktorú vyplní každý partner malého projektu. Vyhlásenie je potvrdením o vytvorení partnerstva v rámci malého projektu. Vzor vyhlásenia je priložený k žiadosti o príspevok;</w:t>
            </w:r>
          </w:p>
          <w:p w14:paraId="588CBC26"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príspevok </w:t>
            </w:r>
            <w:r w:rsidRPr="002768FB">
              <w:rPr>
                <w:rFonts w:ascii="Open Sans" w:hAnsi="Open Sans" w:cs="Open Sans"/>
                <w:color w:val="000000" w:themeColor="text1"/>
                <w:lang w:val="sk-SK"/>
              </w:rPr>
              <w:t>– finančné prostriedky pochádzajúce z Európskeho fondu regionálneho rozvoja, ktoré predstavujú finančný vklad Európskej únie do oprávnených výdavkov malého projektu;</w:t>
            </w:r>
          </w:p>
          <w:p w14:paraId="2A1AF252"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programové dokumenty </w:t>
            </w:r>
            <w:r w:rsidRPr="002768FB">
              <w:rPr>
                <w:rFonts w:ascii="Open Sans" w:hAnsi="Open Sans" w:cs="Open Sans"/>
                <w:color w:val="000000" w:themeColor="text1"/>
                <w:lang w:val="sk-SK"/>
              </w:rPr>
              <w:t>– dokumenty schválené Riadiacim orgánom alebo Monitorovacím výborom, ktoré sa používajú pri implementácii programu;</w:t>
            </w:r>
          </w:p>
          <w:p w14:paraId="66CEF892"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EFRR</w:t>
            </w:r>
            <w:r w:rsidRPr="002768FB">
              <w:rPr>
                <w:rFonts w:ascii="Open Sans" w:hAnsi="Open Sans" w:cs="Open Sans"/>
                <w:color w:val="000000" w:themeColor="text1"/>
                <w:lang w:val="sk-SK"/>
              </w:rPr>
              <w:t xml:space="preserve"> – Európsky fond regionálneho rozvoja;</w:t>
            </w:r>
          </w:p>
          <w:p w14:paraId="2D22EF81" w14:textId="77777777" w:rsidR="0011370A"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elektronické verzie dokumentov </w:t>
            </w:r>
            <w:r w:rsidRPr="002768FB">
              <w:rPr>
                <w:rFonts w:ascii="Open Sans" w:hAnsi="Open Sans" w:cs="Open Sans"/>
                <w:color w:val="000000" w:themeColor="text1"/>
                <w:lang w:val="sk-SK"/>
              </w:rPr>
              <w:t>– dokumenty existujúce len v elektronickej podobe alebo ich kópie, originálne elektronické dokumenty, ktoré majú aj papierovú verziu, ako aj skeny a fotokópie originálnych papierových dokumentov;</w:t>
            </w:r>
          </w:p>
          <w:p w14:paraId="0C1E169D" w14:textId="77777777" w:rsidR="004209B6" w:rsidRPr="002768FB" w:rsidRDefault="004209B6" w:rsidP="0078277D">
            <w:pPr>
              <w:pStyle w:val="Zkladntext"/>
              <w:spacing w:before="120"/>
              <w:rPr>
                <w:rFonts w:ascii="Open Sans" w:hAnsi="Open Sans" w:cs="Open Sans"/>
                <w:color w:val="000000" w:themeColor="text1"/>
                <w:lang w:val="sk-SK"/>
              </w:rPr>
            </w:pPr>
          </w:p>
          <w:p w14:paraId="304AE202" w14:textId="77777777" w:rsidR="0011370A"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FMP</w:t>
            </w:r>
            <w:r w:rsidRPr="002768FB">
              <w:rPr>
                <w:rFonts w:ascii="Open Sans" w:hAnsi="Open Sans" w:cs="Open Sans"/>
                <w:color w:val="000000" w:themeColor="text1"/>
                <w:lang w:val="sk-SK"/>
              </w:rPr>
              <w:t xml:space="preserve"> – Fond malých projektov </w:t>
            </w:r>
            <w:r w:rsidRPr="002768FB">
              <w:rPr>
                <w:rFonts w:ascii="Open Sans" w:hAnsi="Open Sans" w:cs="Open Sans"/>
                <w:lang w:val="sk-SK"/>
              </w:rPr>
              <w:t xml:space="preserve">je samostatnou súčasťou programu Interreg Poľsko – Slovensko 2021 – 2027 pre projekty malého rozsahu v súlade s </w:t>
            </w:r>
            <w:r w:rsidRPr="002768FB">
              <w:rPr>
                <w:rFonts w:ascii="Open Sans" w:hAnsi="Open Sans" w:cs="Open Sans"/>
                <w:color w:val="000000" w:themeColor="text1"/>
                <w:lang w:val="sk-SK"/>
              </w:rPr>
              <w:t xml:space="preserve">článkom 25 nariadenia Interreg. FMP je realizovaný v </w:t>
            </w:r>
            <w:r w:rsidRPr="002768FB">
              <w:rPr>
                <w:rFonts w:ascii="Open Sans" w:hAnsi="Open Sans" w:cs="Open Sans"/>
                <w:lang w:val="sk-SK"/>
              </w:rPr>
              <w:t xml:space="preserve">rámci dvoch priorít programu – 3. Tvorivé a turisticky atraktívne pohraničie (špecifický cieľ 1 – posilnenie úlohy kultúry a udržateľného </w:t>
            </w:r>
            <w:r w:rsidRPr="002768FB">
              <w:rPr>
                <w:rFonts w:ascii="Open Sans" w:hAnsi="Open Sans" w:cs="Open Sans"/>
                <w:lang w:val="sk-SK"/>
              </w:rPr>
              <w:lastRenderedPageBreak/>
              <w:t>cestovného ruchu v oblasti hospodárskeho rozvoja, sociálneho začlenenia a sociálnej inovácie) a 4. Spolupráca medzi inštitúciami a obyvateľmi pohraničia (špecifický cieľ 2 – budovanie vzájomnej dôvery, najmä propagáciou akcií typu “ľudia ľuďom”)</w:t>
            </w:r>
            <w:r w:rsidRPr="002768FB">
              <w:rPr>
                <w:rFonts w:ascii="Open Sans" w:hAnsi="Open Sans" w:cs="Open Sans"/>
                <w:color w:val="000000" w:themeColor="text1"/>
                <w:lang w:val="sk-SK"/>
              </w:rPr>
              <w:t>;</w:t>
            </w:r>
          </w:p>
          <w:p w14:paraId="7B8C2DB7" w14:textId="77777777" w:rsidR="004209B6" w:rsidRPr="002768FB" w:rsidRDefault="004209B6" w:rsidP="0078277D">
            <w:pPr>
              <w:pStyle w:val="Zkladntext"/>
              <w:spacing w:before="120"/>
              <w:rPr>
                <w:rFonts w:ascii="Open Sans" w:hAnsi="Open Sans" w:cs="Open Sans"/>
                <w:color w:val="000000" w:themeColor="text1"/>
                <w:lang w:val="sk-SK"/>
              </w:rPr>
            </w:pPr>
          </w:p>
          <w:p w14:paraId="43CD3EC4" w14:textId="77777777" w:rsidR="0011370A"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Generátor</w:t>
            </w:r>
            <w:r w:rsidRPr="002768FB">
              <w:rPr>
                <w:rFonts w:ascii="Open Sans" w:hAnsi="Open Sans" w:cs="Open Sans"/>
                <w:color w:val="000000" w:themeColor="text1"/>
                <w:lang w:val="sk-SK"/>
              </w:rPr>
              <w:t xml:space="preserve"> – Generátor žiadostí a vyúčtovaní, informačný systém umožňujúci prípravu a podanie žiadosti o príspevok na malý projekt a vyúčtovanie malého projektu v elektronickej forme, ako aj korešpondenciu so Správcami FMP. Generátor zhromažďuje a uchováva údaje o realizovaných malých projektoch;</w:t>
            </w:r>
          </w:p>
          <w:p w14:paraId="0A549A41" w14:textId="77777777" w:rsidR="004209B6" w:rsidRPr="002768FB" w:rsidRDefault="004209B6" w:rsidP="0078277D">
            <w:pPr>
              <w:pStyle w:val="Zkladntext"/>
              <w:spacing w:before="120"/>
              <w:rPr>
                <w:rFonts w:ascii="Open Sans" w:hAnsi="Open Sans" w:cs="Open Sans"/>
                <w:color w:val="000000" w:themeColor="text1"/>
                <w:lang w:val="sk-SK"/>
              </w:rPr>
            </w:pPr>
          </w:p>
          <w:p w14:paraId="33EDCF74" w14:textId="77777777" w:rsidR="0011370A" w:rsidRPr="002768FB" w:rsidRDefault="0011370A" w:rsidP="0078277D">
            <w:pPr>
              <w:pStyle w:val="Zkladntext"/>
              <w:spacing w:before="120"/>
              <w:rPr>
                <w:rFonts w:ascii="Open Sans" w:hAnsi="Open Sans" w:cs="Open Sans"/>
                <w:bCs/>
                <w:color w:val="000000" w:themeColor="text1"/>
                <w:lang w:val="sk-SK"/>
              </w:rPr>
            </w:pPr>
            <w:r w:rsidRPr="002768FB">
              <w:rPr>
                <w:rFonts w:ascii="Open Sans" w:hAnsi="Open Sans" w:cs="Open Sans"/>
                <w:b/>
                <w:bCs/>
                <w:color w:val="000000" w:themeColor="text1"/>
                <w:lang w:val="sk-SK"/>
              </w:rPr>
              <w:t>Národný orgán</w:t>
            </w:r>
            <w:r w:rsidRPr="002768FB">
              <w:rPr>
                <w:rFonts w:ascii="Open Sans" w:hAnsi="Open Sans" w:cs="Open Sans"/>
                <w:color w:val="000000" w:themeColor="text1"/>
                <w:lang w:val="sk-SK"/>
              </w:rPr>
              <w:t xml:space="preserve"> – Ministerstvo investícií, regionálneho rozvoja a informatizácie Slovenskej republiky</w:t>
            </w:r>
            <w:r w:rsidRPr="002768FB">
              <w:rPr>
                <w:rFonts w:ascii="Open Sans" w:hAnsi="Open Sans" w:cs="Open Sans"/>
                <w:bCs/>
                <w:color w:val="000000" w:themeColor="text1"/>
                <w:lang w:val="sk-SK"/>
              </w:rPr>
              <w:t>;</w:t>
            </w:r>
          </w:p>
          <w:p w14:paraId="453C5E58"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Riadiaci orgán </w:t>
            </w:r>
            <w:r w:rsidRPr="002768FB">
              <w:rPr>
                <w:rFonts w:ascii="Open Sans" w:hAnsi="Open Sans" w:cs="Open Sans"/>
                <w:color w:val="000000" w:themeColor="text1"/>
                <w:lang w:val="sk-SK"/>
              </w:rPr>
              <w:t>– ministerstvo zodpovedné za regionálny rozvoj v Poľsku;</w:t>
            </w:r>
          </w:p>
          <w:p w14:paraId="37FC4191" w14:textId="77777777" w:rsidR="0011370A" w:rsidRPr="002768FB" w:rsidRDefault="0011370A" w:rsidP="0078277D">
            <w:pPr>
              <w:pStyle w:val="Zkladntext"/>
              <w:spacing w:before="120"/>
              <w:rPr>
                <w:rFonts w:ascii="Open Sans" w:hAnsi="Open Sans" w:cs="Open Sans"/>
                <w:lang w:val="sk-SK"/>
              </w:rPr>
            </w:pPr>
            <w:r w:rsidRPr="002768FB">
              <w:rPr>
                <w:rFonts w:ascii="Open Sans" w:hAnsi="Open Sans" w:cs="Open Sans"/>
                <w:b/>
                <w:bCs/>
                <w:color w:val="000000" w:themeColor="text1"/>
                <w:lang w:val="sk-SK"/>
              </w:rPr>
              <w:t xml:space="preserve">Výbor pre malé projekty </w:t>
            </w:r>
            <w:r w:rsidRPr="002768FB">
              <w:rPr>
                <w:rFonts w:ascii="Open Sans" w:hAnsi="Open Sans" w:cs="Open Sans"/>
                <w:color w:val="000000" w:themeColor="text1"/>
                <w:lang w:val="sk-SK"/>
              </w:rPr>
              <w:t xml:space="preserve">– nezávislý orgán zriadený Správcom FMP na </w:t>
            </w:r>
            <w:r w:rsidRPr="002768FB">
              <w:rPr>
                <w:rFonts w:ascii="Open Sans" w:hAnsi="Open Sans" w:cs="Open Sans"/>
                <w:lang w:val="sk-SK"/>
              </w:rPr>
              <w:t>výber malých projektov a vykonávanie ďalších úloh uvedených v Rokovacom poriadku Výboru v rámci implementovaného Fondu malých projektov v programe Interreg Poľsko – Slovensko 2021-2027;</w:t>
            </w:r>
          </w:p>
          <w:p w14:paraId="636C2B38" w14:textId="77777777" w:rsidR="0011370A" w:rsidRPr="002768FB" w:rsidRDefault="0011370A" w:rsidP="0078277D">
            <w:pPr>
              <w:pStyle w:val="Zkladntext"/>
              <w:spacing w:before="120"/>
              <w:rPr>
                <w:rFonts w:ascii="Open Sans" w:hAnsi="Open Sans" w:cs="Open Sans"/>
                <w:b/>
                <w:bCs/>
                <w:color w:val="000000" w:themeColor="text1"/>
                <w:lang w:val="sk-SK"/>
              </w:rPr>
            </w:pPr>
            <w:r w:rsidRPr="002768FB">
              <w:rPr>
                <w:rFonts w:ascii="Open Sans" w:hAnsi="Open Sans" w:cs="Open Sans"/>
                <w:b/>
                <w:bCs/>
                <w:color w:val="000000" w:themeColor="text1"/>
                <w:lang w:val="sk-SK"/>
              </w:rPr>
              <w:t>konflikt záujmov</w:t>
            </w:r>
            <w:r w:rsidRPr="002768FB">
              <w:rPr>
                <w:rFonts w:ascii="Open Sans" w:hAnsi="Open Sans" w:cs="Open Sans"/>
                <w:color w:val="000000" w:themeColor="text1"/>
                <w:lang w:val="sk-SK"/>
              </w:rPr>
              <w:t xml:space="preserve"> – situácia, keď je nestranný a objektívny výkon funkcie subjektu oprávneného vykonávať finančné aktivity a vynakladať finančné prostriedky z rozpočtu Európskej únie ohrozený z dôvodov rodinných, emocionálnych väzieb, politických sympatií alebo väzieb s akýmkoľvek štátom, ekonomických záujmov alebo akéhokoľvek iného priameho alebo nepriameho osobného záujmu</w:t>
            </w:r>
            <w:r w:rsidRPr="002768FB">
              <w:rPr>
                <w:rFonts w:ascii="Open Sans" w:hAnsi="Open Sans" w:cs="Open Sans"/>
                <w:lang w:val="sk-SK"/>
              </w:rPr>
              <w:t>;</w:t>
            </w:r>
          </w:p>
          <w:p w14:paraId="47C2F17D"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kontrolór </w:t>
            </w:r>
            <w:r w:rsidRPr="002768FB">
              <w:rPr>
                <w:rFonts w:ascii="Open Sans" w:hAnsi="Open Sans" w:cs="Open Sans"/>
                <w:color w:val="000000" w:themeColor="text1"/>
                <w:lang w:val="sk-SK"/>
              </w:rPr>
              <w:t>– subjekt alebo osoba zodpovedná za kontrolu na území štátu zúčastňujúceho sa na programe, ako sa uvádza v článku 46 ods. 3 nariadenia Interreg;</w:t>
            </w:r>
          </w:p>
          <w:p w14:paraId="1CB722B4"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finančná oprava </w:t>
            </w:r>
            <w:r w:rsidRPr="002768FB">
              <w:rPr>
                <w:rFonts w:ascii="Open Sans" w:hAnsi="Open Sans" w:cs="Open Sans"/>
                <w:color w:val="000000" w:themeColor="text1"/>
                <w:lang w:val="sk-SK"/>
              </w:rPr>
              <w:t>– zrušenie časti alebo celého príspevku z EFRR na malý projekt v dôsledku nezrovnalostí alebo závažných nedostatkov;</w:t>
            </w:r>
          </w:p>
          <w:p w14:paraId="38BB0226"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lastRenderedPageBreak/>
              <w:t>jednorazová platba</w:t>
            </w:r>
            <w:r w:rsidRPr="002768FB">
              <w:rPr>
                <w:rFonts w:ascii="Open Sans" w:hAnsi="Open Sans" w:cs="Open Sans"/>
                <w:color w:val="000000" w:themeColor="text1"/>
                <w:lang w:val="sk-SK"/>
              </w:rPr>
              <w:t xml:space="preserve"> – konkrétna suma predstavujúca 100% oprávnených výdavkov pridelená na každú úlohu malého projektu, ktorú schválil Výbor pre malé projekty. Odhaduje sa na základe opisu úlohy a návrhu rozpočtu. Jednorazová platba sa refunduje vo výške stanovenej v zmluve (max. 80% oprávnených výdavkov danej úlohy) pod podmienkou, že celá úloha malého projektu bola vykonaná v súlade s jej opisom, že boli dosiahnuté všetky definované výstupy a cieľové hodnoty ukazovateľov výstupu. Malé projekty sa zúčtovávajú jednorazovými platbami v súlade s článkom 25 ods. 6 nariadenia Interreg;</w:t>
            </w:r>
          </w:p>
          <w:p w14:paraId="794E2C77"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malý projekt </w:t>
            </w:r>
            <w:r w:rsidRPr="002768FB">
              <w:rPr>
                <w:rFonts w:ascii="Open Sans" w:hAnsi="Open Sans" w:cs="Open Sans"/>
                <w:color w:val="000000" w:themeColor="text1"/>
                <w:lang w:val="sk-SK"/>
              </w:rPr>
              <w:t>– samostatný projekt realizovaný v rámci FMP na základe zmluvy o poskytnutí príspevku medzi minimálne dvoma subjektmi – aspoň jedným z každej strany poľsko-slovenskej hranice (okrem Európskeho zoskupenia územnej spolupráce, ktoré môže požiadať o príspevok ako tzv. jediný prijímateľ), ktorý je zameraný na dosiahnutie cieľa a cieľových hodnôt ukazovateľov výstupu a výsledku stanovených v žiadosti o príspevok;</w:t>
            </w:r>
          </w:p>
          <w:p w14:paraId="1041C933" w14:textId="77777777" w:rsidR="0051674A" w:rsidRDefault="0051674A" w:rsidP="0078277D">
            <w:pPr>
              <w:pStyle w:val="Zkladntext"/>
              <w:spacing w:before="120"/>
              <w:rPr>
                <w:rFonts w:ascii="Open Sans" w:hAnsi="Open Sans" w:cs="Open Sans"/>
                <w:b/>
                <w:bCs/>
                <w:color w:val="000000" w:themeColor="text1"/>
                <w:lang w:val="sk-SK"/>
              </w:rPr>
            </w:pPr>
          </w:p>
          <w:p w14:paraId="470CC811" w14:textId="7EE7735E"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schválený príspevok </w:t>
            </w:r>
            <w:r w:rsidRPr="002768FB">
              <w:rPr>
                <w:rFonts w:ascii="Open Sans" w:hAnsi="Open Sans" w:cs="Open Sans"/>
                <w:color w:val="000000" w:themeColor="text1"/>
                <w:lang w:val="sk-SK"/>
              </w:rPr>
              <w:t xml:space="preserve">– príspevok, ktorý Správca FMP schváli Prijímateľovi malého projektu na refundáciu na základe predloženej správy; </w:t>
            </w:r>
          </w:p>
          <w:p w14:paraId="50641150"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nezrovnalosť </w:t>
            </w:r>
            <w:r w:rsidRPr="002768FB">
              <w:rPr>
                <w:rFonts w:ascii="Open Sans" w:hAnsi="Open Sans" w:cs="Open Sans"/>
                <w:color w:val="000000" w:themeColor="text1"/>
                <w:lang w:val="sk-SK"/>
              </w:rPr>
              <w:t xml:space="preserve">– </w:t>
            </w:r>
            <w:r w:rsidRPr="002768FB">
              <w:rPr>
                <w:rFonts w:ascii="Open Sans" w:hAnsi="Open Sans" w:cs="Open Sans"/>
                <w:color w:val="000000"/>
                <w:lang w:val="sk-SK"/>
              </w:rPr>
              <w:t>akékoľvek porušenie uplatniteľného práva vyplývajúce z konania alebo opomenutia Prijímateľa malého projektu alebo Partnera projektu, dôsledkom ktorého je alebo môže byť poškodenie rozpočtu Európskej únie jeho zaťažením neoprávneným výdavkom</w:t>
            </w:r>
            <w:r w:rsidRPr="002768FB">
              <w:rPr>
                <w:rFonts w:ascii="Open Sans" w:hAnsi="Open Sans" w:cs="Open Sans"/>
                <w:color w:val="000000" w:themeColor="text1"/>
                <w:lang w:val="sk-SK"/>
              </w:rPr>
              <w:t>;</w:t>
            </w:r>
          </w:p>
          <w:p w14:paraId="29F8FB70"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partner malého projektu </w:t>
            </w:r>
            <w:r w:rsidRPr="002768FB">
              <w:rPr>
                <w:rFonts w:ascii="Open Sans" w:hAnsi="Open Sans" w:cs="Open Sans"/>
                <w:color w:val="000000" w:themeColor="text1"/>
                <w:lang w:val="sk-SK"/>
              </w:rPr>
              <w:t>– zahraničný a prípadne dodatočne národný subjekt uvedený v žiadosti o príspevok na malý projekt, ktorý sa podieľa na realizácii malého projektu a podpísal  Vyhlásenie o spolupráci (a v prípade spoločného financovania malého projektu aj partnerskú zmluvu);</w:t>
            </w:r>
          </w:p>
          <w:p w14:paraId="4FD2B534"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Príručka pre prijímateľa malých projektov </w:t>
            </w:r>
            <w:r w:rsidRPr="002768FB">
              <w:rPr>
                <w:rFonts w:ascii="Open Sans" w:hAnsi="Open Sans" w:cs="Open Sans"/>
                <w:color w:val="000000" w:themeColor="text1"/>
                <w:lang w:val="sk-SK"/>
              </w:rPr>
              <w:t xml:space="preserve">– dokument schválený Monitorovacím </w:t>
            </w:r>
            <w:r w:rsidRPr="002768FB">
              <w:rPr>
                <w:rFonts w:ascii="Open Sans" w:hAnsi="Open Sans" w:cs="Open Sans"/>
                <w:color w:val="000000" w:themeColor="text1"/>
                <w:lang w:val="sk-SK"/>
              </w:rPr>
              <w:lastRenderedPageBreak/>
              <w:t xml:space="preserve">výborom, ktorý stanovuje pravidlá prípravy, realizácie, monitorovania a vyúčtovania malých projektov a ich udržateľnosti. Aktuálna Príručka pre prijímateľa malých projektov je k dispozícii na internetovej stránke Správcu FMP a programu; </w:t>
            </w:r>
          </w:p>
          <w:p w14:paraId="617E6A99"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Príručka programu </w:t>
            </w:r>
            <w:r w:rsidRPr="002768FB">
              <w:rPr>
                <w:rFonts w:ascii="Open Sans" w:hAnsi="Open Sans" w:cs="Open Sans"/>
                <w:color w:val="000000" w:themeColor="text1"/>
                <w:lang w:val="sk-SK"/>
              </w:rPr>
              <w:t xml:space="preserve">– </w:t>
            </w:r>
            <w:r w:rsidRPr="002768FB">
              <w:rPr>
                <w:rFonts w:ascii="Open Sans" w:eastAsia="Times New Roman" w:hAnsi="Open Sans" w:cs="Open Sans"/>
                <w:lang w:val="sk-SK"/>
              </w:rPr>
              <w:t>dokument schválený Monitorovacím výborom programu, ktorý stanovuje pravidlá prípravy, realizácie, monitorovania, vyúčtovania projektov a ich udržateľnosti. Aktuálna Príručka programu je zverejnená na internetovej stránke programu</w:t>
            </w:r>
            <w:r w:rsidRPr="002768FB">
              <w:rPr>
                <w:rFonts w:ascii="Open Sans" w:hAnsi="Open Sans" w:cs="Open Sans"/>
                <w:color w:val="000000" w:themeColor="text1"/>
                <w:lang w:val="sk-SK"/>
              </w:rPr>
              <w:t>;</w:t>
            </w:r>
          </w:p>
          <w:p w14:paraId="3DFF8D52" w14:textId="77777777" w:rsidR="0051674A" w:rsidRDefault="0051674A" w:rsidP="0078277D">
            <w:pPr>
              <w:pStyle w:val="Zkladntext"/>
              <w:spacing w:before="120"/>
              <w:rPr>
                <w:rFonts w:ascii="Open Sans" w:hAnsi="Open Sans" w:cs="Open Sans"/>
                <w:b/>
                <w:bCs/>
                <w:color w:val="000000" w:themeColor="text1"/>
                <w:lang w:val="sk-SK"/>
              </w:rPr>
            </w:pPr>
          </w:p>
          <w:p w14:paraId="49CC6033" w14:textId="2AEF6B99"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pomoc </w:t>
            </w:r>
            <w:r w:rsidRPr="002768FB">
              <w:rPr>
                <w:rFonts w:ascii="Open Sans" w:hAnsi="Open Sans" w:cs="Open Sans"/>
                <w:b/>
                <w:bCs/>
                <w:i/>
                <w:iCs/>
                <w:color w:val="000000" w:themeColor="text1"/>
                <w:lang w:val="sk-SK"/>
              </w:rPr>
              <w:t xml:space="preserve">de </w:t>
            </w:r>
            <w:proofErr w:type="spellStart"/>
            <w:r w:rsidRPr="002768FB">
              <w:rPr>
                <w:rFonts w:ascii="Open Sans" w:hAnsi="Open Sans" w:cs="Open Sans"/>
                <w:b/>
                <w:bCs/>
                <w:i/>
                <w:iCs/>
                <w:color w:val="000000" w:themeColor="text1"/>
                <w:lang w:val="sk-SK"/>
              </w:rPr>
              <w:t>minimis</w:t>
            </w:r>
            <w:proofErr w:type="spellEnd"/>
            <w:r w:rsidRPr="002768FB">
              <w:rPr>
                <w:rFonts w:ascii="Open Sans" w:hAnsi="Open Sans" w:cs="Open Sans"/>
                <w:b/>
                <w:bCs/>
                <w:i/>
                <w:iCs/>
                <w:color w:val="000000" w:themeColor="text1"/>
                <w:lang w:val="sk-SK"/>
              </w:rPr>
              <w:t xml:space="preserve"> </w:t>
            </w:r>
            <w:r w:rsidRPr="002768FB">
              <w:rPr>
                <w:rFonts w:ascii="Open Sans" w:hAnsi="Open Sans" w:cs="Open Sans"/>
                <w:color w:val="000000" w:themeColor="text1"/>
                <w:lang w:val="sk-SK"/>
              </w:rPr>
              <w:t xml:space="preserve">– pomoc upravená nariadením </w:t>
            </w:r>
            <w:r w:rsidRPr="002768FB">
              <w:rPr>
                <w:rFonts w:ascii="Open Sans" w:hAnsi="Open Sans" w:cs="Open Sans"/>
                <w:lang w:val="sk-SK"/>
              </w:rPr>
              <w:t xml:space="preserve">Komisie (EÚ) č. 1407/2013 z 18. decembra 2013 o uplatňovaní článkov 107 a 108 Zmluvy o fungovaní Európskej únie na pomoc </w:t>
            </w:r>
            <w:r w:rsidRPr="002768FB">
              <w:rPr>
                <w:rFonts w:ascii="Open Sans" w:hAnsi="Open Sans" w:cs="Open Sans"/>
                <w:i/>
                <w:lang w:val="sk-SK"/>
              </w:rPr>
              <w:t xml:space="preserve">de minimis </w:t>
            </w:r>
            <w:r w:rsidRPr="002768FB">
              <w:rPr>
                <w:rFonts w:ascii="Open Sans" w:hAnsi="Open Sans" w:cs="Open Sans"/>
                <w:lang w:val="sk-SK"/>
              </w:rPr>
              <w:t>(Úradný vestník EÚ L 352, 24.12.2013, s. 1, v znení neskorších predpisov);</w:t>
            </w:r>
          </w:p>
          <w:p w14:paraId="40935E97"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miera spolufinancovania </w:t>
            </w:r>
            <w:r w:rsidRPr="002768FB">
              <w:rPr>
                <w:rFonts w:ascii="Open Sans" w:hAnsi="Open Sans" w:cs="Open Sans"/>
                <w:color w:val="000000" w:themeColor="text1"/>
                <w:lang w:val="sk-SK"/>
              </w:rPr>
              <w:t xml:space="preserve">– podiel </w:t>
            </w:r>
            <w:r w:rsidRPr="002768FB">
              <w:rPr>
                <w:rFonts w:ascii="Open Sans" w:hAnsi="Open Sans" w:cs="Open Sans"/>
                <w:lang w:val="sk-SK"/>
              </w:rPr>
              <w:t xml:space="preserve">výšky príspevku na malý projekt a celkovej hodnoty jeho oprávnených výdavkov uvedených v žiadosti o príspevok, vyjadrený v celých percentách s presnosťou </w:t>
            </w:r>
            <w:r w:rsidRPr="002768FB">
              <w:rPr>
                <w:rFonts w:ascii="Open Sans" w:hAnsi="Open Sans" w:cs="Open Sans"/>
                <w:color w:val="000000" w:themeColor="text1"/>
                <w:lang w:val="sk-SK"/>
              </w:rPr>
              <w:t xml:space="preserve">na 2 desatinné miesta. Výška príspevku je uvedená v zmluve a nesmie presiahnuť 80,00 % celkových </w:t>
            </w:r>
            <w:r w:rsidRPr="002768FB">
              <w:rPr>
                <w:rFonts w:ascii="Open Sans" w:eastAsia="Times New Roman" w:hAnsi="Open Sans" w:cs="Open Sans"/>
                <w:color w:val="000000" w:themeColor="text1"/>
                <w:lang w:val="sk-SK" w:eastAsia="pl-PL"/>
              </w:rPr>
              <w:t>oprávnených výdavkov;</w:t>
            </w:r>
          </w:p>
          <w:p w14:paraId="70A0AD6E" w14:textId="1CCD3782"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program</w:t>
            </w:r>
            <w:r w:rsidRPr="002768FB">
              <w:rPr>
                <w:rFonts w:ascii="Open Sans" w:hAnsi="Open Sans" w:cs="Open Sans"/>
                <w:color w:val="000000" w:themeColor="text1"/>
                <w:lang w:val="sk-SK"/>
              </w:rPr>
              <w:t xml:space="preserve"> – </w:t>
            </w:r>
            <w:r>
              <w:rPr>
                <w:rFonts w:ascii="Open Sans" w:hAnsi="Open Sans" w:cs="Open Sans"/>
                <w:color w:val="000000" w:themeColor="text1"/>
                <w:lang w:val="sk-SK"/>
              </w:rPr>
              <w:t>p</w:t>
            </w:r>
            <w:r w:rsidRPr="002768FB">
              <w:rPr>
                <w:rFonts w:ascii="Open Sans" w:hAnsi="Open Sans" w:cs="Open Sans"/>
                <w:color w:val="000000" w:themeColor="text1"/>
                <w:lang w:val="sk-SK"/>
              </w:rPr>
              <w:t>rogram Interreg Poľsko – Slovensko 2021-2027 schválený rozhodnutím Európskej komisie č. K(2022) 6939 z 26.9.2022;</w:t>
            </w:r>
          </w:p>
          <w:p w14:paraId="5F2A4859" w14:textId="77777777" w:rsidR="0011370A"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účet prijímateľa malého projektu </w:t>
            </w:r>
            <w:r w:rsidRPr="002768FB">
              <w:rPr>
                <w:rFonts w:ascii="Open Sans" w:hAnsi="Open Sans" w:cs="Open Sans"/>
                <w:color w:val="000000" w:themeColor="text1"/>
                <w:lang w:val="sk-SK"/>
              </w:rPr>
              <w:t>– samostatný bankový účet spravidla v mene EUR (ak sa zmluvné strany nedohodnú inak), uvedený v prílohe č. 3 zmluvy, na ktorý sa vypláca príspevok z EFRR;</w:t>
            </w:r>
          </w:p>
          <w:p w14:paraId="7426740B" w14:textId="77777777" w:rsidR="0011370A" w:rsidRPr="002768FB" w:rsidRDefault="0011370A" w:rsidP="0078277D">
            <w:pPr>
              <w:adjustRightInd w:val="0"/>
              <w:spacing w:before="120" w:after="120"/>
              <w:rPr>
                <w:rFonts w:ascii="Open Sans" w:eastAsia="Times New Roman" w:hAnsi="Open Sans" w:cs="Open Sans"/>
                <w:lang w:val="sk-SK"/>
              </w:rPr>
            </w:pPr>
            <w:r w:rsidRPr="002768FB">
              <w:rPr>
                <w:rFonts w:ascii="Open Sans" w:hAnsi="Open Sans" w:cs="Open Sans"/>
                <w:b/>
                <w:bCs/>
                <w:color w:val="000000" w:themeColor="text1"/>
                <w:lang w:val="sk-SK"/>
              </w:rPr>
              <w:t>účet partnera malého projektu</w:t>
            </w:r>
            <w:r w:rsidRPr="002768FB">
              <w:rPr>
                <w:rFonts w:ascii="Open Sans" w:hAnsi="Open Sans" w:cs="Open Sans"/>
                <w:color w:val="000000" w:themeColor="text1"/>
                <w:lang w:val="sk-SK"/>
              </w:rPr>
              <w:t xml:space="preserve"> – </w:t>
            </w:r>
            <w:r w:rsidRPr="002768FB">
              <w:rPr>
                <w:rFonts w:ascii="Open Sans" w:eastAsia="Times New Roman" w:hAnsi="Open Sans" w:cs="Open Sans"/>
                <w:lang w:val="sk-SK"/>
              </w:rPr>
              <w:t>bankový účet Partnera/Partnerov malého projektu spravidla v mene EUR (</w:t>
            </w:r>
            <w:r w:rsidRPr="002768FB">
              <w:rPr>
                <w:rFonts w:ascii="Open Sans" w:hAnsi="Open Sans" w:cs="Open Sans"/>
                <w:color w:val="000000" w:themeColor="text1"/>
                <w:lang w:val="sk-SK"/>
              </w:rPr>
              <w:t>ak sa zmluvné strany nedohodnú inak), uvedený v prílohe č. 3 zmluvy, na ktorý sa vypláca príspevok z EFRR</w:t>
            </w:r>
            <w:r w:rsidRPr="002768FB">
              <w:rPr>
                <w:rFonts w:ascii="Open Sans" w:eastAsia="Times New Roman" w:hAnsi="Open Sans" w:cs="Open Sans"/>
                <w:lang w:val="sk-SK"/>
              </w:rPr>
              <w:t>;</w:t>
            </w:r>
          </w:p>
          <w:p w14:paraId="640372D1" w14:textId="77777777" w:rsidR="00B561D5" w:rsidRDefault="00B561D5" w:rsidP="0078277D">
            <w:pPr>
              <w:pStyle w:val="Zkladntext"/>
              <w:spacing w:before="120"/>
              <w:rPr>
                <w:rFonts w:ascii="Open Sans" w:hAnsi="Open Sans" w:cs="Open Sans"/>
                <w:b/>
                <w:bCs/>
                <w:color w:val="000000" w:themeColor="text1"/>
                <w:lang w:val="sk-SK"/>
              </w:rPr>
            </w:pPr>
          </w:p>
          <w:p w14:paraId="023EB18D" w14:textId="7358A918"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účet Správcu FMP </w:t>
            </w:r>
            <w:r w:rsidRPr="002768FB">
              <w:rPr>
                <w:rFonts w:ascii="Open Sans" w:hAnsi="Open Sans" w:cs="Open Sans"/>
                <w:color w:val="000000" w:themeColor="text1"/>
                <w:lang w:val="sk-SK"/>
              </w:rPr>
              <w:t xml:space="preserve">– bankový účet, z ktorého sa Prijímateľovi malého projektu refunduje príspevok z EFRR a prijímajú prostriedky; </w:t>
            </w:r>
          </w:p>
          <w:p w14:paraId="39DB624D" w14:textId="77777777" w:rsidR="0051674A" w:rsidRDefault="0051674A" w:rsidP="0078277D">
            <w:pPr>
              <w:pStyle w:val="Zkladntext"/>
              <w:spacing w:before="120"/>
              <w:rPr>
                <w:rFonts w:ascii="Open Sans" w:hAnsi="Open Sans" w:cs="Open Sans"/>
                <w:b/>
                <w:bCs/>
                <w:color w:val="000000" w:themeColor="text1"/>
                <w:lang w:val="sk-SK"/>
              </w:rPr>
            </w:pPr>
          </w:p>
          <w:p w14:paraId="1106CC42" w14:textId="77777777" w:rsidR="0051674A" w:rsidRDefault="0051674A" w:rsidP="0078277D">
            <w:pPr>
              <w:pStyle w:val="Zkladntext"/>
              <w:spacing w:before="120"/>
              <w:rPr>
                <w:rFonts w:ascii="Open Sans" w:hAnsi="Open Sans" w:cs="Open Sans"/>
                <w:b/>
                <w:bCs/>
                <w:color w:val="000000" w:themeColor="text1"/>
                <w:lang w:val="sk-SK"/>
              </w:rPr>
            </w:pPr>
          </w:p>
          <w:p w14:paraId="3A2E22E6" w14:textId="4CD6C955"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správa </w:t>
            </w:r>
            <w:r w:rsidRPr="002768FB">
              <w:rPr>
                <w:rFonts w:ascii="Open Sans" w:hAnsi="Open Sans" w:cs="Open Sans"/>
                <w:color w:val="000000" w:themeColor="text1"/>
                <w:lang w:val="sk-SK"/>
              </w:rPr>
              <w:t>– správa o finančnej a vecnej realizácii malého projektu, ktorú vypracúva a predkladá Prijímateľ malého projektu Správcovi FMP v súlade s pravidlami a termínmi stanovenými v zmluve o poskytnutí príspevku a v aktuálnej Príručke pre prijímateľa malých projektov, pričom v správe sa uvádza postup v realizácii projektu a dosiahnuté ukazovatele;</w:t>
            </w:r>
          </w:p>
          <w:p w14:paraId="16FD9FA3"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refundácia</w:t>
            </w:r>
            <w:r w:rsidRPr="002768FB">
              <w:rPr>
                <w:rFonts w:ascii="Open Sans" w:hAnsi="Open Sans" w:cs="Open Sans"/>
                <w:color w:val="000000" w:themeColor="text1"/>
                <w:lang w:val="sk-SK"/>
              </w:rPr>
              <w:t xml:space="preserve"> – vyplatenie schváleného príspevku z EFRR Prijímateľovi malého projektu Správcom FMP;</w:t>
            </w:r>
          </w:p>
          <w:p w14:paraId="1AE1DEAC" w14:textId="77777777" w:rsidR="0011370A"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GDPR </w:t>
            </w:r>
            <w:r w:rsidRPr="002768FB">
              <w:rPr>
                <w:rFonts w:ascii="Open Sans" w:hAnsi="Open Sans" w:cs="Open Sans"/>
                <w:color w:val="000000" w:themeColor="text1"/>
                <w:lang w:val="sk-SK"/>
              </w:rPr>
              <w:t>– nariadenie Európskeho parlamentu a Rady (EÚ) 2016/679 z 27. apríla 2016 o ochrane fyzických osôb pri spracúvaní osobných údajov a o voľnom pohybe takýchto údajov, ktorým sa zrušuje smernica 95/46/ES (Úradný vestník EÚ L 119, s. 1);</w:t>
            </w:r>
          </w:p>
          <w:p w14:paraId="3F5E1CBE" w14:textId="77777777" w:rsidR="00B561D5" w:rsidRPr="002768FB" w:rsidRDefault="00B561D5" w:rsidP="0078277D">
            <w:pPr>
              <w:pStyle w:val="Zkladntext"/>
              <w:spacing w:before="120"/>
              <w:rPr>
                <w:rFonts w:ascii="Open Sans" w:hAnsi="Open Sans" w:cs="Open Sans"/>
                <w:color w:val="000000" w:themeColor="text1"/>
                <w:lang w:val="sk-SK"/>
              </w:rPr>
            </w:pPr>
          </w:p>
          <w:p w14:paraId="662837A3" w14:textId="77777777" w:rsidR="0011370A" w:rsidRDefault="0011370A" w:rsidP="0078277D">
            <w:pPr>
              <w:pStyle w:val="Odsekzoznamu"/>
              <w:autoSpaceDE w:val="0"/>
              <w:autoSpaceDN w:val="0"/>
              <w:adjustRightInd w:val="0"/>
              <w:spacing w:before="120" w:after="120"/>
              <w:ind w:left="0"/>
              <w:contextualSpacing w:val="0"/>
              <w:rPr>
                <w:rFonts w:ascii="Open Sans" w:hAnsi="Open Sans" w:cs="Open Sans"/>
                <w:lang w:val="sk-SK"/>
              </w:rPr>
            </w:pPr>
            <w:r w:rsidRPr="002768FB">
              <w:rPr>
                <w:rFonts w:ascii="Open Sans" w:hAnsi="Open Sans" w:cs="Open Sans"/>
                <w:b/>
                <w:bCs/>
                <w:color w:val="000000" w:themeColor="text1"/>
                <w:lang w:val="sk-SK"/>
              </w:rPr>
              <w:t xml:space="preserve">nariadenie o EFRR </w:t>
            </w:r>
            <w:r w:rsidRPr="002768FB">
              <w:rPr>
                <w:rFonts w:ascii="Open Sans" w:hAnsi="Open Sans" w:cs="Open Sans"/>
                <w:color w:val="000000" w:themeColor="text1"/>
                <w:lang w:val="sk-SK"/>
              </w:rPr>
              <w:t xml:space="preserve">– </w:t>
            </w:r>
            <w:r w:rsidRPr="002768FB">
              <w:rPr>
                <w:rFonts w:ascii="Open Sans" w:hAnsi="Open Sans" w:cs="Open Sans"/>
                <w:lang w:val="sk-SK"/>
              </w:rPr>
              <w:t xml:space="preserve">nariadenie Európskeho parlamentu a Rady (EÚ) 2021/1058 z 24. júna 2021 o </w:t>
            </w:r>
            <w:r w:rsidRPr="002768FB">
              <w:rPr>
                <w:rFonts w:ascii="Open Sans" w:hAnsi="Open Sans" w:cs="Open Sans"/>
                <w:color w:val="000000"/>
                <w:lang w:val="sk-SK"/>
              </w:rPr>
              <w:t xml:space="preserve">Európskom fonde regionálneho rozvoja a Kohéznom fonde </w:t>
            </w:r>
            <w:r w:rsidRPr="002768FB">
              <w:rPr>
                <w:rFonts w:ascii="Open Sans" w:hAnsi="Open Sans" w:cs="Open Sans"/>
                <w:lang w:val="sk-SK"/>
              </w:rPr>
              <w:t>(Ú. v. EÚ L 231, 30.6.2021, s. 60, v znení neskorších predpisov);</w:t>
            </w:r>
          </w:p>
          <w:p w14:paraId="2D659814" w14:textId="77777777" w:rsidR="0051674A" w:rsidRPr="002768FB" w:rsidRDefault="0051674A" w:rsidP="0078277D">
            <w:pPr>
              <w:pStyle w:val="Odsekzoznamu"/>
              <w:autoSpaceDE w:val="0"/>
              <w:autoSpaceDN w:val="0"/>
              <w:adjustRightInd w:val="0"/>
              <w:spacing w:before="120" w:after="120"/>
              <w:ind w:left="0"/>
              <w:contextualSpacing w:val="0"/>
              <w:rPr>
                <w:rFonts w:ascii="Open Sans" w:hAnsi="Open Sans" w:cs="Open Sans"/>
                <w:lang w:val="sk-SK"/>
              </w:rPr>
            </w:pPr>
          </w:p>
          <w:p w14:paraId="2FEB492C" w14:textId="77777777" w:rsidR="0011370A" w:rsidRDefault="0011370A" w:rsidP="0078277D">
            <w:pPr>
              <w:pStyle w:val="Odsekzoznamu"/>
              <w:autoSpaceDE w:val="0"/>
              <w:autoSpaceDN w:val="0"/>
              <w:adjustRightInd w:val="0"/>
              <w:spacing w:before="120" w:after="120"/>
              <w:ind w:left="0"/>
              <w:contextualSpacing w:val="0"/>
              <w:rPr>
                <w:rFonts w:ascii="Open Sans" w:hAnsi="Open Sans" w:cs="Open Sans"/>
                <w:lang w:val="sk-SK"/>
              </w:rPr>
            </w:pPr>
            <w:r w:rsidRPr="002768FB">
              <w:rPr>
                <w:rFonts w:ascii="Open Sans" w:hAnsi="Open Sans" w:cs="Open Sans"/>
                <w:b/>
                <w:bCs/>
                <w:color w:val="000000" w:themeColor="text1"/>
                <w:lang w:val="sk-SK"/>
              </w:rPr>
              <w:t xml:space="preserve">nariadenie Interreg </w:t>
            </w:r>
            <w:r w:rsidRPr="002768FB">
              <w:rPr>
                <w:rFonts w:ascii="Open Sans" w:hAnsi="Open Sans" w:cs="Open Sans"/>
                <w:color w:val="000000" w:themeColor="text1"/>
                <w:lang w:val="sk-SK"/>
              </w:rPr>
              <w:t xml:space="preserve">– </w:t>
            </w:r>
            <w:r w:rsidRPr="002768FB">
              <w:rPr>
                <w:rFonts w:ascii="Open Sans" w:hAnsi="Open Sans" w:cs="Open Sans"/>
                <w:lang w:val="sk-SK"/>
              </w:rPr>
              <w:t xml:space="preserve">nariadenie Európskeho parlamentu a Rady (EÚ) 2021/1059 z 24. júna 2021 </w:t>
            </w:r>
            <w:r w:rsidRPr="002768FB">
              <w:rPr>
                <w:rFonts w:ascii="Open Sans" w:hAnsi="Open Sans" w:cs="Open Sans"/>
                <w:color w:val="000000"/>
                <w:lang w:val="sk-SK"/>
              </w:rPr>
              <w:t xml:space="preserve">o osobitných ustanoveniach týkajúcich sa cieľa Európska územná spolupráca </w:t>
            </w:r>
            <w:r w:rsidRPr="002768FB">
              <w:rPr>
                <w:rFonts w:ascii="Open Sans" w:hAnsi="Open Sans" w:cs="Open Sans"/>
                <w:lang w:val="sk-SK"/>
              </w:rPr>
              <w:t>(</w:t>
            </w:r>
            <w:r w:rsidRPr="002768FB">
              <w:rPr>
                <w:rFonts w:ascii="Open Sans" w:hAnsi="Open Sans" w:cs="Open Sans"/>
                <w:color w:val="000000"/>
                <w:lang w:val="sk-SK"/>
              </w:rPr>
              <w:t xml:space="preserve">Interreg) podporovaného z Európskeho fondu regionálneho rozvoja a nástrojov vonkajšieho financovania </w:t>
            </w:r>
            <w:r w:rsidRPr="002768FB">
              <w:rPr>
                <w:rFonts w:ascii="Open Sans" w:hAnsi="Open Sans" w:cs="Open Sans"/>
                <w:lang w:val="sk-SK"/>
              </w:rPr>
              <w:t>(Ú. v. EÚ L 231, 30.6.2021, s. 94);</w:t>
            </w:r>
          </w:p>
          <w:p w14:paraId="3AA204C9" w14:textId="77777777" w:rsidR="00B561D5" w:rsidRPr="002768FB" w:rsidRDefault="00B561D5" w:rsidP="0078277D">
            <w:pPr>
              <w:pStyle w:val="Odsekzoznamu"/>
              <w:autoSpaceDE w:val="0"/>
              <w:autoSpaceDN w:val="0"/>
              <w:adjustRightInd w:val="0"/>
              <w:spacing w:before="120" w:after="120"/>
              <w:ind w:left="0"/>
              <w:contextualSpacing w:val="0"/>
              <w:rPr>
                <w:rFonts w:ascii="Open Sans" w:hAnsi="Open Sans" w:cs="Open Sans"/>
                <w:lang w:val="sk-SK"/>
              </w:rPr>
            </w:pPr>
          </w:p>
          <w:p w14:paraId="7062F878" w14:textId="77777777" w:rsidR="0011370A" w:rsidRDefault="0011370A" w:rsidP="0078277D">
            <w:pPr>
              <w:pStyle w:val="Odsekzoznamu"/>
              <w:autoSpaceDE w:val="0"/>
              <w:autoSpaceDN w:val="0"/>
              <w:adjustRightInd w:val="0"/>
              <w:spacing w:before="120" w:after="120"/>
              <w:ind w:left="0"/>
              <w:contextualSpacing w:val="0"/>
              <w:rPr>
                <w:rFonts w:ascii="Open Sans" w:hAnsi="Open Sans" w:cs="Open Sans"/>
                <w:lang w:val="sk-SK"/>
              </w:rPr>
            </w:pPr>
            <w:r w:rsidRPr="002768FB">
              <w:rPr>
                <w:rFonts w:ascii="Open Sans" w:hAnsi="Open Sans" w:cs="Open Sans"/>
                <w:b/>
                <w:bCs/>
                <w:color w:val="000000" w:themeColor="text1"/>
                <w:lang w:val="sk-SK"/>
              </w:rPr>
              <w:t xml:space="preserve">všeobecné nariadenie </w:t>
            </w:r>
            <w:r w:rsidRPr="002768FB">
              <w:rPr>
                <w:rFonts w:ascii="Open Sans" w:hAnsi="Open Sans" w:cs="Open Sans"/>
                <w:color w:val="000000" w:themeColor="text1"/>
                <w:lang w:val="sk-SK"/>
              </w:rPr>
              <w:t xml:space="preserve">– </w:t>
            </w:r>
            <w:r w:rsidRPr="002768FB">
              <w:rPr>
                <w:rFonts w:ascii="Open Sans" w:hAnsi="Open Sans" w:cs="Open Sans"/>
                <w:lang w:val="sk-SK"/>
              </w:rPr>
              <w:t xml:space="preserve">nariadenie Európskeho parlamentu a Rady (EÚ) 2021/1060 z 24. júna 2021. ktorým sa stanovujú spoločné ustanovenia o Európskom fonde regionálneho rozvoja, Európskom sociálnom fonde plus, Kohéznom fonde, Férovom prechodnom fonde a Európskom námornom, rybárskom a akvakultúrnom fonde a finančné pravidlá pre tieto fondy a </w:t>
            </w:r>
            <w:r w:rsidRPr="002768FB">
              <w:rPr>
                <w:rFonts w:ascii="Open Sans" w:hAnsi="Open Sans" w:cs="Open Sans"/>
                <w:lang w:val="sk-SK"/>
              </w:rPr>
              <w:lastRenderedPageBreak/>
              <w:t>pre Fond pre azyl, migráciu a integráciu, Fond pre vnútornú bezpečnosť a Nástroj finančnej podpory pre riadenie hraníc a vízovú politiku (Ú. v. EÚ L 231, 30.6.2021, s. 159, v platnom znení);</w:t>
            </w:r>
          </w:p>
          <w:p w14:paraId="1FE30B7B" w14:textId="004BF657" w:rsidR="0011370A" w:rsidRPr="002768FB" w:rsidRDefault="0011370A" w:rsidP="0078277D">
            <w:pPr>
              <w:pStyle w:val="Odsekzoznamu"/>
              <w:autoSpaceDE w:val="0"/>
              <w:autoSpaceDN w:val="0"/>
              <w:adjustRightInd w:val="0"/>
              <w:spacing w:before="120" w:after="120"/>
              <w:ind w:left="0"/>
              <w:contextualSpacing w:val="0"/>
              <w:rPr>
                <w:rFonts w:ascii="Open Sans" w:hAnsi="Open Sans" w:cs="Open Sans"/>
                <w:lang w:val="sk-SK"/>
              </w:rPr>
            </w:pPr>
            <w:r w:rsidRPr="002768FB">
              <w:rPr>
                <w:rFonts w:ascii="Open Sans" w:hAnsi="Open Sans" w:cs="Open Sans"/>
                <w:b/>
                <w:bCs/>
                <w:lang w:val="sk-SK"/>
              </w:rPr>
              <w:t>nariadenie o rozpočtových pravidlách</w:t>
            </w:r>
            <w:r w:rsidRPr="002768FB">
              <w:rPr>
                <w:rFonts w:ascii="Open Sans" w:hAnsi="Open Sans" w:cs="Open Sans"/>
                <w:lang w:val="sk-SK"/>
              </w:rPr>
              <w:t xml:space="preserve"> – nariadenie Európskeho parlamentu a Rady (EÚ, Euratom) 2018/1046 z 18. júla 2018. o rozpočtových pravidlách, ktoré sa vzťahujú na všeobecný rozpočet Únie, ktorým sa menia nariadenia (EÚ) č. 1296/2013, (EÚ) č. 1301/2013, (EÚ) č. 1303/2013, (EÚ) č. 1304/2013, (EÚ) č. 1309/2013, (EÚ) č. 1316/2013, (EÚ) č. 223/2014 a (EÚ) č. 283/2014 a rozhodnutie č. 541/2014/EÚ a ktorým sa zrušuje nariadenie (EÚ, Euratom) č. 966/2012 (Ú. v. EÚ L 193, 30.7.2018, s. 1);</w:t>
            </w:r>
          </w:p>
          <w:p w14:paraId="643C3922" w14:textId="77777777" w:rsidR="0011370A" w:rsidRPr="002768FB" w:rsidRDefault="0011370A" w:rsidP="0078277D">
            <w:pPr>
              <w:autoSpaceDE w:val="0"/>
              <w:autoSpaceDN w:val="0"/>
              <w:adjustRightInd w:val="0"/>
              <w:spacing w:before="120" w:after="120"/>
              <w:rPr>
                <w:rFonts w:ascii="Open Sans" w:eastAsiaTheme="minorHAnsi" w:hAnsi="Open Sans" w:cs="Open Sans"/>
                <w:color w:val="000000"/>
                <w:lang w:val="sk-SK"/>
              </w:rPr>
            </w:pPr>
            <w:r w:rsidRPr="002768FB">
              <w:rPr>
                <w:rFonts w:ascii="Open Sans" w:hAnsi="Open Sans" w:cs="Open Sans"/>
                <w:b/>
                <w:bCs/>
                <w:lang w:val="sk-SK"/>
              </w:rPr>
              <w:t>nariadenie de minimis</w:t>
            </w:r>
            <w:r w:rsidRPr="002768FB">
              <w:rPr>
                <w:rFonts w:ascii="Open Sans" w:hAnsi="Open Sans" w:cs="Open Sans"/>
                <w:lang w:val="sk-SK"/>
              </w:rPr>
              <w:t xml:space="preserve"> – nariadenie Komisie (EÚ) č. 1407/2013 z 18. decembra 2013 o uplatňovaní článkov 107 a 108 Zmluvy o fungovaní Európskej únie na pomoc de minimis (Ú. v. EÚ L 352 z 24.12.2013, s. 1, v znení neskorších predpisov)</w:t>
            </w:r>
            <w:r w:rsidRPr="002768FB">
              <w:rPr>
                <w:rFonts w:ascii="Open Sans" w:eastAsiaTheme="minorHAnsi" w:hAnsi="Open Sans" w:cs="Open Sans"/>
                <w:color w:val="000000"/>
                <w:lang w:val="sk-SK"/>
              </w:rPr>
              <w:t xml:space="preserve">; </w:t>
            </w:r>
          </w:p>
          <w:p w14:paraId="7568CA2E"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paušálna suma </w:t>
            </w:r>
            <w:r w:rsidRPr="002768FB">
              <w:rPr>
                <w:rFonts w:ascii="Open Sans" w:hAnsi="Open Sans" w:cs="Open Sans"/>
                <w:color w:val="000000" w:themeColor="text1"/>
                <w:lang w:val="sk-SK"/>
              </w:rPr>
              <w:t>– forma zjednodušených výdavkov uplatniteľná v malom projekte: jednorazová platba;</w:t>
            </w:r>
          </w:p>
          <w:p w14:paraId="50213814" w14:textId="77777777" w:rsidR="0011370A"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paušálna sadzba </w:t>
            </w:r>
            <w:r w:rsidRPr="002768FB">
              <w:rPr>
                <w:rFonts w:ascii="Open Sans" w:hAnsi="Open Sans" w:cs="Open Sans"/>
                <w:color w:val="000000" w:themeColor="text1"/>
                <w:lang w:val="sk-SK"/>
              </w:rPr>
              <w:t>– jedna zo zjednodušených metód vykazovania v rámci FMP, ktorá definuje pevnú sadzbu používanú na výpočet nákladov na zamestnancov, cestovných nákladov a nákladov na ubytovanie a kancelárskych a administratívnych nákladov v rámci malého projektu. Tieto náklady sú zahrnuté v jednorazovej platbe;</w:t>
            </w:r>
          </w:p>
          <w:p w14:paraId="15C27EF5" w14:textId="77777777" w:rsidR="008F2C8E" w:rsidRPr="002768FB" w:rsidRDefault="008F2C8E" w:rsidP="0078277D">
            <w:pPr>
              <w:pStyle w:val="Zkladntext"/>
              <w:spacing w:before="120"/>
              <w:rPr>
                <w:rFonts w:ascii="Open Sans" w:hAnsi="Open Sans" w:cs="Open Sans"/>
                <w:color w:val="000000" w:themeColor="text1"/>
                <w:lang w:val="sk-SK"/>
              </w:rPr>
            </w:pPr>
          </w:p>
          <w:p w14:paraId="25712A5D" w14:textId="7D902CA6" w:rsidR="0011370A"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internetová stránka programu</w:t>
            </w:r>
            <w:r w:rsidRPr="002768FB">
              <w:rPr>
                <w:rFonts w:ascii="Open Sans" w:hAnsi="Open Sans" w:cs="Open Sans"/>
                <w:color w:val="000000" w:themeColor="text1"/>
                <w:lang w:val="sk-SK"/>
              </w:rPr>
              <w:t xml:space="preserve"> – </w:t>
            </w:r>
            <w:hyperlink r:id="rId10" w:history="1">
              <w:r w:rsidR="00DF63D5" w:rsidRPr="00DF6208">
                <w:rPr>
                  <w:rStyle w:val="Hypertextovprepojenie"/>
                  <w:rFonts w:ascii="Open Sans" w:hAnsi="Open Sans" w:cs="Open Sans"/>
                  <w:lang w:val="sk-SK"/>
                </w:rPr>
                <w:t>https://www.plsk.eu</w:t>
              </w:r>
            </w:hyperlink>
          </w:p>
          <w:p w14:paraId="08A548A0" w14:textId="2367E4E7" w:rsidR="00B561D5"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internetová stránka Správcu FMP </w:t>
            </w:r>
            <w:r w:rsidRPr="002768FB">
              <w:rPr>
                <w:rFonts w:ascii="Open Sans" w:hAnsi="Open Sans" w:cs="Open Sans"/>
                <w:color w:val="000000" w:themeColor="text1"/>
                <w:lang w:val="sk-SK"/>
              </w:rPr>
              <w:t xml:space="preserve">– </w:t>
            </w:r>
          </w:p>
          <w:p w14:paraId="7F2E4F04" w14:textId="77777777" w:rsidR="008F2C8E" w:rsidRPr="003405D4" w:rsidRDefault="008F2C8E" w:rsidP="008F2C8E">
            <w:pPr>
              <w:pStyle w:val="Zkladntext"/>
              <w:rPr>
                <w:rFonts w:ascii="Open Sans" w:hAnsi="Open Sans" w:cs="Open Sans"/>
                <w:color w:val="000000" w:themeColor="text1"/>
                <w:lang w:val="sk-SK"/>
              </w:rPr>
            </w:pPr>
            <w:hyperlink r:id="rId11" w:history="1">
              <w:r w:rsidRPr="003405D4">
                <w:rPr>
                  <w:rStyle w:val="Hypertextovprepojenie"/>
                  <w:rFonts w:ascii="Open Sans" w:hAnsi="Open Sans" w:cs="Open Sans"/>
                  <w:lang w:val="sk-SK"/>
                </w:rPr>
                <w:t>https://www.zilinskazupa.sk/</w:t>
              </w:r>
            </w:hyperlink>
          </w:p>
          <w:p w14:paraId="262846C0" w14:textId="77777777" w:rsidR="0051674A" w:rsidRDefault="0051674A" w:rsidP="0078277D">
            <w:pPr>
              <w:pStyle w:val="Zkladntext"/>
              <w:spacing w:before="120"/>
              <w:rPr>
                <w:rFonts w:ascii="Open Sans" w:hAnsi="Open Sans" w:cs="Open Sans"/>
                <w:color w:val="000000" w:themeColor="text1"/>
                <w:lang w:val="sk-SK"/>
              </w:rPr>
            </w:pPr>
          </w:p>
          <w:p w14:paraId="3258CFEA" w14:textId="6281BC79" w:rsidR="0011370A" w:rsidRDefault="00B561D5" w:rsidP="0078277D">
            <w:pPr>
              <w:pStyle w:val="Zkladntext"/>
              <w:spacing w:before="120"/>
              <w:rPr>
                <w:rFonts w:ascii="Open Sans" w:hAnsi="Open Sans" w:cs="Open Sans"/>
                <w:color w:val="000000"/>
                <w:lang w:val="sk-SK" w:eastAsia="pl-PL"/>
              </w:rPr>
            </w:pPr>
            <w:r>
              <w:rPr>
                <w:rFonts w:ascii="Open Sans" w:hAnsi="Open Sans" w:cs="Open Sans"/>
                <w:color w:val="000000" w:themeColor="text1"/>
                <w:lang w:val="sk-SK"/>
              </w:rPr>
              <w:t xml:space="preserve">  </w:t>
            </w:r>
            <w:r w:rsidR="0011370A" w:rsidRPr="002768FB">
              <w:rPr>
                <w:rFonts w:ascii="Open Sans" w:hAnsi="Open Sans" w:cs="Open Sans"/>
                <w:b/>
                <w:bCs/>
                <w:lang w:val="sk-SK"/>
              </w:rPr>
              <w:t xml:space="preserve">udržateľnosť </w:t>
            </w:r>
            <w:r w:rsidR="0011370A" w:rsidRPr="002768FB">
              <w:rPr>
                <w:rFonts w:ascii="Open Sans" w:hAnsi="Open Sans" w:cs="Open Sans"/>
                <w:lang w:val="sk-SK"/>
              </w:rPr>
              <w:t xml:space="preserve">– </w:t>
            </w:r>
            <w:bookmarkStart w:id="1" w:name="_Hlk96088614"/>
            <w:r w:rsidR="0011370A" w:rsidRPr="002768FB">
              <w:rPr>
                <w:rFonts w:ascii="Open Sans" w:hAnsi="Open Sans" w:cs="Open Sans"/>
                <w:lang w:val="sk-SK"/>
              </w:rPr>
              <w:t xml:space="preserve">udržanie investície po dobu 5 rokov od poslednej platby pre prijímateľa alebo v období stanovenom v súlade s pravidlami pomoci štátu. Tento princíp sa vzťahuje na projekty zahŕňajúce </w:t>
            </w:r>
            <w:r w:rsidR="0011370A" w:rsidRPr="002768FB">
              <w:rPr>
                <w:rFonts w:ascii="Open Sans" w:hAnsi="Open Sans" w:cs="Open Sans"/>
                <w:lang w:val="sk-SK"/>
              </w:rPr>
              <w:lastRenderedPageBreak/>
              <w:t xml:space="preserve">infraštruktúrne a výrobné investície. V období udržateľnosti nemôže </w:t>
            </w:r>
            <w:bookmarkEnd w:id="1"/>
            <w:r w:rsidR="0011370A" w:rsidRPr="002768FB">
              <w:rPr>
                <w:rFonts w:ascii="Open Sans" w:hAnsi="Open Sans" w:cs="Open Sans"/>
                <w:lang w:val="sk-SK"/>
              </w:rPr>
              <w:t>dôjsť k</w:t>
            </w:r>
            <w:r w:rsidR="0011370A" w:rsidRPr="002768FB">
              <w:rPr>
                <w:rFonts w:ascii="Open Sans" w:hAnsi="Open Sans" w:cs="Open Sans"/>
                <w:color w:val="000000"/>
                <w:lang w:val="sk-SK" w:eastAsia="pl-PL"/>
              </w:rPr>
              <w:t xml:space="preserve">: </w:t>
            </w:r>
          </w:p>
          <w:p w14:paraId="53AA87C0" w14:textId="77777777" w:rsidR="001E6D77" w:rsidRPr="002768FB" w:rsidRDefault="001E6D77" w:rsidP="0078277D">
            <w:pPr>
              <w:pStyle w:val="Zkladntext"/>
              <w:spacing w:before="120"/>
              <w:rPr>
                <w:rFonts w:ascii="Open Sans" w:hAnsi="Open Sans" w:cs="Open Sans"/>
                <w:color w:val="000000" w:themeColor="text1"/>
                <w:lang w:val="sk-SK"/>
              </w:rPr>
            </w:pPr>
          </w:p>
          <w:p w14:paraId="142D16E2" w14:textId="77777777" w:rsidR="0011370A" w:rsidRPr="002768FB" w:rsidRDefault="0011370A" w:rsidP="00BD6FB8">
            <w:pPr>
              <w:pStyle w:val="Odsekzoznamu"/>
              <w:numPr>
                <w:ilvl w:val="0"/>
                <w:numId w:val="43"/>
              </w:numPr>
              <w:autoSpaceDE w:val="0"/>
              <w:autoSpaceDN w:val="0"/>
              <w:adjustRightInd w:val="0"/>
              <w:spacing w:before="120" w:after="120"/>
              <w:ind w:left="284" w:hanging="284"/>
              <w:contextualSpacing w:val="0"/>
              <w:rPr>
                <w:rFonts w:ascii="Open Sans" w:hAnsi="Open Sans" w:cs="Open Sans"/>
                <w:color w:val="000000"/>
                <w:lang w:val="sk-SK"/>
              </w:rPr>
            </w:pPr>
            <w:r w:rsidRPr="002768FB">
              <w:rPr>
                <w:rFonts w:ascii="Open Sans" w:eastAsia="Times New Roman" w:hAnsi="Open Sans" w:cs="Open Sans"/>
                <w:color w:val="000000"/>
                <w:lang w:val="sk-SK"/>
              </w:rPr>
              <w:t>ukončeniu alebo presťahovaniu výrobnej činnosti mimo región na úrovni NUTS 2, v ktorom bol danému projektu poskytnutý príspevok</w:t>
            </w:r>
            <w:r w:rsidRPr="002768FB">
              <w:rPr>
                <w:rFonts w:ascii="Open Sans" w:hAnsi="Open Sans" w:cs="Open Sans"/>
                <w:color w:val="000000"/>
                <w:lang w:val="sk-SK"/>
              </w:rPr>
              <w:t xml:space="preserve">, </w:t>
            </w:r>
          </w:p>
          <w:p w14:paraId="6B482C32" w14:textId="77777777" w:rsidR="0011370A" w:rsidRDefault="0011370A" w:rsidP="00BD6FB8">
            <w:pPr>
              <w:pStyle w:val="Odsekzoznamu"/>
              <w:numPr>
                <w:ilvl w:val="0"/>
                <w:numId w:val="43"/>
              </w:numPr>
              <w:autoSpaceDE w:val="0"/>
              <w:autoSpaceDN w:val="0"/>
              <w:adjustRightInd w:val="0"/>
              <w:spacing w:before="120" w:after="120"/>
              <w:ind w:left="284" w:hanging="284"/>
              <w:contextualSpacing w:val="0"/>
              <w:rPr>
                <w:rFonts w:ascii="Open Sans" w:hAnsi="Open Sans" w:cs="Open Sans"/>
                <w:color w:val="000000"/>
                <w:lang w:val="sk-SK"/>
              </w:rPr>
            </w:pPr>
            <w:r w:rsidRPr="002768FB">
              <w:rPr>
                <w:rFonts w:ascii="Open Sans" w:eastAsia="Times New Roman" w:hAnsi="Open Sans" w:cs="Open Sans"/>
                <w:color w:val="000000"/>
                <w:lang w:val="sk-SK"/>
              </w:rPr>
              <w:t>zmene vlastníka objektu infraštruktúry, ktorá umožní podniku alebo verejnému subjektu čerpať neoprávnenú výhodu</w:t>
            </w:r>
            <w:r w:rsidRPr="002768FB">
              <w:rPr>
                <w:rFonts w:ascii="Open Sans" w:hAnsi="Open Sans" w:cs="Open Sans"/>
                <w:color w:val="000000"/>
                <w:lang w:val="sk-SK"/>
              </w:rPr>
              <w:t>,</w:t>
            </w:r>
          </w:p>
          <w:p w14:paraId="7055F591" w14:textId="048E89C6" w:rsidR="0011370A" w:rsidRPr="0011370A" w:rsidRDefault="0011370A" w:rsidP="00BD6FB8">
            <w:pPr>
              <w:pStyle w:val="Odsekzoznamu"/>
              <w:numPr>
                <w:ilvl w:val="0"/>
                <w:numId w:val="43"/>
              </w:numPr>
              <w:autoSpaceDE w:val="0"/>
              <w:autoSpaceDN w:val="0"/>
              <w:adjustRightInd w:val="0"/>
              <w:spacing w:before="120" w:after="120"/>
              <w:ind w:left="284" w:hanging="284"/>
              <w:contextualSpacing w:val="0"/>
              <w:rPr>
                <w:rFonts w:ascii="Open Sans" w:hAnsi="Open Sans" w:cs="Open Sans"/>
                <w:color w:val="000000"/>
                <w:lang w:val="sk-SK"/>
              </w:rPr>
            </w:pPr>
            <w:r w:rsidRPr="0011370A">
              <w:rPr>
                <w:rFonts w:ascii="Open Sans" w:eastAsia="Times New Roman" w:hAnsi="Open Sans" w:cs="Open Sans"/>
                <w:color w:val="000000"/>
                <w:lang w:val="sk-SK"/>
              </w:rPr>
              <w:t>podstatnej zmene, ktorá má vplyv na charakter projektu, jeho ciele alebo podmienky realizácie, ktoré by mohli viesť k porušeniu pôvodne stanovených cieľov projektu</w:t>
            </w:r>
            <w:r w:rsidRPr="0011370A">
              <w:rPr>
                <w:rFonts w:ascii="Open Sans" w:eastAsiaTheme="minorHAnsi" w:hAnsi="Open Sans" w:cs="Open Sans"/>
                <w:color w:val="000000"/>
                <w:lang w:val="sk-SK"/>
              </w:rPr>
              <w:t>;</w:t>
            </w:r>
          </w:p>
          <w:p w14:paraId="119FD5C8" w14:textId="7E6A9D6C" w:rsidR="0011370A" w:rsidRPr="002768FB" w:rsidRDefault="0011370A" w:rsidP="0078277D">
            <w:pPr>
              <w:adjustRightInd w:val="0"/>
              <w:spacing w:before="120" w:after="120"/>
              <w:rPr>
                <w:rFonts w:ascii="Open Sans" w:eastAsia="Times New Roman" w:hAnsi="Open Sans" w:cs="Open Sans"/>
                <w:bCs/>
                <w:lang w:val="sk-SK"/>
              </w:rPr>
            </w:pPr>
            <w:r w:rsidRPr="002768FB">
              <w:rPr>
                <w:rFonts w:ascii="Open Sans" w:hAnsi="Open Sans" w:cs="Open Sans"/>
                <w:b/>
                <w:bCs/>
                <w:color w:val="000000" w:themeColor="text1"/>
                <w:lang w:val="sk-SK"/>
              </w:rPr>
              <w:t xml:space="preserve">zmluva o poskytnutí príspevku </w:t>
            </w:r>
            <w:r w:rsidRPr="002768FB">
              <w:rPr>
                <w:rFonts w:ascii="Open Sans" w:hAnsi="Open Sans" w:cs="Open Sans"/>
                <w:color w:val="000000" w:themeColor="text1"/>
                <w:lang w:val="sk-SK"/>
              </w:rPr>
              <w:t xml:space="preserve">– </w:t>
            </w:r>
            <w:r w:rsidRPr="002768FB">
              <w:rPr>
                <w:rFonts w:ascii="Open Sans" w:eastAsia="Times New Roman" w:hAnsi="Open Sans" w:cs="Open Sans"/>
                <w:bCs/>
                <w:lang w:val="sk-SK"/>
              </w:rPr>
              <w:t>zmluva uzatvorená medzi Správcom FMP a Prijímateľom malého projektu na realizáciu malého projektu</w:t>
            </w:r>
            <w:r w:rsidRPr="002768FB">
              <w:rPr>
                <w:rFonts w:ascii="Open Sans" w:hAnsi="Open Sans" w:cs="Open Sans"/>
                <w:lang w:val="sk-SK"/>
              </w:rPr>
              <w:t xml:space="preserve"> </w:t>
            </w:r>
            <w:r w:rsidR="00375699">
              <w:rPr>
                <w:rFonts w:ascii="Open Sans" w:hAnsi="Open Sans" w:cs="Open Sans"/>
                <w:lang w:val="sk-SK"/>
              </w:rPr>
              <w:t>„</w:t>
            </w:r>
            <w:r w:rsidR="00375699" w:rsidRPr="00375699">
              <w:rPr>
                <w:rFonts w:ascii="Open Sans" w:hAnsi="Open Sans" w:cs="Open Sans"/>
                <w:lang w:val="sk-SK"/>
              </w:rPr>
              <w:t xml:space="preserve">Makov - </w:t>
            </w:r>
            <w:proofErr w:type="spellStart"/>
            <w:r w:rsidR="00375699" w:rsidRPr="00375699">
              <w:rPr>
                <w:rFonts w:ascii="Open Sans" w:hAnsi="Open Sans" w:cs="Open Sans"/>
                <w:lang w:val="sk-SK"/>
              </w:rPr>
              <w:t>Istebna</w:t>
            </w:r>
            <w:proofErr w:type="spellEnd"/>
            <w:r w:rsidR="00375699" w:rsidRPr="00375699">
              <w:rPr>
                <w:rFonts w:ascii="Open Sans" w:hAnsi="Open Sans" w:cs="Open Sans"/>
                <w:lang w:val="sk-SK"/>
              </w:rPr>
              <w:t>, spoločne tradične</w:t>
            </w:r>
            <w:r w:rsidR="00375699">
              <w:rPr>
                <w:rFonts w:ascii="Open Sans" w:hAnsi="Open Sans" w:cs="Open Sans"/>
                <w:lang w:val="sk-SK"/>
              </w:rPr>
              <w:t>“</w:t>
            </w:r>
          </w:p>
          <w:p w14:paraId="3BD9178C"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partnerská zmluva </w:t>
            </w:r>
            <w:r w:rsidRPr="002768FB">
              <w:rPr>
                <w:rFonts w:ascii="Open Sans" w:hAnsi="Open Sans" w:cs="Open Sans"/>
                <w:color w:val="000000" w:themeColor="text1"/>
                <w:lang w:val="sk-SK"/>
              </w:rPr>
              <w:t xml:space="preserve">– zmluva, ktorá upravuje vzájomné práva a povinnosti Prijímateľa a Partnera/Partnerov malého projektu v rámci realizácie malého projektu, ktorý spoločne financuje Prijímateľ a Partner/Partneri malého projektu. </w:t>
            </w:r>
            <w:r w:rsidRPr="002768FB">
              <w:rPr>
                <w:rStyle w:val="markedcontent"/>
                <w:rFonts w:ascii="Open Sans" w:hAnsi="Open Sans" w:cs="Open Sans"/>
                <w:lang w:val="sk-SK"/>
              </w:rPr>
              <w:t>Vzťahuje sa na malé projekty s finančnou účasťou zahraničného a/alebo národného Partnera;</w:t>
            </w:r>
          </w:p>
          <w:p w14:paraId="1269310D"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vlastný vklad </w:t>
            </w:r>
            <w:r w:rsidRPr="002768FB">
              <w:rPr>
                <w:rFonts w:ascii="Open Sans" w:hAnsi="Open Sans" w:cs="Open Sans"/>
                <w:color w:val="000000" w:themeColor="text1"/>
                <w:lang w:val="sk-SK"/>
              </w:rPr>
              <w:t>– podiel Prijímateľa malého projektu (a Partnera malého projektu – ak je to relevantné) na celkových oprávnených výdavkoch malého projektu uvedený v žiadosti o príspevok, ktorý je Prijímateľ malého projektu (a Partner malého projektu – ak je to relevantné) povinný zabezpečiť a poskytnúť na realizáciu malého projektu;</w:t>
            </w:r>
          </w:p>
          <w:p w14:paraId="688B755F" w14:textId="77777777" w:rsidR="0011370A"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žiadosť o príspevok </w:t>
            </w:r>
            <w:r w:rsidRPr="002768FB">
              <w:rPr>
                <w:rFonts w:ascii="Open Sans" w:hAnsi="Open Sans" w:cs="Open Sans"/>
                <w:color w:val="000000" w:themeColor="text1"/>
                <w:lang w:val="sk-SK"/>
              </w:rPr>
              <w:t>– žiadosť o poskytnutie finančného príspevku na malý projekt schválená Výborom pre malé projekty [príloha č. 4]. Údaje zo žiadosti o príspevok so všetkými prílohami potrebnými na overenie správnosti realizácie malého projektu sú k dispozícii a aktualizované v Generátore;</w:t>
            </w:r>
          </w:p>
          <w:p w14:paraId="3C6CD73B" w14:textId="77777777" w:rsidR="00E4238B" w:rsidRPr="002768FB" w:rsidRDefault="00E4238B" w:rsidP="0078277D">
            <w:pPr>
              <w:pStyle w:val="Zkladntext"/>
              <w:spacing w:before="120"/>
              <w:rPr>
                <w:rFonts w:ascii="Open Sans" w:hAnsi="Open Sans" w:cs="Open Sans"/>
                <w:color w:val="000000" w:themeColor="text1"/>
                <w:lang w:val="sk-SK"/>
              </w:rPr>
            </w:pPr>
          </w:p>
          <w:p w14:paraId="49229973" w14:textId="77777777" w:rsidR="0011370A" w:rsidRPr="002768FB" w:rsidRDefault="0011370A" w:rsidP="0078277D">
            <w:pPr>
              <w:pStyle w:val="Zkladntext"/>
              <w:spacing w:before="120"/>
              <w:rPr>
                <w:rFonts w:ascii="Open Sans" w:hAnsi="Open Sans" w:cs="Open Sans"/>
                <w:lang w:val="sk-SK"/>
              </w:rPr>
            </w:pPr>
            <w:r w:rsidRPr="002768FB">
              <w:rPr>
                <w:rFonts w:ascii="Open Sans" w:hAnsi="Open Sans" w:cs="Open Sans"/>
                <w:b/>
                <w:bCs/>
                <w:lang w:val="sk-SK"/>
              </w:rPr>
              <w:lastRenderedPageBreak/>
              <w:t xml:space="preserve">oprávnený výdavok </w:t>
            </w:r>
            <w:r w:rsidRPr="002768FB">
              <w:rPr>
                <w:rFonts w:ascii="Open Sans" w:hAnsi="Open Sans" w:cs="Open Sans"/>
                <w:lang w:val="sk-SK"/>
              </w:rPr>
              <w:t>– výdavok alebo náklad Prijímateľa a Partnera malého projektu (ak je to relevantné) týkajúci sa realizácie malého projektu, ktorý je v súlade so zmluvou o poskytnutí príspevku, vnútroštátnymi a európskymi právnymi predpismi, Príručkou pre prijímateľa malých projektov a programovými dokumentmi;</w:t>
            </w:r>
          </w:p>
          <w:p w14:paraId="4F65A5BF" w14:textId="77777777" w:rsidR="0011370A" w:rsidRPr="002768FB" w:rsidRDefault="0011370A" w:rsidP="0078277D">
            <w:pPr>
              <w:pStyle w:val="Zkladntext"/>
              <w:spacing w:before="120"/>
              <w:rPr>
                <w:rFonts w:ascii="Open Sans" w:hAnsi="Open Sans" w:cs="Open Sans"/>
                <w:lang w:val="sk-SK"/>
              </w:rPr>
            </w:pPr>
            <w:r w:rsidRPr="002768FB">
              <w:rPr>
                <w:rFonts w:ascii="Open Sans" w:hAnsi="Open Sans" w:cs="Open Sans"/>
                <w:b/>
                <w:bCs/>
                <w:lang w:val="sk-SK"/>
              </w:rPr>
              <w:t xml:space="preserve">neoprávnený výdavok </w:t>
            </w:r>
            <w:r w:rsidRPr="002768FB">
              <w:rPr>
                <w:rFonts w:ascii="Open Sans" w:hAnsi="Open Sans" w:cs="Open Sans"/>
                <w:lang w:val="sk-SK"/>
              </w:rPr>
              <w:t>– každý výdavok alebo náklad, ktorý nemôže byť uznaný za oprávnený výdavok;</w:t>
            </w:r>
          </w:p>
          <w:p w14:paraId="0994697B" w14:textId="77777777" w:rsidR="0011370A" w:rsidRPr="002768FB" w:rsidRDefault="0011370A" w:rsidP="0078277D">
            <w:pPr>
              <w:pStyle w:val="Zkladntext"/>
              <w:spacing w:before="120"/>
              <w:rPr>
                <w:rFonts w:ascii="Open Sans" w:hAnsi="Open Sans" w:cs="Open Sans"/>
                <w:lang w:val="sk-SK"/>
              </w:rPr>
            </w:pPr>
            <w:r w:rsidRPr="002768FB">
              <w:rPr>
                <w:rFonts w:ascii="Open Sans" w:hAnsi="Open Sans" w:cs="Open Sans"/>
                <w:b/>
                <w:bCs/>
                <w:lang w:val="sk-SK"/>
              </w:rPr>
              <w:t xml:space="preserve">ukazovateľ výstupu </w:t>
            </w:r>
            <w:r w:rsidRPr="002768FB">
              <w:rPr>
                <w:rFonts w:ascii="Open Sans" w:hAnsi="Open Sans" w:cs="Open Sans"/>
                <w:lang w:val="sk-SK"/>
              </w:rPr>
              <w:t>– merateľná, realisticky definovaná cieľová hodnota výstupu malého projektu, t. j. priameho, materiálneho efektu realizácie aktivít malého projektu. Realizácia úlohy malého projektu sa meria ukazovateľom výstupu;</w:t>
            </w:r>
          </w:p>
          <w:p w14:paraId="1D9F460A"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lang w:val="sk-SK"/>
              </w:rPr>
              <w:t xml:space="preserve">ukazovateľ výsledku </w:t>
            </w:r>
            <w:r w:rsidRPr="002768FB">
              <w:rPr>
                <w:rFonts w:ascii="Open Sans" w:hAnsi="Open Sans" w:cs="Open Sans"/>
                <w:lang w:val="sk-SK"/>
              </w:rPr>
              <w:t xml:space="preserve">– programový </w:t>
            </w:r>
            <w:r w:rsidRPr="002768FB">
              <w:rPr>
                <w:rFonts w:ascii="Open Sans" w:hAnsi="Open Sans" w:cs="Open Sans"/>
                <w:color w:val="000000" w:themeColor="text1"/>
                <w:lang w:val="sk-SK"/>
              </w:rPr>
              <w:t>ukazovateľ výsledku</w:t>
            </w:r>
            <w:r w:rsidRPr="002768FB">
              <w:rPr>
                <w:rFonts w:ascii="Open Sans" w:hAnsi="Open Sans" w:cs="Open Sans"/>
                <w:lang w:val="sk-SK"/>
              </w:rPr>
              <w:t xml:space="preserve">, ktorý je </w:t>
            </w:r>
            <w:r w:rsidRPr="002768FB">
              <w:rPr>
                <w:rFonts w:ascii="Open Sans" w:hAnsi="Open Sans" w:cs="Open Sans"/>
                <w:color w:val="000000" w:themeColor="text1"/>
                <w:lang w:val="sk-SK"/>
              </w:rPr>
              <w:t>definovaný pre každú prioritu programu a ku realizácii ktorého prispieva malý projekt. Ukazuje dosiahnutie cieľov projektu a je prepojený s vybranými ukazovateľmi výstupov;</w:t>
            </w:r>
          </w:p>
          <w:p w14:paraId="024EA383" w14:textId="77777777" w:rsidR="0011370A" w:rsidRPr="002768FB" w:rsidRDefault="0011370A" w:rsidP="0078277D">
            <w:pPr>
              <w:pStyle w:val="Zkladntext"/>
              <w:spacing w:before="120"/>
              <w:rPr>
                <w:rFonts w:ascii="Open Sans" w:hAnsi="Open Sans" w:cs="Open Sans"/>
                <w:color w:val="000000" w:themeColor="text1"/>
                <w:sz w:val="24"/>
                <w:szCs w:val="24"/>
                <w:lang w:val="sk-SK"/>
              </w:rPr>
            </w:pPr>
            <w:r w:rsidRPr="002768FB">
              <w:rPr>
                <w:rFonts w:ascii="Open Sans" w:hAnsi="Open Sans" w:cs="Open Sans"/>
                <w:b/>
                <w:bCs/>
                <w:color w:val="000000" w:themeColor="text1"/>
                <w:lang w:val="sk-SK"/>
              </w:rPr>
              <w:t xml:space="preserve">Spoločný sekretariát </w:t>
            </w:r>
            <w:r w:rsidRPr="002768FB">
              <w:rPr>
                <w:rFonts w:ascii="Open Sans" w:hAnsi="Open Sans" w:cs="Open Sans"/>
                <w:color w:val="000000" w:themeColor="text1"/>
                <w:lang w:val="sk-SK"/>
              </w:rPr>
              <w:t xml:space="preserve">– </w:t>
            </w:r>
            <w:r w:rsidRPr="002768FB">
              <w:rPr>
                <w:rFonts w:ascii="Open Sans" w:hAnsi="Open Sans" w:cs="Open Sans"/>
                <w:lang w:val="sk-SK"/>
              </w:rPr>
              <w:t>orgán zriadený Riadiacim orgánom po dohode so štátmi zúčastňujúcimi sa na programe, ktorý pomáha Riadiacemu orgánu a Monitorovaciemu výboru s výkonom ich funkcií;</w:t>
            </w:r>
          </w:p>
          <w:p w14:paraId="1DE37CB5" w14:textId="77777777" w:rsidR="0011370A" w:rsidRPr="002768FB" w:rsidRDefault="0011370A" w:rsidP="0078277D">
            <w:pPr>
              <w:pStyle w:val="Zkladntext"/>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Správca FMP </w:t>
            </w:r>
            <w:r w:rsidRPr="002768FB">
              <w:rPr>
                <w:rFonts w:ascii="Open Sans" w:hAnsi="Open Sans" w:cs="Open Sans"/>
                <w:color w:val="000000" w:themeColor="text1"/>
                <w:lang w:val="sk-SK"/>
              </w:rPr>
              <w:t xml:space="preserve">– </w:t>
            </w:r>
            <w:r w:rsidRPr="002768FB">
              <w:rPr>
                <w:rFonts w:ascii="Open Sans" w:hAnsi="Open Sans" w:cs="Open Sans"/>
                <w:lang w:val="sk-SK"/>
              </w:rPr>
              <w:t xml:space="preserve">subjekt oprávnený spravovať vyčlenený Fond malých projektov v poľsko-slovenskom pohraničí, t. j. Združenie „Región Beskydy”, Európske zoskupenie územnej spolupráce TATRY, Združenie Karpatský euroregión Poľsko, </w:t>
            </w:r>
            <w:r w:rsidRPr="002768FB">
              <w:rPr>
                <w:rFonts w:ascii="Open Sans" w:hAnsi="Open Sans" w:cs="Open Sans"/>
                <w:iCs/>
                <w:lang w:val="sk-SK"/>
              </w:rPr>
              <w:t>Žilinský samosprávny kraj, Prešovský samosprávny kraj.</w:t>
            </w:r>
          </w:p>
          <w:p w14:paraId="2C0A0E14" w14:textId="77777777" w:rsidR="00910CF1" w:rsidRDefault="00910CF1" w:rsidP="0078277D">
            <w:pPr>
              <w:pStyle w:val="Zkladntext"/>
              <w:keepNext/>
              <w:spacing w:before="120"/>
              <w:jc w:val="center"/>
              <w:rPr>
                <w:rFonts w:ascii="Open Sans" w:hAnsi="Open Sans" w:cs="Open Sans"/>
                <w:b/>
                <w:color w:val="000000" w:themeColor="text1"/>
                <w:lang w:val="sk-SK"/>
              </w:rPr>
            </w:pPr>
          </w:p>
          <w:p w14:paraId="53325EA3" w14:textId="039CA8F2" w:rsidR="0011370A" w:rsidRPr="002768FB" w:rsidRDefault="0011370A" w:rsidP="0078277D">
            <w:pPr>
              <w:pStyle w:val="Zkladntext"/>
              <w:keepNext/>
              <w:spacing w:before="120"/>
              <w:jc w:val="center"/>
              <w:rPr>
                <w:rFonts w:ascii="Open Sans" w:hAnsi="Open Sans" w:cs="Open Sans"/>
                <w:b/>
                <w:color w:val="000000" w:themeColor="text1"/>
                <w:lang w:val="sk-SK"/>
              </w:rPr>
            </w:pPr>
            <w:r w:rsidRPr="002768FB">
              <w:rPr>
                <w:rFonts w:ascii="Open Sans" w:hAnsi="Open Sans" w:cs="Open Sans"/>
                <w:b/>
                <w:color w:val="000000" w:themeColor="text1"/>
                <w:lang w:val="sk-SK"/>
              </w:rPr>
              <w:t>§ 2</w:t>
            </w:r>
          </w:p>
          <w:p w14:paraId="4E657EA9" w14:textId="77777777" w:rsidR="0011370A" w:rsidRPr="002768FB" w:rsidRDefault="0011370A" w:rsidP="0078277D">
            <w:pPr>
              <w:pStyle w:val="Zkladntext"/>
              <w:keepNext/>
              <w:spacing w:before="120"/>
              <w:jc w:val="center"/>
              <w:rPr>
                <w:rFonts w:ascii="Open Sans" w:hAnsi="Open Sans" w:cs="Open Sans"/>
                <w:b/>
                <w:color w:val="000000" w:themeColor="text1"/>
                <w:lang w:val="sk-SK"/>
              </w:rPr>
            </w:pPr>
            <w:r w:rsidRPr="002768FB">
              <w:rPr>
                <w:rFonts w:ascii="Open Sans" w:hAnsi="Open Sans" w:cs="Open Sans"/>
                <w:b/>
                <w:color w:val="000000" w:themeColor="text1"/>
                <w:lang w:val="sk-SK"/>
              </w:rPr>
              <w:t>PREDMET ZMLUVY</w:t>
            </w:r>
          </w:p>
          <w:p w14:paraId="26B9055E" w14:textId="68B87BDF" w:rsidR="0011370A" w:rsidRPr="002768FB" w:rsidRDefault="0011370A" w:rsidP="00BD6FB8">
            <w:pPr>
              <w:pStyle w:val="Zkladntext"/>
              <w:keepNext/>
              <w:numPr>
                <w:ilvl w:val="0"/>
                <w:numId w:val="44"/>
              </w:numPr>
              <w:spacing w:before="120"/>
              <w:rPr>
                <w:rFonts w:ascii="Open Sans" w:hAnsi="Open Sans" w:cs="Open Sans"/>
                <w:color w:val="000000" w:themeColor="text1"/>
                <w:lang w:val="sk-SK"/>
              </w:rPr>
            </w:pPr>
            <w:r w:rsidRPr="002768FB">
              <w:rPr>
                <w:rFonts w:ascii="Open Sans" w:hAnsi="Open Sans" w:cs="Open Sans"/>
                <w:lang w:val="sk-SK"/>
              </w:rPr>
              <w:t xml:space="preserve">Predmetom zmluvy je definovanie podmienok spolupráce a vzájomných záväzkov zmluvných strán prijatých </w:t>
            </w:r>
            <w:r w:rsidRPr="002768FB">
              <w:rPr>
                <w:rFonts w:ascii="Open Sans" w:hAnsi="Open Sans" w:cs="Open Sans"/>
                <w:lang w:val="sk-SK"/>
              </w:rPr>
              <w:lastRenderedPageBreak/>
              <w:t xml:space="preserve">s cieľom realizovať malý projekt </w:t>
            </w:r>
            <w:r w:rsidR="00E4238B">
              <w:rPr>
                <w:rFonts w:ascii="Open Sans" w:hAnsi="Open Sans" w:cs="Open Sans"/>
                <w:lang w:val="sk-SK"/>
              </w:rPr>
              <w:t>„</w:t>
            </w:r>
            <w:r w:rsidR="00E4238B" w:rsidRPr="00E4238B">
              <w:rPr>
                <w:rFonts w:ascii="Open Sans" w:hAnsi="Open Sans" w:cs="Open Sans"/>
                <w:lang w:val="sk-SK"/>
              </w:rPr>
              <w:t xml:space="preserve">Makov - </w:t>
            </w:r>
            <w:proofErr w:type="spellStart"/>
            <w:r w:rsidR="00E4238B" w:rsidRPr="00E4238B">
              <w:rPr>
                <w:rFonts w:ascii="Open Sans" w:hAnsi="Open Sans" w:cs="Open Sans"/>
                <w:lang w:val="sk-SK"/>
              </w:rPr>
              <w:t>Istebna</w:t>
            </w:r>
            <w:proofErr w:type="spellEnd"/>
            <w:r w:rsidR="00E4238B" w:rsidRPr="00E4238B">
              <w:rPr>
                <w:rFonts w:ascii="Open Sans" w:hAnsi="Open Sans" w:cs="Open Sans"/>
                <w:lang w:val="sk-SK"/>
              </w:rPr>
              <w:t>, spoločne tradične</w:t>
            </w:r>
            <w:r w:rsidR="00E4238B">
              <w:rPr>
                <w:rFonts w:ascii="Open Sans" w:hAnsi="Open Sans" w:cs="Open Sans"/>
                <w:lang w:val="sk-SK"/>
              </w:rPr>
              <w:t>“.</w:t>
            </w:r>
          </w:p>
          <w:p w14:paraId="230FB72D" w14:textId="77777777" w:rsidR="0011370A" w:rsidRPr="002768FB" w:rsidRDefault="0011370A" w:rsidP="00BD6FB8">
            <w:pPr>
              <w:pStyle w:val="Zkladntext"/>
              <w:keepNext/>
              <w:numPr>
                <w:ilvl w:val="0"/>
                <w:numId w:val="44"/>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 xml:space="preserve">Zmluva definuje vzájomné práva a povinnosti Prijímateľa a Partnera/Partnerov malého projektu na realizáciu malého projektu, ktorý spoločne financuje Prijímateľ a Partner/Partneri malého projektu. </w:t>
            </w:r>
          </w:p>
          <w:p w14:paraId="2CF2EC86" w14:textId="77777777" w:rsidR="0011370A" w:rsidRPr="002768FB" w:rsidRDefault="0011370A" w:rsidP="00BD6FB8">
            <w:pPr>
              <w:pStyle w:val="Odsekzoznamu"/>
              <w:numPr>
                <w:ilvl w:val="0"/>
                <w:numId w:val="44"/>
              </w:numPr>
              <w:autoSpaceDE w:val="0"/>
              <w:autoSpaceDN w:val="0"/>
              <w:adjustRightInd w:val="0"/>
              <w:spacing w:before="120" w:after="120"/>
              <w:contextualSpacing w:val="0"/>
              <w:rPr>
                <w:rFonts w:ascii="Open Sans" w:eastAsia="Arial" w:hAnsi="Open Sans" w:cs="Open Sans"/>
                <w:lang w:val="sk-SK"/>
              </w:rPr>
            </w:pPr>
            <w:r w:rsidRPr="002768FB">
              <w:rPr>
                <w:rFonts w:ascii="Open Sans" w:hAnsi="Open Sans" w:cs="Open Sans"/>
                <w:lang w:val="sk-SK"/>
              </w:rPr>
              <w:t>Zmluva tiež stanovuje požiadavky na riadne hospodárenie zmluvných strán s príspevkom poskytnutým na realizáciu malého projektu a podmienky pre Prijímateľa malého projektu na vymáhanie neoprávnene vynaložených finančných prostriedkov od Partnera/Partnerov malého projektu.</w:t>
            </w:r>
          </w:p>
          <w:p w14:paraId="7E68ACD7" w14:textId="77777777" w:rsidR="0011370A" w:rsidRPr="002768FB" w:rsidRDefault="0011370A" w:rsidP="00BD6FB8">
            <w:pPr>
              <w:pStyle w:val="Zkladntext"/>
              <w:numPr>
                <w:ilvl w:val="0"/>
                <w:numId w:val="44"/>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Počas realizácie malého projektu a v období jeho udržateľnosti zmluvné strany postupuje v súlade s:</w:t>
            </w:r>
          </w:p>
          <w:p w14:paraId="10BB9DFB" w14:textId="77777777" w:rsidR="0011370A" w:rsidRPr="002768FB" w:rsidRDefault="0011370A" w:rsidP="00BD6FB8">
            <w:pPr>
              <w:pStyle w:val="Zkladntext"/>
              <w:numPr>
                <w:ilvl w:val="0"/>
                <w:numId w:val="45"/>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platnými európskymi a vnútroštátnymi právnymi predpismi, najmä:</w:t>
            </w:r>
          </w:p>
          <w:p w14:paraId="08A872FD" w14:textId="77777777" w:rsidR="0011370A" w:rsidRPr="002768FB" w:rsidRDefault="0011370A" w:rsidP="00BD6FB8">
            <w:pPr>
              <w:pStyle w:val="Zkladntext"/>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nariadením Interreg,</w:t>
            </w:r>
          </w:p>
          <w:p w14:paraId="41500E5B" w14:textId="77777777" w:rsidR="0011370A" w:rsidRPr="002768FB" w:rsidRDefault="0011370A" w:rsidP="00BD6FB8">
            <w:pPr>
              <w:pStyle w:val="Zkladntext"/>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nariadením EFRR,</w:t>
            </w:r>
          </w:p>
          <w:p w14:paraId="3743869C" w14:textId="77777777" w:rsidR="0011370A" w:rsidRPr="002768FB" w:rsidRDefault="0011370A" w:rsidP="00BD6FB8">
            <w:pPr>
              <w:pStyle w:val="Zkladntext"/>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všeobecným nariadením,</w:t>
            </w:r>
          </w:p>
          <w:p w14:paraId="348FE870" w14:textId="77777777" w:rsidR="0011370A" w:rsidRPr="002768FB" w:rsidRDefault="0011370A" w:rsidP="00BD6FB8">
            <w:pPr>
              <w:pStyle w:val="Zkladntext"/>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nariadením o rozpočtových pravidlách,</w:t>
            </w:r>
          </w:p>
          <w:p w14:paraId="0FD4DB65" w14:textId="77777777" w:rsidR="0011370A" w:rsidRPr="002768FB" w:rsidRDefault="0011370A" w:rsidP="00BD6FB8">
            <w:pPr>
              <w:pStyle w:val="Zkladntext"/>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vykonávacími nariadeniami Európskej komisie doplňujúcimi všeobecné nariadenie, nariadenie Interreg a nariadenie EFRR,</w:t>
            </w:r>
          </w:p>
          <w:p w14:paraId="73F168D6" w14:textId="77777777" w:rsidR="0011370A" w:rsidRPr="002768FB" w:rsidRDefault="0011370A" w:rsidP="00BD6FB8">
            <w:pPr>
              <w:pStyle w:val="Zkladntext"/>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 xml:space="preserve">nariadením </w:t>
            </w:r>
            <w:r w:rsidRPr="002768FB">
              <w:rPr>
                <w:rFonts w:ascii="Open Sans" w:hAnsi="Open Sans" w:cs="Open Sans"/>
                <w:i/>
                <w:iCs/>
                <w:color w:val="000000" w:themeColor="text1"/>
                <w:lang w:val="sk-SK"/>
              </w:rPr>
              <w:t>de minimis</w:t>
            </w:r>
            <w:r w:rsidRPr="002768FB">
              <w:rPr>
                <w:rFonts w:ascii="Open Sans" w:hAnsi="Open Sans" w:cs="Open Sans"/>
                <w:color w:val="000000" w:themeColor="text1"/>
                <w:lang w:val="sk-SK"/>
              </w:rPr>
              <w:t>,</w:t>
            </w:r>
          </w:p>
          <w:p w14:paraId="1319E5DC" w14:textId="005133E3" w:rsidR="001F4421" w:rsidRDefault="0011370A" w:rsidP="001F4421">
            <w:pPr>
              <w:pStyle w:val="Zkladntext"/>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 xml:space="preserve">nariadením Ministerstva fondov a regionálnej politiky zo dňa 11. decembra 222 o poskytovaní pomoci </w:t>
            </w:r>
            <w:r w:rsidRPr="002768FB">
              <w:rPr>
                <w:rFonts w:ascii="Open Sans" w:hAnsi="Open Sans" w:cs="Open Sans"/>
                <w:i/>
                <w:iCs/>
                <w:color w:val="000000" w:themeColor="text1"/>
                <w:lang w:val="sk-SK"/>
              </w:rPr>
              <w:t>de minimis</w:t>
            </w:r>
            <w:r w:rsidRPr="002768FB">
              <w:rPr>
                <w:rFonts w:ascii="Open Sans" w:hAnsi="Open Sans" w:cs="Open Sans"/>
                <w:color w:val="000000" w:themeColor="text1"/>
                <w:lang w:val="sk-SK"/>
              </w:rPr>
              <w:t xml:space="preserve"> a štátnej pomoci v rámci programov Interreg na roky 2021-2027 (Z. z. Poľskej republiky. čiastka 2755), </w:t>
            </w:r>
            <w:r w:rsidR="001F4421">
              <w:rPr>
                <w:rFonts w:ascii="Open Sans" w:hAnsi="Open Sans" w:cs="Open Sans"/>
                <w:color w:val="000000" w:themeColor="text1"/>
                <w:lang w:val="sk-SK"/>
              </w:rPr>
              <w:t>/</w:t>
            </w:r>
            <w:r w:rsidR="001F4421" w:rsidRPr="00BA4258">
              <w:rPr>
                <w:rFonts w:ascii="Open Sans" w:hAnsi="Open Sans" w:cs="Open Sans"/>
                <w:color w:val="000000" w:themeColor="text1"/>
                <w:lang w:val="sk-SK"/>
              </w:rPr>
              <w:t>zákonom č. 358/2015 Z. z. o úprave niektorých vzťahov v oblasti štátnej pomoci a minimálnej pomoci a o zmene a doplnení niektorých zákonov (zákon o štátnej pomoci),</w:t>
            </w:r>
          </w:p>
          <w:p w14:paraId="039CFF5B" w14:textId="77777777" w:rsidR="0011370A" w:rsidRPr="002768FB" w:rsidRDefault="0011370A" w:rsidP="00BD6FB8">
            <w:pPr>
              <w:pStyle w:val="Zkladntext"/>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lastRenderedPageBreak/>
              <w:t xml:space="preserve">vnútroštátnymi a európskymi predpismi vzťahujúcimi sa na pomoc </w:t>
            </w:r>
            <w:r w:rsidRPr="002768FB">
              <w:rPr>
                <w:rFonts w:ascii="Open Sans" w:hAnsi="Open Sans" w:cs="Open Sans"/>
                <w:i/>
                <w:iCs/>
                <w:color w:val="000000" w:themeColor="text1"/>
                <w:lang w:val="sk-SK"/>
              </w:rPr>
              <w:t>de minimis</w:t>
            </w:r>
            <w:r w:rsidRPr="002768FB">
              <w:rPr>
                <w:rFonts w:ascii="Open Sans" w:hAnsi="Open Sans" w:cs="Open Sans"/>
                <w:color w:val="000000" w:themeColor="text1"/>
                <w:lang w:val="sk-SK"/>
              </w:rPr>
              <w:t>,</w:t>
            </w:r>
          </w:p>
          <w:p w14:paraId="38FD073F" w14:textId="77777777" w:rsidR="0011370A" w:rsidRPr="002768FB" w:rsidRDefault="0011370A" w:rsidP="00BD6FB8">
            <w:pPr>
              <w:pStyle w:val="Zkladntext"/>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vnútroštátnymi a európskymi predpismi vzťahujúcimi sa na ochranu osobných údajov,</w:t>
            </w:r>
          </w:p>
          <w:p w14:paraId="5E0BD6C6" w14:textId="77777777" w:rsidR="0011370A" w:rsidRPr="002768FB" w:rsidRDefault="0011370A" w:rsidP="00BD6FB8">
            <w:pPr>
              <w:pStyle w:val="Zkladntext"/>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vnútroštátnymi a európskymi predpismi vzťahujúcimi sa na verejné obstarávania,</w:t>
            </w:r>
          </w:p>
          <w:p w14:paraId="073B506F" w14:textId="77777777" w:rsidR="0011370A" w:rsidRPr="002768FB" w:rsidRDefault="0011370A" w:rsidP="00BD6FB8">
            <w:pPr>
              <w:pStyle w:val="Zkladntext"/>
              <w:numPr>
                <w:ilvl w:val="0"/>
                <w:numId w:val="46"/>
              </w:numPr>
              <w:spacing w:before="120"/>
              <w:rPr>
                <w:rFonts w:ascii="Open Sans" w:hAnsi="Open Sans" w:cs="Open Sans"/>
                <w:color w:val="000000" w:themeColor="text1"/>
                <w:lang w:val="sk-SK"/>
              </w:rPr>
            </w:pPr>
            <w:r w:rsidRPr="002768FB">
              <w:rPr>
                <w:rFonts w:ascii="Open Sans" w:hAnsi="Open Sans" w:cs="Open Sans"/>
                <w:lang w:val="sk-SK"/>
              </w:rPr>
              <w:t>vnútroštátnymi a európskymi predpismi upravujúcimi uplatňovanie princípu rovnakých príležitostí a nediskriminácie, vrátane prístupnosti pre osoby s postihnutím a princípu</w:t>
            </w:r>
            <w:r w:rsidRPr="002768FB">
              <w:rPr>
                <w:rFonts w:ascii="Open Sans" w:hAnsi="Open Sans" w:cs="Open Sans"/>
                <w:color w:val="000000" w:themeColor="text1"/>
                <w:lang w:val="sk-SK"/>
              </w:rPr>
              <w:t xml:space="preserve"> rovnosti žien a mužov,</w:t>
            </w:r>
          </w:p>
          <w:p w14:paraId="09897863" w14:textId="77777777" w:rsidR="0011370A" w:rsidRPr="002768FB" w:rsidRDefault="0011370A" w:rsidP="00BD6FB8">
            <w:pPr>
              <w:pStyle w:val="Zkladntext"/>
              <w:numPr>
                <w:ilvl w:val="0"/>
                <w:numId w:val="46"/>
              </w:numPr>
              <w:spacing w:before="120"/>
              <w:rPr>
                <w:rFonts w:ascii="Open Sans" w:hAnsi="Open Sans" w:cs="Open Sans"/>
                <w:color w:val="000000" w:themeColor="text1"/>
                <w:lang w:val="sk-SK"/>
              </w:rPr>
            </w:pPr>
            <w:r w:rsidRPr="002768FB">
              <w:rPr>
                <w:rFonts w:ascii="Open Sans" w:hAnsi="Open Sans" w:cs="Open Sans"/>
                <w:lang w:val="sk-SK"/>
              </w:rPr>
              <w:t>inými platnými vnútroštátnymi predpismi (napr. v oblasti pracovného práva, daní, ochrany životného prostredia a pod.</w:t>
            </w:r>
            <w:r w:rsidRPr="002768FB">
              <w:rPr>
                <w:rFonts w:ascii="Open Sans" w:hAnsi="Open Sans" w:cs="Open Sans"/>
                <w:color w:val="000000" w:themeColor="text1"/>
                <w:lang w:val="sk-SK"/>
              </w:rPr>
              <w:t xml:space="preserve">),  </w:t>
            </w:r>
          </w:p>
          <w:p w14:paraId="79DC1B12" w14:textId="77777777" w:rsidR="0011370A" w:rsidRPr="002768FB" w:rsidRDefault="0011370A" w:rsidP="00BD6FB8">
            <w:pPr>
              <w:pStyle w:val="Zkladntext"/>
              <w:numPr>
                <w:ilvl w:val="0"/>
                <w:numId w:val="45"/>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aktuálnymi programovými dokumentmi, najmä:</w:t>
            </w:r>
          </w:p>
          <w:p w14:paraId="0C0768B8" w14:textId="67A0AAF2" w:rsidR="0011370A" w:rsidRPr="002768FB" w:rsidRDefault="0011370A" w:rsidP="00BD6FB8">
            <w:pPr>
              <w:pStyle w:val="Zkladntext"/>
              <w:numPr>
                <w:ilvl w:val="0"/>
                <w:numId w:val="47"/>
              </w:numPr>
              <w:spacing w:before="120"/>
              <w:rPr>
                <w:rFonts w:ascii="Open Sans" w:hAnsi="Open Sans" w:cs="Open Sans"/>
                <w:color w:val="000000" w:themeColor="text1"/>
                <w:lang w:val="sk-SK"/>
              </w:rPr>
            </w:pPr>
            <w:r>
              <w:rPr>
                <w:rFonts w:ascii="Open Sans" w:hAnsi="Open Sans" w:cs="Open Sans"/>
                <w:color w:val="000000" w:themeColor="text1"/>
                <w:lang w:val="sk-SK"/>
              </w:rPr>
              <w:t>p</w:t>
            </w:r>
            <w:r w:rsidRPr="002768FB">
              <w:rPr>
                <w:rFonts w:ascii="Open Sans" w:hAnsi="Open Sans" w:cs="Open Sans"/>
                <w:color w:val="000000" w:themeColor="text1"/>
                <w:lang w:val="sk-SK"/>
              </w:rPr>
              <w:t>rogramom Interreg Poľsko – Slovensko 2021 – 2027,</w:t>
            </w:r>
          </w:p>
          <w:p w14:paraId="134912F8" w14:textId="77777777" w:rsidR="0011370A" w:rsidRPr="002768FB" w:rsidRDefault="0011370A" w:rsidP="00BD6FB8">
            <w:pPr>
              <w:pStyle w:val="Zkladntext"/>
              <w:numPr>
                <w:ilvl w:val="0"/>
                <w:numId w:val="47"/>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Príručkou programu Poľsko – Slovensko 2021 – 2027,</w:t>
            </w:r>
          </w:p>
          <w:p w14:paraId="75696971" w14:textId="77777777" w:rsidR="0011370A" w:rsidRPr="002768FB" w:rsidRDefault="0011370A" w:rsidP="00BD6FB8">
            <w:pPr>
              <w:pStyle w:val="Zkladntext"/>
              <w:numPr>
                <w:ilvl w:val="0"/>
                <w:numId w:val="47"/>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Príručkou pre prijímateľa malých projektov,</w:t>
            </w:r>
          </w:p>
          <w:p w14:paraId="67FEFA7A" w14:textId="77777777" w:rsidR="0011370A" w:rsidRPr="002768FB" w:rsidRDefault="0011370A" w:rsidP="00BD6FB8">
            <w:pPr>
              <w:pStyle w:val="Zkladntext"/>
              <w:numPr>
                <w:ilvl w:val="0"/>
                <w:numId w:val="45"/>
              </w:numPr>
              <w:spacing w:before="120"/>
              <w:rPr>
                <w:rFonts w:ascii="Open Sans" w:hAnsi="Open Sans" w:cs="Open Sans"/>
                <w:color w:val="000000" w:themeColor="text1"/>
                <w:lang w:val="sk-SK"/>
              </w:rPr>
            </w:pPr>
            <w:r w:rsidRPr="002768FB">
              <w:rPr>
                <w:rFonts w:ascii="Open Sans" w:hAnsi="Open Sans" w:cs="Open Sans"/>
                <w:lang w:val="sk-SK"/>
              </w:rPr>
              <w:t>vnútroštátnymi a európskymi pravidlami a usmerneniami, najmä</w:t>
            </w:r>
            <w:r w:rsidRPr="002768FB">
              <w:rPr>
                <w:rFonts w:ascii="Open Sans" w:hAnsi="Open Sans" w:cs="Open Sans"/>
                <w:color w:val="000000" w:themeColor="text1"/>
                <w:lang w:val="sk-SK"/>
              </w:rPr>
              <w:t>:</w:t>
            </w:r>
          </w:p>
          <w:p w14:paraId="3BDBFFD9" w14:textId="77777777" w:rsidR="0011370A" w:rsidRPr="009258F0" w:rsidRDefault="0011370A" w:rsidP="00BD6FB8">
            <w:pPr>
              <w:pStyle w:val="Zkladntext"/>
              <w:numPr>
                <w:ilvl w:val="0"/>
                <w:numId w:val="48"/>
              </w:numPr>
              <w:spacing w:before="120"/>
              <w:ind w:left="1134" w:hanging="425"/>
              <w:rPr>
                <w:rFonts w:ascii="Open Sans" w:hAnsi="Open Sans" w:cs="Open Sans"/>
                <w:color w:val="000000" w:themeColor="text1"/>
                <w:sz w:val="24"/>
                <w:szCs w:val="24"/>
                <w:lang w:val="sk-SK"/>
              </w:rPr>
            </w:pPr>
            <w:r w:rsidRPr="002768FB">
              <w:rPr>
                <w:rFonts w:ascii="Open Sans" w:hAnsi="Open Sans" w:cs="Open Sans"/>
                <w:lang w:val="sk-SK"/>
              </w:rPr>
              <w:t>výkladovým oznámením Komisie zo dňa 1. augusta 2006 o právnych predpisoch Spoločenstva uplatniteľných na zadávanie zákaziek, na ktoré sa úplne alebo čiastočne nevzťahujú smernice o verejnom obstarávaní (Ú. v. EÚ C 179, 1.8.2006, s. 2);</w:t>
            </w:r>
          </w:p>
          <w:p w14:paraId="5A96E2A2" w14:textId="77777777" w:rsidR="009258F0" w:rsidRPr="002768FB" w:rsidRDefault="009258F0" w:rsidP="009258F0">
            <w:pPr>
              <w:pStyle w:val="Zkladntext"/>
              <w:spacing w:before="120"/>
              <w:ind w:left="1134"/>
              <w:rPr>
                <w:rFonts w:ascii="Open Sans" w:hAnsi="Open Sans" w:cs="Open Sans"/>
                <w:color w:val="000000" w:themeColor="text1"/>
                <w:sz w:val="24"/>
                <w:szCs w:val="24"/>
                <w:lang w:val="sk-SK"/>
              </w:rPr>
            </w:pPr>
          </w:p>
          <w:p w14:paraId="5A93673C" w14:textId="77777777" w:rsidR="009258F0" w:rsidRPr="009258F0" w:rsidRDefault="0011370A" w:rsidP="00BD6FB8">
            <w:pPr>
              <w:pStyle w:val="Zkladntext"/>
              <w:numPr>
                <w:ilvl w:val="0"/>
                <w:numId w:val="48"/>
              </w:numPr>
              <w:spacing w:before="120"/>
              <w:ind w:left="1134" w:hanging="425"/>
              <w:rPr>
                <w:rFonts w:ascii="Open Sans" w:hAnsi="Open Sans" w:cs="Open Sans"/>
                <w:color w:val="000000" w:themeColor="text1"/>
                <w:sz w:val="24"/>
                <w:szCs w:val="24"/>
                <w:lang w:val="sk-SK"/>
              </w:rPr>
            </w:pPr>
            <w:r w:rsidRPr="002768FB">
              <w:rPr>
                <w:rFonts w:ascii="Open Sans" w:hAnsi="Open Sans" w:cs="Open Sans"/>
                <w:lang w:val="sk-SK"/>
              </w:rPr>
              <w:t xml:space="preserve">Rozhodnutím Komisie C(2019) 3452 final zo 14. mája 2019, ktorým sa ustanovujú usmernenia o určovaní finančných opráv, ktoré je potrebné uplatňovať na výdavky </w:t>
            </w:r>
          </w:p>
          <w:p w14:paraId="63EC48A1" w14:textId="77777777" w:rsidR="009258F0" w:rsidRDefault="009258F0" w:rsidP="009258F0">
            <w:pPr>
              <w:pStyle w:val="Odsekzoznamu"/>
              <w:rPr>
                <w:rFonts w:ascii="Open Sans" w:hAnsi="Open Sans" w:cs="Open Sans"/>
                <w:lang w:val="sk-SK"/>
              </w:rPr>
            </w:pPr>
          </w:p>
          <w:p w14:paraId="01F30665" w14:textId="6E916317" w:rsidR="0011370A" w:rsidRPr="009258F0" w:rsidRDefault="0011370A" w:rsidP="009258F0">
            <w:pPr>
              <w:pStyle w:val="Zkladntext"/>
              <w:spacing w:before="120"/>
              <w:ind w:left="1134"/>
              <w:rPr>
                <w:rFonts w:ascii="Open Sans" w:hAnsi="Open Sans" w:cs="Open Sans"/>
                <w:color w:val="000000" w:themeColor="text1"/>
                <w:sz w:val="24"/>
                <w:szCs w:val="24"/>
                <w:lang w:val="sk-SK"/>
              </w:rPr>
            </w:pPr>
            <w:r w:rsidRPr="002768FB">
              <w:rPr>
                <w:rFonts w:ascii="Open Sans" w:hAnsi="Open Sans" w:cs="Open Sans"/>
                <w:lang w:val="sk-SK"/>
              </w:rPr>
              <w:t>financované Úniou pri nedodržaní platných pravidiel verejného obstarávania;</w:t>
            </w:r>
          </w:p>
          <w:p w14:paraId="63490D02" w14:textId="77777777" w:rsidR="0011370A" w:rsidRPr="002768FB" w:rsidRDefault="0011370A" w:rsidP="00BD6FB8">
            <w:pPr>
              <w:pStyle w:val="Zkladntext"/>
              <w:numPr>
                <w:ilvl w:val="0"/>
                <w:numId w:val="48"/>
              </w:numPr>
              <w:spacing w:before="120"/>
              <w:ind w:left="1134" w:hanging="425"/>
              <w:rPr>
                <w:rFonts w:ascii="Open Sans" w:hAnsi="Open Sans" w:cs="Open Sans"/>
                <w:color w:val="000000" w:themeColor="text1"/>
                <w:lang w:val="sk-SK"/>
              </w:rPr>
            </w:pPr>
            <w:r w:rsidRPr="002768FB">
              <w:rPr>
                <w:rFonts w:ascii="Open Sans" w:hAnsi="Open Sans" w:cs="Open Sans"/>
                <w:lang w:val="sk-SK"/>
              </w:rPr>
              <w:t>Usmernením týkajúcim sa predchádzania a riešenia konfliktov záujmov v zmysle nariadenia o rozpočtových pravidlách (2021/C 121/01).</w:t>
            </w:r>
          </w:p>
          <w:p w14:paraId="0484E80A" w14:textId="77777777" w:rsidR="0011370A" w:rsidRPr="002768FB" w:rsidRDefault="0011370A" w:rsidP="00BD6FB8">
            <w:pPr>
              <w:pStyle w:val="Zkladntext"/>
              <w:numPr>
                <w:ilvl w:val="0"/>
                <w:numId w:val="44"/>
              </w:numPr>
              <w:spacing w:before="120"/>
              <w:ind w:left="357"/>
              <w:rPr>
                <w:rFonts w:ascii="Open Sans" w:hAnsi="Open Sans" w:cs="Open Sans"/>
                <w:color w:val="000000" w:themeColor="text1"/>
                <w:lang w:val="sk-SK"/>
              </w:rPr>
            </w:pPr>
            <w:r w:rsidRPr="002768FB">
              <w:rPr>
                <w:rFonts w:ascii="Open Sans" w:hAnsi="Open Sans" w:cs="Open Sans"/>
                <w:color w:val="000000" w:themeColor="text1"/>
                <w:lang w:val="sk-SK"/>
              </w:rPr>
              <w:t>Partner/Partneri vyhlasuje/vyhlasujú, že sa oboznámil/oboznámili s dokumentmi uvedenými ods. 4.</w:t>
            </w:r>
          </w:p>
          <w:p w14:paraId="79C677BC" w14:textId="77777777" w:rsidR="0011370A" w:rsidRPr="002768FB" w:rsidRDefault="0011370A" w:rsidP="00BD6FB8">
            <w:pPr>
              <w:pStyle w:val="Zkladntext"/>
              <w:numPr>
                <w:ilvl w:val="0"/>
                <w:numId w:val="44"/>
              </w:numPr>
              <w:spacing w:before="120"/>
              <w:ind w:left="357"/>
              <w:rPr>
                <w:rFonts w:ascii="Open Sans" w:hAnsi="Open Sans" w:cs="Open Sans"/>
                <w:color w:val="000000" w:themeColor="text1"/>
                <w:lang w:val="sk-SK"/>
              </w:rPr>
            </w:pPr>
            <w:r w:rsidRPr="002768FB">
              <w:rPr>
                <w:rFonts w:ascii="Open Sans" w:hAnsi="Open Sans" w:cs="Open Sans"/>
                <w:color w:val="000000" w:themeColor="text1"/>
                <w:lang w:val="sk-SK"/>
              </w:rPr>
              <w:t>Prijímateľ malého projektu a Partner/Partneri malého projektu potvrdzujú pravdivosť údajov uvedených v zmluve a v prílohách, ktoré sú jej neoddeliteľnou súčasťou.</w:t>
            </w:r>
          </w:p>
          <w:p w14:paraId="4DEC58AA" w14:textId="77777777" w:rsidR="0011370A" w:rsidRPr="002768FB" w:rsidRDefault="0011370A" w:rsidP="00BD6FB8">
            <w:pPr>
              <w:pStyle w:val="Zkladntext"/>
              <w:numPr>
                <w:ilvl w:val="0"/>
                <w:numId w:val="44"/>
              </w:numPr>
              <w:spacing w:before="120"/>
              <w:ind w:left="357"/>
              <w:rPr>
                <w:rFonts w:ascii="Open Sans" w:hAnsi="Open Sans" w:cs="Open Sans"/>
                <w:color w:val="000000" w:themeColor="text1"/>
                <w:lang w:val="sk-SK"/>
              </w:rPr>
            </w:pPr>
            <w:r w:rsidRPr="002768FB">
              <w:rPr>
                <w:rFonts w:ascii="Open Sans" w:hAnsi="Open Sans" w:cs="Open Sans"/>
                <w:color w:val="000000" w:themeColor="text1"/>
                <w:lang w:val="sk-SK"/>
              </w:rPr>
              <w:t>Zmluvné strany sa zaväzujú uplatňovať platné európske a vnútroštátne právne predpisy, aktuálne programové dokumenty a európske a vnútroštátne pravidlá a usmernenia uvedené v ods. 4.</w:t>
            </w:r>
          </w:p>
          <w:p w14:paraId="7F1244DA" w14:textId="77777777" w:rsidR="0011370A" w:rsidRPr="002768FB" w:rsidRDefault="0011370A" w:rsidP="00BD6FB8">
            <w:pPr>
              <w:pStyle w:val="Zkladntext"/>
              <w:numPr>
                <w:ilvl w:val="0"/>
                <w:numId w:val="44"/>
              </w:numPr>
              <w:spacing w:before="120"/>
              <w:ind w:left="357"/>
              <w:rPr>
                <w:rFonts w:ascii="Open Sans" w:hAnsi="Open Sans" w:cs="Open Sans"/>
                <w:lang w:val="sk-SK"/>
              </w:rPr>
            </w:pPr>
            <w:r w:rsidRPr="002768FB">
              <w:rPr>
                <w:rFonts w:ascii="Open Sans" w:hAnsi="Open Sans" w:cs="Open Sans"/>
                <w:lang w:val="sk-SK"/>
              </w:rPr>
              <w:t xml:space="preserve">Zmluva predpokladá možnosť poskytnutia pomoci </w:t>
            </w:r>
            <w:r w:rsidRPr="002768FB">
              <w:rPr>
                <w:rFonts w:ascii="Open Sans" w:hAnsi="Open Sans" w:cs="Open Sans"/>
                <w:i/>
                <w:lang w:val="sk-SK"/>
              </w:rPr>
              <w:t xml:space="preserve">de minimis </w:t>
            </w:r>
            <w:r w:rsidRPr="002768FB">
              <w:rPr>
                <w:rFonts w:ascii="Open Sans" w:hAnsi="Open Sans" w:cs="Open Sans"/>
                <w:lang w:val="sk-SK"/>
              </w:rPr>
              <w:t>v rámci malého projektu zo strany Partnera/Partnerov malého projektu (tzv.  nepriama pomoc). V prípade výskytu pomoci de minimis sa Partner/Partneri zaväzujú monitorovať, informovať a vystavovať potvrdenia a vykazovať poskytnutie takejto pomoci alebo informovať o neposkytnutí pomoci v súlade s predpismi členského štátu, v ktorom má poskytovateľ pomoci sídlo.</w:t>
            </w:r>
          </w:p>
          <w:p w14:paraId="3C67A2D8" w14:textId="77777777" w:rsidR="0011370A" w:rsidRPr="002768FB" w:rsidRDefault="0011370A" w:rsidP="0078277D">
            <w:pPr>
              <w:pStyle w:val="Zkladntext"/>
              <w:spacing w:before="120"/>
              <w:jc w:val="center"/>
              <w:rPr>
                <w:rFonts w:ascii="Open Sans" w:hAnsi="Open Sans" w:cs="Open Sans"/>
                <w:b/>
                <w:bCs/>
                <w:color w:val="000000" w:themeColor="text1"/>
                <w:lang w:val="sk-SK"/>
              </w:rPr>
            </w:pPr>
            <w:r w:rsidRPr="002768FB">
              <w:rPr>
                <w:rFonts w:ascii="Open Sans" w:hAnsi="Open Sans" w:cs="Open Sans"/>
                <w:b/>
                <w:bCs/>
                <w:color w:val="000000" w:themeColor="text1"/>
                <w:lang w:val="sk-SK"/>
              </w:rPr>
              <w:t>§ 3</w:t>
            </w:r>
          </w:p>
          <w:p w14:paraId="6EDF0B69" w14:textId="77777777" w:rsidR="0011370A" w:rsidRPr="002768FB" w:rsidRDefault="0011370A" w:rsidP="0078277D">
            <w:pPr>
              <w:pStyle w:val="Zkladntext"/>
              <w:spacing w:before="120"/>
              <w:jc w:val="center"/>
              <w:rPr>
                <w:rFonts w:ascii="Open Sans" w:hAnsi="Open Sans" w:cs="Open Sans"/>
                <w:b/>
                <w:bCs/>
                <w:color w:val="000000" w:themeColor="text1"/>
                <w:lang w:val="sk-SK"/>
              </w:rPr>
            </w:pPr>
            <w:r w:rsidRPr="002768FB">
              <w:rPr>
                <w:rFonts w:ascii="Open Sans" w:hAnsi="Open Sans" w:cs="Open Sans"/>
                <w:b/>
                <w:bCs/>
                <w:color w:val="000000" w:themeColor="text1"/>
                <w:lang w:val="sk-SK"/>
              </w:rPr>
              <w:t>ROZPOČET MALÉHO PROJEKTU A JEDNORAZOVÉ PLATBY</w:t>
            </w:r>
          </w:p>
          <w:p w14:paraId="7DC5BE44" w14:textId="77777777" w:rsidR="0011370A" w:rsidRPr="002768FB" w:rsidRDefault="0011370A" w:rsidP="0078277D">
            <w:pPr>
              <w:pStyle w:val="Zkladntext"/>
              <w:numPr>
                <w:ilvl w:val="0"/>
                <w:numId w:val="23"/>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Finančná účasť Prijímateľa malého projektu a Partnera/Partnerov malého projektu na výdavkoch spojených s realizáciou malého projektu ako aj maximálna výška príspevku z prostriedkov programu sú stanovené v žiadosti o príspevok.</w:t>
            </w:r>
          </w:p>
          <w:p w14:paraId="4D9003C9" w14:textId="77777777" w:rsidR="0011370A" w:rsidRPr="00091D0E" w:rsidRDefault="0011370A" w:rsidP="0078277D">
            <w:pPr>
              <w:spacing w:before="120" w:after="120"/>
              <w:rPr>
                <w:rFonts w:ascii="Open Sans" w:hAnsi="Open Sans" w:cs="Open Sans"/>
                <w:sz w:val="24"/>
                <w:szCs w:val="24"/>
                <w:lang w:val="sk-SK"/>
              </w:rPr>
            </w:pPr>
          </w:p>
        </w:tc>
      </w:tr>
    </w:tbl>
    <w:p w14:paraId="3C9A32BD" w14:textId="77777777" w:rsidR="001E6D77" w:rsidRDefault="001E6D77" w:rsidP="0078277D">
      <w:pPr>
        <w:spacing w:line="240" w:lineRule="auto"/>
        <w:rPr>
          <w:rFonts w:ascii="Open Sans" w:hAnsi="Open Sans" w:cs="Open Sans"/>
          <w:lang w:val="sk-SK"/>
        </w:rPr>
      </w:pPr>
    </w:p>
    <w:p w14:paraId="4D145B24" w14:textId="77777777" w:rsidR="001E6D77" w:rsidRPr="00091D0E" w:rsidRDefault="001E6D77" w:rsidP="0078277D">
      <w:pPr>
        <w:spacing w:line="240" w:lineRule="auto"/>
        <w:rPr>
          <w:rFonts w:ascii="Open Sans" w:hAnsi="Open Sans" w:cs="Open Sans"/>
          <w:lang w:val="sk-SK"/>
        </w:rPr>
      </w:pPr>
    </w:p>
    <w:tbl>
      <w:tblPr>
        <w:tblStyle w:val="Svetlmriekazvraznenie5"/>
        <w:tblW w:w="10206" w:type="dxa"/>
        <w:tblInd w:w="-577" w:type="dxa"/>
        <w:tblLayout w:type="fixed"/>
        <w:tblLook w:val="0400" w:firstRow="0" w:lastRow="0" w:firstColumn="0" w:lastColumn="0" w:noHBand="0" w:noVBand="1"/>
      </w:tblPr>
      <w:tblGrid>
        <w:gridCol w:w="3403"/>
        <w:gridCol w:w="1559"/>
        <w:gridCol w:w="708"/>
        <w:gridCol w:w="1276"/>
        <w:gridCol w:w="992"/>
        <w:gridCol w:w="1110"/>
        <w:gridCol w:w="1158"/>
      </w:tblGrid>
      <w:tr w:rsidR="002768FB" w:rsidRPr="002768FB" w14:paraId="1E71B953" w14:textId="77777777" w:rsidTr="00631D85">
        <w:trPr>
          <w:cnfStyle w:val="000000100000" w:firstRow="0" w:lastRow="0" w:firstColumn="0" w:lastColumn="0" w:oddVBand="0" w:evenVBand="0" w:oddHBand="1" w:evenHBand="0" w:firstRowFirstColumn="0" w:firstRowLastColumn="0" w:lastRowFirstColumn="0" w:lastRowLastColumn="0"/>
        </w:trPr>
        <w:tc>
          <w:tcPr>
            <w:tcW w:w="10206" w:type="dxa"/>
            <w:gridSpan w:val="7"/>
            <w:shd w:val="clear" w:color="auto" w:fill="DAEEF3" w:themeFill="accent5" w:themeFillTint="33"/>
          </w:tcPr>
          <w:p w14:paraId="6F456E64" w14:textId="77777777"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rPr>
              <w:t xml:space="preserve">Budżet projektu / </w:t>
            </w:r>
          </w:p>
          <w:p w14:paraId="6C51F004" w14:textId="6E5FE0F1" w:rsidR="002768FB" w:rsidRPr="0011370A" w:rsidRDefault="002768FB" w:rsidP="0078277D">
            <w:pPr>
              <w:spacing w:after="60"/>
              <w:rPr>
                <w:rFonts w:ascii="Open Sans" w:hAnsi="Open Sans" w:cs="Open Sans"/>
                <w:bCs/>
                <w:i/>
                <w:iCs/>
                <w:sz w:val="22"/>
                <w:szCs w:val="22"/>
              </w:rPr>
            </w:pPr>
            <w:r w:rsidRPr="0011370A">
              <w:rPr>
                <w:rFonts w:ascii="Open Sans" w:hAnsi="Open Sans" w:cs="Open Sans"/>
                <w:b/>
                <w:sz w:val="22"/>
                <w:szCs w:val="22"/>
                <w:lang w:val="sk-SK"/>
              </w:rPr>
              <w:t>Rozpočet projektu</w:t>
            </w:r>
          </w:p>
        </w:tc>
      </w:tr>
      <w:tr w:rsidR="00A614B5" w:rsidRPr="002768FB" w14:paraId="3486E34D" w14:textId="77777777" w:rsidTr="00631D85">
        <w:trPr>
          <w:cnfStyle w:val="000000010000" w:firstRow="0" w:lastRow="0" w:firstColumn="0" w:lastColumn="0" w:oddVBand="0" w:evenVBand="0" w:oddHBand="0" w:evenHBand="1" w:firstRowFirstColumn="0" w:firstRowLastColumn="0" w:lastRowFirstColumn="0" w:lastRowLastColumn="0"/>
        </w:trPr>
        <w:tc>
          <w:tcPr>
            <w:tcW w:w="3403" w:type="dxa"/>
          </w:tcPr>
          <w:p w14:paraId="0BDF5FF9" w14:textId="77777777" w:rsidR="00A614B5" w:rsidRPr="0011370A" w:rsidRDefault="00A614B5" w:rsidP="0078277D">
            <w:pPr>
              <w:spacing w:after="60"/>
              <w:rPr>
                <w:rFonts w:ascii="Open Sans" w:hAnsi="Open Sans" w:cs="Open Sans"/>
                <w:b/>
                <w:sz w:val="22"/>
                <w:szCs w:val="22"/>
              </w:rPr>
            </w:pPr>
          </w:p>
        </w:tc>
        <w:tc>
          <w:tcPr>
            <w:tcW w:w="2267" w:type="dxa"/>
            <w:gridSpan w:val="2"/>
          </w:tcPr>
          <w:p w14:paraId="207F4BC4" w14:textId="77777777" w:rsidR="00A614B5" w:rsidRPr="0011370A" w:rsidRDefault="00A614B5" w:rsidP="0078277D">
            <w:pPr>
              <w:spacing w:after="60"/>
              <w:rPr>
                <w:rFonts w:ascii="Open Sans" w:hAnsi="Open Sans" w:cs="Open Sans"/>
                <w:b/>
                <w:sz w:val="22"/>
                <w:szCs w:val="22"/>
              </w:rPr>
            </w:pPr>
            <w:r w:rsidRPr="0011370A">
              <w:rPr>
                <w:rFonts w:ascii="Open Sans" w:hAnsi="Open Sans" w:cs="Open Sans"/>
                <w:b/>
                <w:sz w:val="22"/>
                <w:szCs w:val="22"/>
              </w:rPr>
              <w:t>Beneficjent</w:t>
            </w:r>
            <w:r w:rsidR="002768FB" w:rsidRPr="0011370A">
              <w:rPr>
                <w:rFonts w:ascii="Open Sans" w:hAnsi="Open Sans" w:cs="Open Sans"/>
                <w:b/>
                <w:sz w:val="22"/>
                <w:szCs w:val="22"/>
              </w:rPr>
              <w:t xml:space="preserve"> /</w:t>
            </w:r>
          </w:p>
          <w:p w14:paraId="13719D7D" w14:textId="6E833D3D"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lang w:val="sk-SK"/>
              </w:rPr>
              <w:t>Prijímateľ</w:t>
            </w:r>
          </w:p>
        </w:tc>
        <w:tc>
          <w:tcPr>
            <w:tcW w:w="2268" w:type="dxa"/>
            <w:gridSpan w:val="2"/>
          </w:tcPr>
          <w:p w14:paraId="1D2B49B5" w14:textId="77777777" w:rsidR="00A614B5" w:rsidRPr="0011370A" w:rsidRDefault="00A614B5" w:rsidP="0078277D">
            <w:pPr>
              <w:spacing w:after="60"/>
              <w:rPr>
                <w:rFonts w:ascii="Open Sans" w:hAnsi="Open Sans" w:cs="Open Sans"/>
                <w:b/>
                <w:sz w:val="22"/>
                <w:szCs w:val="22"/>
              </w:rPr>
            </w:pPr>
            <w:r w:rsidRPr="0011370A">
              <w:rPr>
                <w:rFonts w:ascii="Open Sans" w:hAnsi="Open Sans" w:cs="Open Sans"/>
                <w:b/>
                <w:sz w:val="22"/>
                <w:szCs w:val="22"/>
              </w:rPr>
              <w:t>Partner zagraniczny*</w:t>
            </w:r>
            <w:r w:rsidR="002768FB" w:rsidRPr="0011370A">
              <w:rPr>
                <w:rFonts w:ascii="Open Sans" w:hAnsi="Open Sans" w:cs="Open Sans"/>
                <w:b/>
                <w:sz w:val="22"/>
                <w:szCs w:val="22"/>
              </w:rPr>
              <w:t xml:space="preserve"> /</w:t>
            </w:r>
          </w:p>
          <w:p w14:paraId="08B38993" w14:textId="6777847F"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lang w:val="sk-SK"/>
              </w:rPr>
              <w:t>Zahraničný partner*</w:t>
            </w:r>
          </w:p>
        </w:tc>
        <w:tc>
          <w:tcPr>
            <w:tcW w:w="2268" w:type="dxa"/>
            <w:gridSpan w:val="2"/>
          </w:tcPr>
          <w:p w14:paraId="79E387CC" w14:textId="77777777" w:rsidR="00A614B5" w:rsidRPr="0011370A" w:rsidRDefault="00A614B5" w:rsidP="0078277D">
            <w:pPr>
              <w:spacing w:after="60"/>
              <w:rPr>
                <w:rFonts w:ascii="Open Sans" w:hAnsi="Open Sans" w:cs="Open Sans"/>
                <w:b/>
                <w:sz w:val="22"/>
                <w:szCs w:val="22"/>
              </w:rPr>
            </w:pPr>
            <w:r w:rsidRPr="0011370A">
              <w:rPr>
                <w:rFonts w:ascii="Open Sans" w:hAnsi="Open Sans" w:cs="Open Sans"/>
                <w:b/>
                <w:sz w:val="22"/>
                <w:szCs w:val="22"/>
              </w:rPr>
              <w:t>Partner krajowy*</w:t>
            </w:r>
            <w:r w:rsidR="002768FB" w:rsidRPr="0011370A">
              <w:rPr>
                <w:rFonts w:ascii="Open Sans" w:hAnsi="Open Sans" w:cs="Open Sans"/>
                <w:b/>
                <w:sz w:val="22"/>
                <w:szCs w:val="22"/>
              </w:rPr>
              <w:t xml:space="preserve"> / </w:t>
            </w:r>
          </w:p>
          <w:p w14:paraId="6AB1729D" w14:textId="6891A895"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lang w:val="sk-SK"/>
              </w:rPr>
              <w:t>Národný partner*</w:t>
            </w:r>
          </w:p>
        </w:tc>
      </w:tr>
      <w:tr w:rsidR="00A614B5" w:rsidRPr="002768FB" w14:paraId="602CDD56" w14:textId="77777777" w:rsidTr="00F11BFD">
        <w:trPr>
          <w:cnfStyle w:val="000000100000" w:firstRow="0" w:lastRow="0" w:firstColumn="0" w:lastColumn="0" w:oddVBand="0" w:evenVBand="0" w:oddHBand="1" w:evenHBand="0" w:firstRowFirstColumn="0" w:firstRowLastColumn="0" w:lastRowFirstColumn="0" w:lastRowLastColumn="0"/>
        </w:trPr>
        <w:tc>
          <w:tcPr>
            <w:tcW w:w="3403" w:type="dxa"/>
          </w:tcPr>
          <w:p w14:paraId="6C53CEE8" w14:textId="77777777" w:rsidR="00A614B5" w:rsidRPr="0011370A" w:rsidRDefault="00A614B5" w:rsidP="0078277D">
            <w:pPr>
              <w:spacing w:after="60"/>
              <w:rPr>
                <w:rFonts w:ascii="Open Sans" w:hAnsi="Open Sans" w:cs="Open Sans"/>
                <w:b/>
                <w:sz w:val="22"/>
                <w:szCs w:val="22"/>
              </w:rPr>
            </w:pPr>
            <w:r w:rsidRPr="0011370A">
              <w:rPr>
                <w:rFonts w:ascii="Open Sans" w:hAnsi="Open Sans" w:cs="Open Sans"/>
                <w:b/>
                <w:sz w:val="22"/>
                <w:szCs w:val="22"/>
              </w:rPr>
              <w:t>Dofinansowanie z EFRR i %</w:t>
            </w:r>
            <w:r w:rsidR="002768FB" w:rsidRPr="0011370A">
              <w:rPr>
                <w:rFonts w:ascii="Open Sans" w:hAnsi="Open Sans" w:cs="Open Sans"/>
                <w:b/>
                <w:sz w:val="22"/>
                <w:szCs w:val="22"/>
              </w:rPr>
              <w:t xml:space="preserve"> / </w:t>
            </w:r>
          </w:p>
          <w:p w14:paraId="35CADAE3" w14:textId="4922EF4B"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lang w:val="sk-SK"/>
              </w:rPr>
              <w:t>Príspevok z EFRR a %</w:t>
            </w:r>
          </w:p>
        </w:tc>
        <w:tc>
          <w:tcPr>
            <w:tcW w:w="1559" w:type="dxa"/>
          </w:tcPr>
          <w:p w14:paraId="423C0F1B" w14:textId="10FFD8A7" w:rsidR="00A614B5" w:rsidRPr="0011370A" w:rsidRDefault="00F11BFD" w:rsidP="0078277D">
            <w:pPr>
              <w:spacing w:after="60"/>
              <w:rPr>
                <w:rFonts w:ascii="Open Sans" w:hAnsi="Open Sans" w:cs="Open Sans"/>
                <w:bCs/>
                <w:i/>
                <w:iCs/>
                <w:sz w:val="22"/>
                <w:szCs w:val="22"/>
              </w:rPr>
            </w:pPr>
            <w:r>
              <w:rPr>
                <w:rFonts w:ascii="Open Sans" w:hAnsi="Open Sans" w:cs="Open Sans"/>
                <w:bCs/>
                <w:i/>
                <w:iCs/>
                <w:sz w:val="22"/>
                <w:szCs w:val="22"/>
              </w:rPr>
              <w:t xml:space="preserve">28 320,74 EUR </w:t>
            </w:r>
          </w:p>
        </w:tc>
        <w:tc>
          <w:tcPr>
            <w:tcW w:w="708" w:type="dxa"/>
          </w:tcPr>
          <w:p w14:paraId="151C5414" w14:textId="18E2BF8C" w:rsidR="00A614B5" w:rsidRPr="0011370A" w:rsidRDefault="0012789C" w:rsidP="0078277D">
            <w:pPr>
              <w:spacing w:after="60"/>
              <w:jc w:val="right"/>
              <w:rPr>
                <w:rFonts w:ascii="Open Sans" w:hAnsi="Open Sans" w:cs="Open Sans"/>
                <w:bCs/>
                <w:sz w:val="22"/>
                <w:szCs w:val="22"/>
              </w:rPr>
            </w:pPr>
            <w:r>
              <w:rPr>
                <w:rFonts w:ascii="Open Sans" w:hAnsi="Open Sans" w:cs="Open Sans"/>
                <w:bCs/>
                <w:sz w:val="22"/>
                <w:szCs w:val="22"/>
              </w:rPr>
              <w:t>80</w:t>
            </w:r>
            <w:r w:rsidR="00A614B5" w:rsidRPr="0011370A">
              <w:rPr>
                <w:rFonts w:ascii="Open Sans" w:hAnsi="Open Sans" w:cs="Open Sans"/>
                <w:bCs/>
                <w:sz w:val="22"/>
                <w:szCs w:val="22"/>
              </w:rPr>
              <w:t>%</w:t>
            </w:r>
          </w:p>
        </w:tc>
        <w:tc>
          <w:tcPr>
            <w:tcW w:w="1276" w:type="dxa"/>
          </w:tcPr>
          <w:p w14:paraId="7AD251DD" w14:textId="2683C499" w:rsidR="00A614B5" w:rsidRPr="0011370A" w:rsidRDefault="00F11BFD" w:rsidP="0078277D">
            <w:pPr>
              <w:spacing w:after="60"/>
              <w:jc w:val="right"/>
              <w:rPr>
                <w:rFonts w:ascii="Open Sans" w:hAnsi="Open Sans" w:cs="Open Sans"/>
                <w:bCs/>
                <w:sz w:val="22"/>
                <w:szCs w:val="22"/>
              </w:rPr>
            </w:pPr>
            <w:r>
              <w:rPr>
                <w:rFonts w:ascii="Open Sans" w:hAnsi="Open Sans" w:cs="Open Sans"/>
                <w:bCs/>
                <w:i/>
                <w:iCs/>
                <w:sz w:val="22"/>
                <w:szCs w:val="22"/>
              </w:rPr>
              <w:t>22 891,92</w:t>
            </w:r>
            <w:r w:rsidR="00A614B5" w:rsidRPr="0011370A">
              <w:rPr>
                <w:rFonts w:ascii="Open Sans" w:hAnsi="Open Sans" w:cs="Open Sans"/>
                <w:bCs/>
                <w:i/>
                <w:iCs/>
                <w:sz w:val="22"/>
                <w:szCs w:val="22"/>
              </w:rPr>
              <w:t xml:space="preserve"> EUR</w:t>
            </w:r>
          </w:p>
        </w:tc>
        <w:tc>
          <w:tcPr>
            <w:tcW w:w="992" w:type="dxa"/>
          </w:tcPr>
          <w:p w14:paraId="719B79E0" w14:textId="06CA7BBA" w:rsidR="00A614B5" w:rsidRPr="0011370A" w:rsidRDefault="0012789C" w:rsidP="0078277D">
            <w:pPr>
              <w:spacing w:after="60"/>
              <w:jc w:val="right"/>
              <w:rPr>
                <w:rFonts w:ascii="Open Sans" w:hAnsi="Open Sans" w:cs="Open Sans"/>
                <w:bCs/>
                <w:sz w:val="22"/>
                <w:szCs w:val="22"/>
              </w:rPr>
            </w:pPr>
            <w:r>
              <w:rPr>
                <w:rFonts w:ascii="Open Sans" w:hAnsi="Open Sans" w:cs="Open Sans"/>
                <w:bCs/>
                <w:sz w:val="22"/>
                <w:szCs w:val="22"/>
              </w:rPr>
              <w:t>80</w:t>
            </w:r>
            <w:r w:rsidR="00A614B5" w:rsidRPr="0011370A">
              <w:rPr>
                <w:rFonts w:ascii="Open Sans" w:hAnsi="Open Sans" w:cs="Open Sans"/>
                <w:bCs/>
                <w:sz w:val="22"/>
                <w:szCs w:val="22"/>
              </w:rPr>
              <w:t>%</w:t>
            </w:r>
          </w:p>
        </w:tc>
        <w:tc>
          <w:tcPr>
            <w:tcW w:w="1110" w:type="dxa"/>
          </w:tcPr>
          <w:p w14:paraId="749F8A78"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i/>
                <w:iCs/>
                <w:sz w:val="22"/>
                <w:szCs w:val="22"/>
              </w:rPr>
              <w:t>…. EUR</w:t>
            </w:r>
          </w:p>
        </w:tc>
        <w:tc>
          <w:tcPr>
            <w:tcW w:w="1158" w:type="dxa"/>
          </w:tcPr>
          <w:p w14:paraId="279026CA"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w:t>
            </w:r>
          </w:p>
        </w:tc>
      </w:tr>
      <w:tr w:rsidR="00A614B5" w:rsidRPr="002768FB" w14:paraId="0556C023" w14:textId="77777777" w:rsidTr="00F11BFD">
        <w:trPr>
          <w:cnfStyle w:val="000000010000" w:firstRow="0" w:lastRow="0" w:firstColumn="0" w:lastColumn="0" w:oddVBand="0" w:evenVBand="0" w:oddHBand="0" w:evenHBand="1" w:firstRowFirstColumn="0" w:firstRowLastColumn="0" w:lastRowFirstColumn="0" w:lastRowLastColumn="0"/>
        </w:trPr>
        <w:tc>
          <w:tcPr>
            <w:tcW w:w="3403" w:type="dxa"/>
          </w:tcPr>
          <w:p w14:paraId="00389B45" w14:textId="77777777" w:rsidR="00A614B5" w:rsidRPr="0011370A" w:rsidRDefault="00A614B5" w:rsidP="0078277D">
            <w:pPr>
              <w:spacing w:after="60"/>
              <w:rPr>
                <w:rFonts w:ascii="Open Sans" w:hAnsi="Open Sans" w:cs="Open Sans"/>
                <w:b/>
                <w:sz w:val="22"/>
                <w:szCs w:val="22"/>
              </w:rPr>
            </w:pPr>
            <w:r w:rsidRPr="0011370A">
              <w:rPr>
                <w:rFonts w:ascii="Open Sans" w:hAnsi="Open Sans" w:cs="Open Sans"/>
                <w:b/>
                <w:sz w:val="22"/>
                <w:szCs w:val="22"/>
              </w:rPr>
              <w:t>Wkład własny  %</w:t>
            </w:r>
            <w:r w:rsidR="002768FB" w:rsidRPr="0011370A">
              <w:rPr>
                <w:rFonts w:ascii="Open Sans" w:hAnsi="Open Sans" w:cs="Open Sans"/>
                <w:b/>
                <w:sz w:val="22"/>
                <w:szCs w:val="22"/>
              </w:rPr>
              <w:t xml:space="preserve"> / </w:t>
            </w:r>
          </w:p>
          <w:p w14:paraId="343410CC" w14:textId="41A522F7"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lang w:val="sk-SK"/>
              </w:rPr>
              <w:t>Vlastný vklad  %</w:t>
            </w:r>
          </w:p>
        </w:tc>
        <w:tc>
          <w:tcPr>
            <w:tcW w:w="1559" w:type="dxa"/>
          </w:tcPr>
          <w:p w14:paraId="4C7532CF" w14:textId="0A0BACF1" w:rsidR="00A614B5" w:rsidRPr="0011370A" w:rsidRDefault="000C4DE5" w:rsidP="0078277D">
            <w:pPr>
              <w:spacing w:after="60"/>
              <w:rPr>
                <w:rFonts w:ascii="Open Sans" w:hAnsi="Open Sans" w:cs="Open Sans"/>
                <w:bCs/>
                <w:i/>
                <w:iCs/>
                <w:sz w:val="22"/>
                <w:szCs w:val="22"/>
              </w:rPr>
            </w:pPr>
            <w:r>
              <w:rPr>
                <w:rFonts w:ascii="Open Sans" w:hAnsi="Open Sans" w:cs="Open Sans"/>
                <w:bCs/>
                <w:i/>
                <w:iCs/>
                <w:sz w:val="22"/>
                <w:szCs w:val="22"/>
              </w:rPr>
              <w:t>7 080,20</w:t>
            </w:r>
            <w:r w:rsidR="00A614B5" w:rsidRPr="00F11BFD">
              <w:rPr>
                <w:rFonts w:ascii="Open Sans" w:hAnsi="Open Sans" w:cs="Open Sans"/>
                <w:bCs/>
                <w:i/>
                <w:iCs/>
                <w:sz w:val="22"/>
                <w:szCs w:val="22"/>
              </w:rPr>
              <w:t xml:space="preserve"> EUR</w:t>
            </w:r>
          </w:p>
        </w:tc>
        <w:tc>
          <w:tcPr>
            <w:tcW w:w="708" w:type="dxa"/>
          </w:tcPr>
          <w:p w14:paraId="472AFABA" w14:textId="2FBE68DB" w:rsidR="00A614B5" w:rsidRPr="0011370A" w:rsidRDefault="000C4DE5" w:rsidP="0078277D">
            <w:pPr>
              <w:spacing w:after="60"/>
              <w:jc w:val="right"/>
              <w:rPr>
                <w:rFonts w:ascii="Open Sans" w:hAnsi="Open Sans" w:cs="Open Sans"/>
                <w:bCs/>
                <w:sz w:val="22"/>
                <w:szCs w:val="22"/>
              </w:rPr>
            </w:pPr>
            <w:r>
              <w:rPr>
                <w:rFonts w:ascii="Open Sans" w:hAnsi="Open Sans" w:cs="Open Sans"/>
                <w:bCs/>
                <w:sz w:val="22"/>
                <w:szCs w:val="22"/>
              </w:rPr>
              <w:t>20%</w:t>
            </w:r>
          </w:p>
        </w:tc>
        <w:tc>
          <w:tcPr>
            <w:tcW w:w="1276" w:type="dxa"/>
          </w:tcPr>
          <w:p w14:paraId="56E18F01" w14:textId="3F455BAC" w:rsidR="00A614B5" w:rsidRPr="0011370A" w:rsidRDefault="00F11BFD" w:rsidP="0078277D">
            <w:pPr>
              <w:spacing w:after="60"/>
              <w:jc w:val="right"/>
              <w:rPr>
                <w:rFonts w:ascii="Open Sans" w:hAnsi="Open Sans" w:cs="Open Sans"/>
                <w:bCs/>
                <w:sz w:val="22"/>
                <w:szCs w:val="22"/>
              </w:rPr>
            </w:pPr>
            <w:r>
              <w:rPr>
                <w:rFonts w:ascii="Open Sans" w:hAnsi="Open Sans" w:cs="Open Sans"/>
                <w:bCs/>
                <w:i/>
                <w:iCs/>
                <w:sz w:val="22"/>
                <w:szCs w:val="22"/>
              </w:rPr>
              <w:t xml:space="preserve">5 723,01 </w:t>
            </w:r>
            <w:r w:rsidR="00A614B5" w:rsidRPr="0011370A">
              <w:rPr>
                <w:rFonts w:ascii="Open Sans" w:hAnsi="Open Sans" w:cs="Open Sans"/>
                <w:bCs/>
                <w:i/>
                <w:iCs/>
                <w:sz w:val="22"/>
                <w:szCs w:val="22"/>
              </w:rPr>
              <w:t>EUR</w:t>
            </w:r>
          </w:p>
        </w:tc>
        <w:tc>
          <w:tcPr>
            <w:tcW w:w="992" w:type="dxa"/>
          </w:tcPr>
          <w:p w14:paraId="2638069C" w14:textId="181F38BD" w:rsidR="00A614B5" w:rsidRPr="0011370A" w:rsidRDefault="0012789C" w:rsidP="0078277D">
            <w:pPr>
              <w:spacing w:after="60"/>
              <w:jc w:val="right"/>
              <w:rPr>
                <w:rFonts w:ascii="Open Sans" w:hAnsi="Open Sans" w:cs="Open Sans"/>
                <w:bCs/>
                <w:sz w:val="22"/>
                <w:szCs w:val="22"/>
              </w:rPr>
            </w:pPr>
            <w:r>
              <w:rPr>
                <w:rFonts w:ascii="Open Sans" w:hAnsi="Open Sans" w:cs="Open Sans"/>
                <w:bCs/>
                <w:sz w:val="22"/>
                <w:szCs w:val="22"/>
              </w:rPr>
              <w:t>20</w:t>
            </w:r>
            <w:r w:rsidR="00A614B5" w:rsidRPr="0011370A">
              <w:rPr>
                <w:rFonts w:ascii="Open Sans" w:hAnsi="Open Sans" w:cs="Open Sans"/>
                <w:bCs/>
                <w:sz w:val="22"/>
                <w:szCs w:val="22"/>
              </w:rPr>
              <w:t>%</w:t>
            </w:r>
          </w:p>
        </w:tc>
        <w:tc>
          <w:tcPr>
            <w:tcW w:w="1110" w:type="dxa"/>
          </w:tcPr>
          <w:p w14:paraId="4E626211"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i/>
                <w:iCs/>
                <w:sz w:val="22"/>
                <w:szCs w:val="22"/>
              </w:rPr>
              <w:t>…. EUR</w:t>
            </w:r>
          </w:p>
        </w:tc>
        <w:tc>
          <w:tcPr>
            <w:tcW w:w="1158" w:type="dxa"/>
          </w:tcPr>
          <w:p w14:paraId="2F590663"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w:t>
            </w:r>
          </w:p>
        </w:tc>
      </w:tr>
      <w:tr w:rsidR="00A614B5" w:rsidRPr="002768FB" w14:paraId="3C22DDF2" w14:textId="77777777" w:rsidTr="00F11BFD">
        <w:trPr>
          <w:cnfStyle w:val="000000100000" w:firstRow="0" w:lastRow="0" w:firstColumn="0" w:lastColumn="0" w:oddVBand="0" w:evenVBand="0" w:oddHBand="1" w:evenHBand="0" w:firstRowFirstColumn="0" w:firstRowLastColumn="0" w:lastRowFirstColumn="0" w:lastRowLastColumn="0"/>
        </w:trPr>
        <w:tc>
          <w:tcPr>
            <w:tcW w:w="3403" w:type="dxa"/>
          </w:tcPr>
          <w:p w14:paraId="5CB67458" w14:textId="77777777" w:rsidR="00A614B5" w:rsidRPr="0011370A" w:rsidRDefault="00A614B5" w:rsidP="0078277D">
            <w:pPr>
              <w:spacing w:after="60"/>
              <w:rPr>
                <w:rFonts w:ascii="Open Sans" w:hAnsi="Open Sans" w:cs="Open Sans"/>
                <w:b/>
                <w:sz w:val="22"/>
                <w:szCs w:val="22"/>
              </w:rPr>
            </w:pPr>
            <w:r w:rsidRPr="0011370A">
              <w:rPr>
                <w:rFonts w:ascii="Open Sans" w:hAnsi="Open Sans" w:cs="Open Sans"/>
                <w:b/>
                <w:sz w:val="22"/>
                <w:szCs w:val="22"/>
              </w:rPr>
              <w:t>Wartość całkowita 100%</w:t>
            </w:r>
            <w:r w:rsidR="002768FB" w:rsidRPr="0011370A">
              <w:rPr>
                <w:rFonts w:ascii="Open Sans" w:hAnsi="Open Sans" w:cs="Open Sans"/>
                <w:b/>
                <w:sz w:val="22"/>
                <w:szCs w:val="22"/>
              </w:rPr>
              <w:t xml:space="preserve"> / </w:t>
            </w:r>
          </w:p>
          <w:p w14:paraId="6C15ACB8" w14:textId="78B2392E"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lang w:val="sk-SK"/>
              </w:rPr>
              <w:t>Celková hodnota 100%</w:t>
            </w:r>
          </w:p>
        </w:tc>
        <w:tc>
          <w:tcPr>
            <w:tcW w:w="1559" w:type="dxa"/>
          </w:tcPr>
          <w:p w14:paraId="168FFCEB" w14:textId="71613235" w:rsidR="00A614B5" w:rsidRPr="0011370A" w:rsidRDefault="00F11BFD" w:rsidP="0078277D">
            <w:pPr>
              <w:spacing w:after="60"/>
              <w:rPr>
                <w:rFonts w:ascii="Open Sans" w:hAnsi="Open Sans" w:cs="Open Sans"/>
                <w:bCs/>
                <w:i/>
                <w:iCs/>
                <w:sz w:val="22"/>
                <w:szCs w:val="22"/>
              </w:rPr>
            </w:pPr>
            <w:r>
              <w:rPr>
                <w:rFonts w:ascii="Open Sans" w:hAnsi="Open Sans" w:cs="Open Sans"/>
                <w:bCs/>
                <w:i/>
                <w:iCs/>
                <w:sz w:val="22"/>
                <w:szCs w:val="22"/>
              </w:rPr>
              <w:t>35 400,94</w:t>
            </w:r>
            <w:r w:rsidR="0012789C">
              <w:rPr>
                <w:rFonts w:ascii="Open Sans" w:hAnsi="Open Sans" w:cs="Open Sans"/>
                <w:bCs/>
                <w:i/>
                <w:iCs/>
                <w:sz w:val="22"/>
                <w:szCs w:val="22"/>
              </w:rPr>
              <w:t xml:space="preserve"> </w:t>
            </w:r>
            <w:r w:rsidR="00A614B5" w:rsidRPr="0011370A">
              <w:rPr>
                <w:rFonts w:ascii="Open Sans" w:hAnsi="Open Sans" w:cs="Open Sans"/>
                <w:bCs/>
                <w:i/>
                <w:iCs/>
                <w:sz w:val="22"/>
                <w:szCs w:val="22"/>
              </w:rPr>
              <w:t>EUR</w:t>
            </w:r>
          </w:p>
        </w:tc>
        <w:tc>
          <w:tcPr>
            <w:tcW w:w="708" w:type="dxa"/>
          </w:tcPr>
          <w:p w14:paraId="2CE67068"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100%</w:t>
            </w:r>
          </w:p>
        </w:tc>
        <w:tc>
          <w:tcPr>
            <w:tcW w:w="1276" w:type="dxa"/>
          </w:tcPr>
          <w:p w14:paraId="1F72FFA1" w14:textId="457AD97A" w:rsidR="00A614B5" w:rsidRPr="0011370A" w:rsidRDefault="00F11BFD" w:rsidP="0078277D">
            <w:pPr>
              <w:spacing w:after="60"/>
              <w:jc w:val="right"/>
              <w:rPr>
                <w:rFonts w:ascii="Open Sans" w:hAnsi="Open Sans" w:cs="Open Sans"/>
                <w:bCs/>
                <w:sz w:val="22"/>
                <w:szCs w:val="22"/>
              </w:rPr>
            </w:pPr>
            <w:r>
              <w:rPr>
                <w:rFonts w:ascii="Open Sans" w:hAnsi="Open Sans" w:cs="Open Sans"/>
                <w:bCs/>
                <w:i/>
                <w:iCs/>
                <w:sz w:val="22"/>
                <w:szCs w:val="22"/>
              </w:rPr>
              <w:t>28 614,93</w:t>
            </w:r>
            <w:r w:rsidR="00A614B5" w:rsidRPr="0011370A">
              <w:rPr>
                <w:rFonts w:ascii="Open Sans" w:hAnsi="Open Sans" w:cs="Open Sans"/>
                <w:bCs/>
                <w:i/>
                <w:iCs/>
                <w:sz w:val="22"/>
                <w:szCs w:val="22"/>
              </w:rPr>
              <w:t xml:space="preserve"> EUR</w:t>
            </w:r>
          </w:p>
        </w:tc>
        <w:tc>
          <w:tcPr>
            <w:tcW w:w="992" w:type="dxa"/>
          </w:tcPr>
          <w:p w14:paraId="19C57FA9" w14:textId="23923A99" w:rsidR="00A614B5" w:rsidRPr="0011370A" w:rsidRDefault="0012789C" w:rsidP="0078277D">
            <w:pPr>
              <w:spacing w:after="60"/>
              <w:jc w:val="right"/>
              <w:rPr>
                <w:rFonts w:ascii="Open Sans" w:hAnsi="Open Sans" w:cs="Open Sans"/>
                <w:bCs/>
                <w:sz w:val="22"/>
                <w:szCs w:val="22"/>
              </w:rPr>
            </w:pPr>
            <w:r>
              <w:rPr>
                <w:rFonts w:ascii="Open Sans" w:hAnsi="Open Sans" w:cs="Open Sans"/>
                <w:bCs/>
                <w:sz w:val="22"/>
                <w:szCs w:val="22"/>
              </w:rPr>
              <w:t>100</w:t>
            </w:r>
            <w:r w:rsidR="00A614B5" w:rsidRPr="0011370A">
              <w:rPr>
                <w:rFonts w:ascii="Open Sans" w:hAnsi="Open Sans" w:cs="Open Sans"/>
                <w:bCs/>
                <w:sz w:val="22"/>
                <w:szCs w:val="22"/>
              </w:rPr>
              <w:t>%</w:t>
            </w:r>
          </w:p>
        </w:tc>
        <w:tc>
          <w:tcPr>
            <w:tcW w:w="1110" w:type="dxa"/>
          </w:tcPr>
          <w:p w14:paraId="48BF2466"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i/>
                <w:iCs/>
                <w:sz w:val="22"/>
                <w:szCs w:val="22"/>
              </w:rPr>
              <w:t>…. EUR</w:t>
            </w:r>
          </w:p>
        </w:tc>
        <w:tc>
          <w:tcPr>
            <w:tcW w:w="1158" w:type="dxa"/>
          </w:tcPr>
          <w:p w14:paraId="67E44B1F"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w:t>
            </w:r>
          </w:p>
        </w:tc>
      </w:tr>
    </w:tbl>
    <w:p w14:paraId="362DEE35" w14:textId="6616B95D" w:rsidR="00A614B5" w:rsidRPr="002768FB" w:rsidRDefault="00A614B5" w:rsidP="00910CF1">
      <w:pPr>
        <w:pStyle w:val="Zkladntext"/>
        <w:spacing w:line="240" w:lineRule="auto"/>
        <w:ind w:left="-426"/>
        <w:jc w:val="both"/>
        <w:rPr>
          <w:rFonts w:ascii="Open Sans" w:hAnsi="Open Sans" w:cs="Open Sans"/>
          <w:i/>
          <w:iCs/>
          <w:color w:val="000000" w:themeColor="text1"/>
        </w:rPr>
      </w:pPr>
      <w:r w:rsidRPr="002768FB">
        <w:rPr>
          <w:rFonts w:ascii="Open Sans" w:hAnsi="Open Sans" w:cs="Open Sans"/>
          <w:color w:val="000000" w:themeColor="text1"/>
        </w:rPr>
        <w:t>*</w:t>
      </w:r>
      <w:r w:rsidRPr="002768FB">
        <w:rPr>
          <w:rFonts w:ascii="Open Sans" w:hAnsi="Open Sans" w:cs="Open Sans"/>
          <w:i/>
          <w:iCs/>
          <w:color w:val="000000" w:themeColor="text1"/>
        </w:rPr>
        <w:t xml:space="preserve">powielić w razie potrzeby / </w:t>
      </w:r>
      <w:r w:rsidRPr="002768FB">
        <w:rPr>
          <w:rFonts w:ascii="Open Sans" w:hAnsi="Open Sans" w:cs="Open Sans"/>
          <w:i/>
          <w:iCs/>
          <w:color w:val="000000" w:themeColor="text1"/>
          <w:lang w:val="sk-SK"/>
        </w:rPr>
        <w:t>V prípade potreby duplikovať</w:t>
      </w:r>
    </w:p>
    <w:p w14:paraId="04FC1BF7" w14:textId="77777777" w:rsidR="00A614B5" w:rsidRPr="002768FB" w:rsidRDefault="00A614B5" w:rsidP="0078277D">
      <w:pPr>
        <w:spacing w:line="240" w:lineRule="auto"/>
        <w:rPr>
          <w:rFonts w:ascii="Open Sans" w:hAnsi="Open Sans" w:cs="Open Sans"/>
        </w:rPr>
      </w:pPr>
    </w:p>
    <w:tbl>
      <w:tblPr>
        <w:tblStyle w:val="Mriekatabuky"/>
        <w:tblW w:w="10348"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5215"/>
        <w:gridCol w:w="5133"/>
      </w:tblGrid>
      <w:tr w:rsidR="00A614B5" w:rsidRPr="00534B11" w14:paraId="27548E97" w14:textId="77777777" w:rsidTr="00910CF1">
        <w:tc>
          <w:tcPr>
            <w:tcW w:w="5215" w:type="dxa"/>
          </w:tcPr>
          <w:p w14:paraId="34A7F3F1" w14:textId="2260FDC7" w:rsidR="00A614B5" w:rsidRDefault="00A614B5" w:rsidP="00BD6FB8">
            <w:pPr>
              <w:pStyle w:val="Zkladntext"/>
              <w:numPr>
                <w:ilvl w:val="0"/>
                <w:numId w:val="42"/>
              </w:numPr>
              <w:rPr>
                <w:rFonts w:ascii="Open Sans" w:hAnsi="Open Sans" w:cs="Open Sans"/>
                <w:color w:val="000000" w:themeColor="text1"/>
              </w:rPr>
            </w:pPr>
            <w:r w:rsidRPr="002768FB">
              <w:rPr>
                <w:rFonts w:ascii="Open Sans" w:hAnsi="Open Sans" w:cs="Open Sans"/>
                <w:color w:val="000000" w:themeColor="text1"/>
              </w:rPr>
              <w:t>Przyznane dofinansowanie jest przeznaczone na pokrycie wydatków ponoszonych w związku z realizacją małego projektu, które zostały określone jako kwoty ryczałtowe.</w:t>
            </w:r>
          </w:p>
          <w:p w14:paraId="0E7F3763" w14:textId="77777777" w:rsidR="00FB71A7" w:rsidRPr="002768FB" w:rsidRDefault="00FB71A7" w:rsidP="00FB71A7">
            <w:pPr>
              <w:pStyle w:val="Zkladntext"/>
              <w:ind w:left="360"/>
              <w:rPr>
                <w:rFonts w:ascii="Open Sans" w:hAnsi="Open Sans" w:cs="Open Sans"/>
                <w:color w:val="000000" w:themeColor="text1"/>
              </w:rPr>
            </w:pPr>
          </w:p>
          <w:p w14:paraId="2A4633D4" w14:textId="77777777" w:rsidR="00A614B5" w:rsidRDefault="00A614B5" w:rsidP="00BD6FB8">
            <w:pPr>
              <w:pStyle w:val="Zkladntext"/>
              <w:numPr>
                <w:ilvl w:val="0"/>
                <w:numId w:val="42"/>
              </w:numPr>
              <w:rPr>
                <w:rFonts w:ascii="Open Sans" w:hAnsi="Open Sans" w:cs="Open Sans"/>
                <w:color w:val="000000" w:themeColor="text1"/>
              </w:rPr>
            </w:pPr>
            <w:r w:rsidRPr="002768FB">
              <w:rPr>
                <w:rFonts w:ascii="Open Sans" w:hAnsi="Open Sans" w:cs="Open Sans"/>
                <w:color w:val="000000" w:themeColor="text1"/>
              </w:rPr>
              <w:t>Beneficjent małego projektu oraz Partner/rzy małego projektu zobowiązują się zapewnić środki finansowe na realizację projektu w wysokości stanowiącej różnicę pomiędzy całkowitymi wydatkami a dofinansowaniem.</w:t>
            </w:r>
            <w:r w:rsidRPr="002768FB" w:rsidDel="00570452">
              <w:rPr>
                <w:rFonts w:ascii="Open Sans" w:hAnsi="Open Sans" w:cs="Open Sans"/>
                <w:color w:val="000000" w:themeColor="text1"/>
              </w:rPr>
              <w:t xml:space="preserve"> </w:t>
            </w:r>
          </w:p>
          <w:p w14:paraId="2A0D652C" w14:textId="77777777" w:rsidR="00FB71A7" w:rsidRDefault="00FB71A7" w:rsidP="00FB71A7">
            <w:pPr>
              <w:pStyle w:val="Odsekzoznamu"/>
              <w:rPr>
                <w:rFonts w:ascii="Open Sans" w:hAnsi="Open Sans" w:cs="Open Sans"/>
                <w:color w:val="000000" w:themeColor="text1"/>
              </w:rPr>
            </w:pPr>
          </w:p>
          <w:p w14:paraId="100B8AC4" w14:textId="77777777" w:rsidR="00A614B5" w:rsidRPr="002768FB" w:rsidRDefault="00A614B5" w:rsidP="00BD6FB8">
            <w:pPr>
              <w:pStyle w:val="Zkladntext"/>
              <w:numPr>
                <w:ilvl w:val="0"/>
                <w:numId w:val="42"/>
              </w:numPr>
              <w:rPr>
                <w:rFonts w:ascii="Open Sans" w:hAnsi="Open Sans" w:cs="Open Sans"/>
                <w:color w:val="000000" w:themeColor="text1"/>
              </w:rPr>
            </w:pPr>
            <w:r w:rsidRPr="002768FB">
              <w:rPr>
                <w:rFonts w:ascii="Open Sans" w:hAnsi="Open Sans" w:cs="Open Sans"/>
                <w:color w:val="000000" w:themeColor="text1"/>
              </w:rPr>
              <w:t>Wszelkie wydatki poniesione nieprawidłowo lub wydatki niekwalifikowalne pokrywają odpowiednio Beneficjent małego projektu lub Partner/rzy małego projektu ze środków własnych.</w:t>
            </w:r>
          </w:p>
          <w:p w14:paraId="479E2F7A" w14:textId="4C9C89EB" w:rsidR="00A614B5" w:rsidRPr="002768FB" w:rsidRDefault="00A614B5" w:rsidP="00BD6FB8">
            <w:pPr>
              <w:pStyle w:val="Zkladntext"/>
              <w:numPr>
                <w:ilvl w:val="0"/>
                <w:numId w:val="42"/>
              </w:numPr>
              <w:rPr>
                <w:rFonts w:ascii="Open Sans" w:hAnsi="Open Sans" w:cs="Open Sans"/>
                <w:color w:val="000000" w:themeColor="text1"/>
              </w:rPr>
            </w:pPr>
            <w:r w:rsidRPr="002768FB">
              <w:rPr>
                <w:rFonts w:ascii="Open Sans" w:hAnsi="Open Sans" w:cs="Open Sans"/>
                <w:color w:val="000000" w:themeColor="text1"/>
              </w:rPr>
              <w:t xml:space="preserve">Zgodnie z decyzją Komitetu ds. małych projektów z dnia </w:t>
            </w:r>
            <w:r w:rsidR="00FB71A7">
              <w:rPr>
                <w:rFonts w:ascii="Open Sans" w:hAnsi="Open Sans" w:cs="Open Sans"/>
                <w:color w:val="000000" w:themeColor="text1"/>
              </w:rPr>
              <w:t>11.09.2024</w:t>
            </w:r>
            <w:r w:rsidRPr="002768FB">
              <w:rPr>
                <w:rFonts w:ascii="Open Sans" w:hAnsi="Open Sans" w:cs="Open Sans"/>
                <w:color w:val="000000" w:themeColor="text1"/>
              </w:rPr>
              <w:t xml:space="preserve"> do każdego zadania małego projektu, za którego realizację odpowiada Partner/rzy małego projektu zatwierdzone zostały następujące kwoty ryczałtowe  stanowiące 100% wydatków kwalifikowalnych danego zadania wraz z docelowymi wskaźnikami produktu i dokumentami potwierdzającymi realizację zadań i osiągnięcie wskaźników:</w:t>
            </w:r>
          </w:p>
        </w:tc>
        <w:tc>
          <w:tcPr>
            <w:tcW w:w="5133" w:type="dxa"/>
          </w:tcPr>
          <w:p w14:paraId="7BC95142" w14:textId="071E7B40" w:rsidR="00A614B5" w:rsidRPr="002768FB" w:rsidRDefault="00A614B5" w:rsidP="0078277D">
            <w:pPr>
              <w:pStyle w:val="Zkladntext"/>
              <w:numPr>
                <w:ilvl w:val="0"/>
                <w:numId w:val="23"/>
              </w:numPr>
              <w:rPr>
                <w:rFonts w:ascii="Open Sans" w:hAnsi="Open Sans" w:cs="Open Sans"/>
                <w:color w:val="000000" w:themeColor="text1"/>
                <w:lang w:val="sk-SK"/>
              </w:rPr>
            </w:pPr>
            <w:r w:rsidRPr="002768FB">
              <w:rPr>
                <w:rFonts w:ascii="Open Sans" w:hAnsi="Open Sans" w:cs="Open Sans"/>
                <w:color w:val="000000" w:themeColor="text1"/>
                <w:lang w:val="sk-SK"/>
              </w:rPr>
              <w:t>Poskytnutý príspevok je určený na úhradu oprávnených výdavkov vzniknutých v súvislosti s realizáciou malého projektu, ktoré boli stanovené ako jednorazové platby.</w:t>
            </w:r>
          </w:p>
          <w:p w14:paraId="753F4F74" w14:textId="77777777" w:rsidR="00A614B5" w:rsidRPr="002768FB" w:rsidRDefault="00A614B5" w:rsidP="0078277D">
            <w:pPr>
              <w:pStyle w:val="Zkladntext"/>
              <w:numPr>
                <w:ilvl w:val="0"/>
                <w:numId w:val="23"/>
              </w:numPr>
              <w:rPr>
                <w:rFonts w:ascii="Open Sans" w:hAnsi="Open Sans" w:cs="Open Sans"/>
                <w:color w:val="000000" w:themeColor="text1"/>
                <w:lang w:val="sk-SK"/>
              </w:rPr>
            </w:pPr>
            <w:r w:rsidRPr="002768FB">
              <w:rPr>
                <w:rFonts w:ascii="Open Sans" w:hAnsi="Open Sans" w:cs="Open Sans"/>
                <w:color w:val="000000" w:themeColor="text1"/>
                <w:lang w:val="sk-SK"/>
              </w:rPr>
              <w:t xml:space="preserve">Prijímateľ malého projektu a Partner/Partneri malého projektu sa zaväzujú poskytnúť finančné prostriedky na realizáciu malého projektu vo výške, ktorá predstavuje rozdiel medzi celkovými oprávnenými výdavkami projektu a príspevkom. </w:t>
            </w:r>
          </w:p>
          <w:p w14:paraId="18D8065C" w14:textId="77777777" w:rsidR="00A614B5" w:rsidRPr="002768FB" w:rsidRDefault="00A614B5" w:rsidP="0078277D">
            <w:pPr>
              <w:pStyle w:val="Zkladntext"/>
              <w:numPr>
                <w:ilvl w:val="0"/>
                <w:numId w:val="23"/>
              </w:numPr>
              <w:rPr>
                <w:rFonts w:ascii="Open Sans" w:hAnsi="Open Sans" w:cs="Open Sans"/>
                <w:color w:val="000000" w:themeColor="text1"/>
                <w:lang w:val="sk-SK"/>
              </w:rPr>
            </w:pPr>
            <w:r w:rsidRPr="002768FB">
              <w:rPr>
                <w:rFonts w:ascii="Open Sans" w:hAnsi="Open Sans" w:cs="Open Sans"/>
                <w:color w:val="000000" w:themeColor="text1"/>
                <w:lang w:val="sk-SK"/>
              </w:rPr>
              <w:t>Akékoľvek neoprávnené výdavky alebo nesprávne vynaložené výdavky hradí Prijímateľ malého projektu a Partner/Partneri malého projektu z vlastných zdrojov.</w:t>
            </w:r>
          </w:p>
          <w:p w14:paraId="3278BC95" w14:textId="39FEBF96" w:rsidR="00A614B5" w:rsidRPr="002768FB" w:rsidRDefault="00A614B5" w:rsidP="0078277D">
            <w:pPr>
              <w:pStyle w:val="Zkladntext"/>
              <w:numPr>
                <w:ilvl w:val="0"/>
                <w:numId w:val="23"/>
              </w:numPr>
              <w:rPr>
                <w:rFonts w:ascii="Open Sans" w:hAnsi="Open Sans" w:cs="Open Sans"/>
                <w:color w:val="000000" w:themeColor="text1"/>
                <w:lang w:val="sk-SK"/>
              </w:rPr>
            </w:pPr>
            <w:r w:rsidRPr="002768FB">
              <w:rPr>
                <w:rFonts w:ascii="Open Sans" w:hAnsi="Open Sans" w:cs="Open Sans"/>
                <w:color w:val="000000" w:themeColor="text1"/>
                <w:lang w:val="sk-SK"/>
              </w:rPr>
              <w:t xml:space="preserve">Podľa rozhodnutia Výboru pre malé projekty zo dňa </w:t>
            </w:r>
            <w:r w:rsidR="0012789C">
              <w:rPr>
                <w:rFonts w:ascii="Open Sans" w:hAnsi="Open Sans" w:cs="Open Sans"/>
                <w:color w:val="000000" w:themeColor="text1"/>
                <w:lang w:val="sk-SK"/>
              </w:rPr>
              <w:t>11.09.2024</w:t>
            </w:r>
            <w:r w:rsidRPr="002768FB">
              <w:rPr>
                <w:rFonts w:ascii="Open Sans" w:hAnsi="Open Sans" w:cs="Open Sans"/>
                <w:color w:val="000000" w:themeColor="text1"/>
                <w:lang w:val="sk-SK"/>
              </w:rPr>
              <w:t xml:space="preserve"> boli pre každú úlohu malého projektu, za realizáciu ktorého zodpovedá Partner/Partneri malého projektu, schválené tieto jednorazové platby predstavujúce 100% oprávnených výdavkov danej úlohy spolu s cieľovými ukazovateľmi výstupu a dokumentmi potvrdzujúcimi realizáciu úloh a dosiahnutie ukazovateľov:</w:t>
            </w:r>
          </w:p>
          <w:p w14:paraId="1A9027D3" w14:textId="77777777" w:rsidR="00A614B5" w:rsidRPr="00091D0E" w:rsidRDefault="00A614B5" w:rsidP="0078277D">
            <w:pPr>
              <w:rPr>
                <w:rFonts w:ascii="Open Sans" w:hAnsi="Open Sans" w:cs="Open Sans"/>
                <w:sz w:val="24"/>
                <w:szCs w:val="24"/>
                <w:lang w:val="sk-SK"/>
              </w:rPr>
            </w:pPr>
          </w:p>
        </w:tc>
      </w:tr>
    </w:tbl>
    <w:p w14:paraId="61CE0223" w14:textId="77777777" w:rsidR="00A614B5" w:rsidRDefault="00A614B5" w:rsidP="0078277D">
      <w:pPr>
        <w:spacing w:line="240" w:lineRule="auto"/>
        <w:rPr>
          <w:rFonts w:ascii="Open Sans" w:hAnsi="Open Sans" w:cs="Open Sans"/>
          <w:lang w:val="sk-SK"/>
        </w:rPr>
      </w:pPr>
    </w:p>
    <w:p w14:paraId="2CAFBE2C" w14:textId="77777777" w:rsidR="001970D3" w:rsidRPr="00091D0E" w:rsidRDefault="001970D3" w:rsidP="0078277D">
      <w:pPr>
        <w:spacing w:line="240" w:lineRule="auto"/>
        <w:rPr>
          <w:rFonts w:ascii="Open Sans" w:hAnsi="Open Sans" w:cs="Open Sans"/>
          <w:lang w:val="sk-SK"/>
        </w:rPr>
      </w:pPr>
    </w:p>
    <w:tbl>
      <w:tblPr>
        <w:tblStyle w:val="Mriekatabuky"/>
        <w:tblW w:w="10348"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686"/>
        <w:gridCol w:w="6662"/>
      </w:tblGrid>
      <w:tr w:rsidR="001E6240" w:rsidRPr="002768FB" w14:paraId="13DA0778" w14:textId="77777777" w:rsidTr="00910CF1">
        <w:tc>
          <w:tcPr>
            <w:tcW w:w="10348" w:type="dxa"/>
            <w:gridSpan w:val="2"/>
            <w:hideMark/>
          </w:tcPr>
          <w:p w14:paraId="194414A1" w14:textId="77777777" w:rsidR="005277B0" w:rsidRDefault="005277B0" w:rsidP="005277B0">
            <w:pPr>
              <w:pStyle w:val="Zkladntext"/>
              <w:rPr>
                <w:rFonts w:ascii="Open Sans" w:hAnsi="Open Sans" w:cs="Open Sans"/>
                <w:b/>
                <w:bCs/>
                <w:color w:val="000000" w:themeColor="text1"/>
              </w:rPr>
            </w:pPr>
            <w:r w:rsidRPr="00B53B6B">
              <w:rPr>
                <w:rFonts w:ascii="Open Sans" w:hAnsi="Open Sans" w:cs="Open Sans"/>
                <w:b/>
                <w:bCs/>
                <w:color w:val="000000" w:themeColor="text1"/>
              </w:rPr>
              <w:t xml:space="preserve">Zadanie nr 1 pn. </w:t>
            </w:r>
            <w:r>
              <w:rPr>
                <w:rFonts w:ascii="Open Sans" w:hAnsi="Open Sans" w:cs="Open Sans"/>
                <w:b/>
                <w:bCs/>
                <w:color w:val="000000" w:themeColor="text1"/>
              </w:rPr>
              <w:t>M</w:t>
            </w:r>
            <w:r w:rsidRPr="00AF3FA4">
              <w:rPr>
                <w:rFonts w:ascii="Open Sans" w:hAnsi="Open Sans" w:cs="Open Sans"/>
                <w:b/>
                <w:bCs/>
                <w:color w:val="000000" w:themeColor="text1"/>
              </w:rPr>
              <w:t>akowe dni</w:t>
            </w:r>
          </w:p>
          <w:p w14:paraId="4DDF8ABB" w14:textId="63D81497" w:rsidR="00511ABD" w:rsidRPr="002768FB" w:rsidRDefault="005277B0" w:rsidP="005277B0">
            <w:pPr>
              <w:pStyle w:val="Zkladntext"/>
              <w:jc w:val="both"/>
              <w:rPr>
                <w:rFonts w:ascii="Open Sans" w:hAnsi="Open Sans" w:cs="Open Sans"/>
                <w:b/>
                <w:bCs/>
                <w:color w:val="000000" w:themeColor="text1"/>
              </w:rPr>
            </w:pPr>
            <w:r w:rsidRPr="00B53B6B">
              <w:rPr>
                <w:rFonts w:ascii="Open Sans" w:hAnsi="Open Sans" w:cs="Open Sans"/>
                <w:b/>
                <w:bCs/>
                <w:color w:val="000000" w:themeColor="text1"/>
                <w:lang w:val="sk-SK"/>
              </w:rPr>
              <w:t xml:space="preserve">Úloha č. 1 s názvom </w:t>
            </w:r>
            <w:r>
              <w:rPr>
                <w:rFonts w:ascii="Open Sans" w:hAnsi="Open Sans" w:cs="Open Sans"/>
                <w:b/>
                <w:bCs/>
                <w:color w:val="000000" w:themeColor="text1"/>
                <w:lang w:val="sk-SK"/>
              </w:rPr>
              <w:t xml:space="preserve">: </w:t>
            </w:r>
            <w:r w:rsidRPr="00AF3FA4">
              <w:rPr>
                <w:rFonts w:ascii="Open Sans" w:hAnsi="Open Sans" w:cs="Open Sans"/>
                <w:b/>
                <w:bCs/>
                <w:color w:val="000000" w:themeColor="text1"/>
                <w:lang w:val="sk-SK"/>
              </w:rPr>
              <w:t>Dni Makova</w:t>
            </w:r>
          </w:p>
        </w:tc>
      </w:tr>
      <w:tr w:rsidR="0009368C" w:rsidRPr="002768FB" w14:paraId="4026FBEB" w14:textId="77777777" w:rsidTr="00910CF1">
        <w:tc>
          <w:tcPr>
            <w:tcW w:w="3686" w:type="dxa"/>
          </w:tcPr>
          <w:p w14:paraId="7931005E" w14:textId="77777777" w:rsidR="0009368C" w:rsidRPr="002768FB" w:rsidRDefault="0009368C" w:rsidP="0078277D">
            <w:pPr>
              <w:pStyle w:val="Zkladntext"/>
              <w:rPr>
                <w:rFonts w:ascii="Open Sans" w:hAnsi="Open Sans" w:cs="Open Sans"/>
                <w:color w:val="000000" w:themeColor="text1"/>
              </w:rPr>
            </w:pPr>
            <w:r w:rsidRPr="002768FB">
              <w:rPr>
                <w:rFonts w:ascii="Open Sans" w:hAnsi="Open Sans" w:cs="Open Sans"/>
                <w:color w:val="000000" w:themeColor="text1"/>
              </w:rPr>
              <w:t>Partner realizujący zadanie nr 1</w:t>
            </w:r>
            <w:r w:rsidR="00511ABD" w:rsidRPr="002768FB">
              <w:rPr>
                <w:rFonts w:ascii="Open Sans" w:hAnsi="Open Sans" w:cs="Open Sans"/>
                <w:color w:val="000000" w:themeColor="text1"/>
              </w:rPr>
              <w:t xml:space="preserve"> / </w:t>
            </w:r>
          </w:p>
          <w:p w14:paraId="4FC32426" w14:textId="5CCA7F3A" w:rsidR="00511ABD" w:rsidRPr="002768FB" w:rsidRDefault="00511ABD" w:rsidP="0078277D">
            <w:pPr>
              <w:pStyle w:val="Zkladntext"/>
              <w:rPr>
                <w:rFonts w:ascii="Open Sans" w:hAnsi="Open Sans" w:cs="Open Sans"/>
                <w:color w:val="000000" w:themeColor="text1"/>
              </w:rPr>
            </w:pPr>
            <w:r w:rsidRPr="002768FB">
              <w:rPr>
                <w:rFonts w:ascii="Open Sans" w:hAnsi="Open Sans" w:cs="Open Sans"/>
                <w:color w:val="000000" w:themeColor="text1"/>
                <w:lang w:val="sk-SK"/>
              </w:rPr>
              <w:t>Partner realizujúci úlohu č. 1</w:t>
            </w:r>
          </w:p>
        </w:tc>
        <w:tc>
          <w:tcPr>
            <w:tcW w:w="6662" w:type="dxa"/>
          </w:tcPr>
          <w:p w14:paraId="1779D5B0" w14:textId="51CD5FDF" w:rsidR="001E6D77" w:rsidRDefault="001E6D77" w:rsidP="0078277D">
            <w:pPr>
              <w:pStyle w:val="Zkladntext"/>
              <w:rPr>
                <w:rFonts w:ascii="Open Sans" w:hAnsi="Open Sans" w:cs="Open Sans"/>
                <w:color w:val="000000" w:themeColor="text1"/>
                <w:lang w:val="sk-SK"/>
              </w:rPr>
            </w:pPr>
            <w:proofErr w:type="spellStart"/>
            <w:r>
              <w:rPr>
                <w:rFonts w:ascii="Open Sans" w:hAnsi="Open Sans" w:cs="Open Sans"/>
                <w:color w:val="000000" w:themeColor="text1"/>
                <w:lang w:val="sk-SK"/>
              </w:rPr>
              <w:t>Gmina</w:t>
            </w:r>
            <w:proofErr w:type="spellEnd"/>
            <w:r>
              <w:rPr>
                <w:rFonts w:ascii="Open Sans" w:hAnsi="Open Sans" w:cs="Open Sans"/>
                <w:color w:val="000000" w:themeColor="text1"/>
                <w:lang w:val="sk-SK"/>
              </w:rPr>
              <w:t xml:space="preserve"> Makov</w:t>
            </w:r>
          </w:p>
          <w:p w14:paraId="0C4EA545" w14:textId="20F94FDF" w:rsidR="00511ABD" w:rsidRPr="002768FB" w:rsidRDefault="005277B0" w:rsidP="0078277D">
            <w:pPr>
              <w:pStyle w:val="Zkladntext"/>
              <w:rPr>
                <w:rFonts w:ascii="Open Sans" w:hAnsi="Open Sans" w:cs="Open Sans"/>
                <w:color w:val="000000" w:themeColor="text1"/>
              </w:rPr>
            </w:pPr>
            <w:r w:rsidRPr="005277B0">
              <w:rPr>
                <w:rFonts w:ascii="Open Sans" w:hAnsi="Open Sans" w:cs="Open Sans"/>
                <w:color w:val="000000" w:themeColor="text1"/>
                <w:lang w:val="sk-SK"/>
              </w:rPr>
              <w:t>Obec Makov</w:t>
            </w:r>
          </w:p>
        </w:tc>
      </w:tr>
      <w:tr w:rsidR="001E6240" w:rsidRPr="002768FB" w14:paraId="43ABC3E1" w14:textId="77777777" w:rsidTr="00C57E72">
        <w:tc>
          <w:tcPr>
            <w:tcW w:w="3686" w:type="dxa"/>
            <w:hideMark/>
          </w:tcPr>
          <w:p w14:paraId="52419474" w14:textId="77777777" w:rsidR="001E6240" w:rsidRPr="002768FB" w:rsidRDefault="001E6240" w:rsidP="0078277D">
            <w:pPr>
              <w:pStyle w:val="Zkladntext"/>
              <w:jc w:val="both"/>
              <w:rPr>
                <w:rFonts w:ascii="Open Sans" w:hAnsi="Open Sans" w:cs="Open Sans"/>
                <w:color w:val="000000" w:themeColor="text1"/>
              </w:rPr>
            </w:pPr>
            <w:r w:rsidRPr="002768FB">
              <w:rPr>
                <w:rFonts w:ascii="Open Sans" w:hAnsi="Open Sans" w:cs="Open Sans"/>
                <w:color w:val="000000" w:themeColor="text1"/>
              </w:rPr>
              <w:t>Kwota ryczałtowa</w:t>
            </w:r>
            <w:r w:rsidR="00511ABD" w:rsidRPr="002768FB">
              <w:rPr>
                <w:rFonts w:ascii="Open Sans" w:hAnsi="Open Sans" w:cs="Open Sans"/>
                <w:color w:val="000000" w:themeColor="text1"/>
              </w:rPr>
              <w:t xml:space="preserve"> / </w:t>
            </w:r>
          </w:p>
          <w:p w14:paraId="2E5D50C6" w14:textId="02BFD754" w:rsidR="00511ABD" w:rsidRPr="002768FB" w:rsidRDefault="00511ABD" w:rsidP="0078277D">
            <w:pPr>
              <w:pStyle w:val="Zkladntext"/>
              <w:jc w:val="both"/>
              <w:rPr>
                <w:rFonts w:ascii="Open Sans" w:hAnsi="Open Sans" w:cs="Open Sans"/>
                <w:color w:val="000000" w:themeColor="text1"/>
                <w:lang w:val="sk-SK"/>
              </w:rPr>
            </w:pPr>
            <w:r w:rsidRPr="002768FB">
              <w:rPr>
                <w:rFonts w:ascii="Open Sans" w:hAnsi="Open Sans" w:cs="Open Sans"/>
                <w:color w:val="000000" w:themeColor="text1"/>
                <w:lang w:val="sk-SK"/>
              </w:rPr>
              <w:t>Jednorazová platba</w:t>
            </w:r>
          </w:p>
        </w:tc>
        <w:tc>
          <w:tcPr>
            <w:tcW w:w="6662" w:type="dxa"/>
            <w:shd w:val="clear" w:color="auto" w:fill="auto"/>
            <w:hideMark/>
          </w:tcPr>
          <w:p w14:paraId="74DA252D" w14:textId="77777777" w:rsidR="005277B0" w:rsidRPr="00B53B6B" w:rsidRDefault="005277B0" w:rsidP="005277B0">
            <w:pPr>
              <w:pStyle w:val="Zkladntext"/>
              <w:rPr>
                <w:rFonts w:ascii="Open Sans" w:hAnsi="Open Sans" w:cs="Open Sans"/>
                <w:color w:val="000000" w:themeColor="text1"/>
              </w:rPr>
            </w:pPr>
            <w:r w:rsidRPr="00AF3FA4">
              <w:rPr>
                <w:rFonts w:ascii="Open Sans" w:hAnsi="Open Sans" w:cs="Open Sans"/>
                <w:b/>
                <w:bCs/>
                <w:color w:val="000000" w:themeColor="text1"/>
                <w:lang w:val="sk-SK"/>
              </w:rPr>
              <w:t xml:space="preserve">23 036,26 </w:t>
            </w:r>
            <w:r w:rsidRPr="007623BA">
              <w:rPr>
                <w:rFonts w:ascii="Open Sans" w:hAnsi="Open Sans" w:cs="Open Sans"/>
                <w:b/>
                <w:bCs/>
                <w:color w:val="000000" w:themeColor="text1"/>
              </w:rPr>
              <w:t xml:space="preserve">  EUR</w:t>
            </w:r>
            <w:r w:rsidRPr="001051A8">
              <w:rPr>
                <w:rFonts w:ascii="Open Sans" w:hAnsi="Open Sans" w:cs="Open Sans"/>
                <w:color w:val="000000" w:themeColor="text1"/>
              </w:rPr>
              <w:t xml:space="preserve"> (słownie </w:t>
            </w:r>
            <w:r>
              <w:rPr>
                <w:rFonts w:ascii="Open Sans" w:hAnsi="Open Sans" w:cs="Open Sans"/>
                <w:color w:val="000000" w:themeColor="text1"/>
              </w:rPr>
              <w:t xml:space="preserve">: </w:t>
            </w:r>
            <w:r w:rsidRPr="00AF3FA4">
              <w:rPr>
                <w:rFonts w:ascii="Open Sans" w:hAnsi="Open Sans" w:cs="Open Sans"/>
                <w:color w:val="000000" w:themeColor="text1"/>
              </w:rPr>
              <w:t xml:space="preserve">dwadzieścia trzy tysiące trzydzieści sześć </w:t>
            </w:r>
            <w:r>
              <w:rPr>
                <w:rFonts w:ascii="Open Sans" w:hAnsi="Open Sans" w:cs="Open Sans"/>
                <w:color w:val="000000" w:themeColor="text1"/>
              </w:rPr>
              <w:t>26/100)</w:t>
            </w:r>
            <w:r w:rsidRPr="00B53B6B">
              <w:rPr>
                <w:rFonts w:ascii="Open Sans" w:hAnsi="Open Sans" w:cs="Open Sans"/>
                <w:color w:val="000000" w:themeColor="text1"/>
              </w:rPr>
              <w:t xml:space="preserve"> </w:t>
            </w:r>
          </w:p>
          <w:p w14:paraId="4CF08F06" w14:textId="6FD1305F" w:rsidR="00511ABD" w:rsidRPr="00024BC4" w:rsidRDefault="005277B0" w:rsidP="005277B0">
            <w:pPr>
              <w:pStyle w:val="Zkladntext"/>
              <w:spacing w:after="0"/>
              <w:jc w:val="both"/>
              <w:rPr>
                <w:rFonts w:ascii="Open Sans" w:hAnsi="Open Sans" w:cs="Open Sans"/>
                <w:color w:val="000000" w:themeColor="text1"/>
                <w:lang w:val="sk-SK"/>
              </w:rPr>
            </w:pPr>
            <w:r w:rsidRPr="00AF3FA4">
              <w:rPr>
                <w:rFonts w:ascii="Open Sans" w:hAnsi="Open Sans" w:cs="Open Sans"/>
                <w:b/>
                <w:bCs/>
                <w:color w:val="000000" w:themeColor="text1"/>
                <w:lang w:val="sk-SK"/>
              </w:rPr>
              <w:t xml:space="preserve">23 036,26 </w:t>
            </w:r>
            <w:r w:rsidRPr="007623BA">
              <w:rPr>
                <w:rFonts w:ascii="Open Sans" w:hAnsi="Open Sans" w:cs="Open Sans"/>
                <w:b/>
                <w:bCs/>
                <w:color w:val="000000" w:themeColor="text1"/>
              </w:rPr>
              <w:t xml:space="preserve">  </w:t>
            </w:r>
            <w:r w:rsidRPr="007623BA">
              <w:rPr>
                <w:rFonts w:ascii="Open Sans" w:hAnsi="Open Sans" w:cs="Open Sans"/>
                <w:b/>
                <w:bCs/>
                <w:color w:val="000000" w:themeColor="text1"/>
                <w:lang w:val="sk-SK"/>
              </w:rPr>
              <w:t>EUR</w:t>
            </w:r>
            <w:r w:rsidRPr="00B53B6B">
              <w:rPr>
                <w:rFonts w:ascii="Open Sans" w:hAnsi="Open Sans" w:cs="Open Sans"/>
                <w:color w:val="000000" w:themeColor="text1"/>
                <w:lang w:val="sk-SK"/>
              </w:rPr>
              <w:t xml:space="preserve"> (</w:t>
            </w:r>
            <w:r>
              <w:rPr>
                <w:rFonts w:ascii="Open Sans" w:hAnsi="Open Sans" w:cs="Open Sans"/>
                <w:color w:val="000000" w:themeColor="text1"/>
                <w:lang w:val="sk-SK"/>
              </w:rPr>
              <w:t xml:space="preserve">slovom: </w:t>
            </w:r>
            <w:r w:rsidRPr="00AF3FA4">
              <w:rPr>
                <w:rFonts w:ascii="Open Sans" w:hAnsi="Open Sans" w:cs="Open Sans"/>
                <w:color w:val="000000" w:themeColor="text1"/>
                <w:lang w:val="sk-SK"/>
              </w:rPr>
              <w:t>dvadsaťtritisíctridsaťšesť</w:t>
            </w:r>
            <w:r>
              <w:rPr>
                <w:rFonts w:ascii="Open Sans" w:hAnsi="Open Sans" w:cs="Open Sans"/>
                <w:color w:val="000000" w:themeColor="text1"/>
                <w:lang w:val="sk-SK"/>
              </w:rPr>
              <w:t xml:space="preserve"> 26/100)</w:t>
            </w:r>
          </w:p>
        </w:tc>
      </w:tr>
      <w:tr w:rsidR="00EF0D39" w:rsidRPr="002768FB" w14:paraId="6360D86D" w14:textId="77777777" w:rsidTr="00910CF1">
        <w:tc>
          <w:tcPr>
            <w:tcW w:w="3686" w:type="dxa"/>
          </w:tcPr>
          <w:p w14:paraId="71A0097B" w14:textId="77777777" w:rsidR="00EF0D39" w:rsidRPr="002768FB" w:rsidRDefault="00106059" w:rsidP="0078277D">
            <w:pPr>
              <w:pStyle w:val="Zkladntext"/>
              <w:jc w:val="both"/>
              <w:rPr>
                <w:rFonts w:ascii="Open Sans" w:hAnsi="Open Sans" w:cs="Open Sans"/>
                <w:color w:val="000000" w:themeColor="text1"/>
              </w:rPr>
            </w:pPr>
            <w:r w:rsidRPr="002768FB">
              <w:rPr>
                <w:rFonts w:ascii="Open Sans" w:hAnsi="Open Sans" w:cs="Open Sans"/>
                <w:color w:val="000000" w:themeColor="text1"/>
              </w:rPr>
              <w:t xml:space="preserve">Dofinansowanie z </w:t>
            </w:r>
            <w:r w:rsidR="00EF0D39" w:rsidRPr="002768FB">
              <w:rPr>
                <w:rFonts w:ascii="Open Sans" w:hAnsi="Open Sans" w:cs="Open Sans"/>
                <w:color w:val="000000" w:themeColor="text1"/>
              </w:rPr>
              <w:t>EFRR</w:t>
            </w:r>
            <w:r w:rsidR="00511ABD" w:rsidRPr="002768FB">
              <w:rPr>
                <w:rFonts w:ascii="Open Sans" w:hAnsi="Open Sans" w:cs="Open Sans"/>
                <w:color w:val="000000" w:themeColor="text1"/>
              </w:rPr>
              <w:t xml:space="preserve"> / </w:t>
            </w:r>
          </w:p>
          <w:p w14:paraId="57A9B232" w14:textId="38B7963C" w:rsidR="00511ABD" w:rsidRPr="002768FB" w:rsidRDefault="00511ABD" w:rsidP="0078277D">
            <w:pPr>
              <w:pStyle w:val="Zkladntext"/>
              <w:jc w:val="both"/>
              <w:rPr>
                <w:rFonts w:ascii="Open Sans" w:hAnsi="Open Sans" w:cs="Open Sans"/>
                <w:color w:val="000000" w:themeColor="text1"/>
              </w:rPr>
            </w:pPr>
            <w:r w:rsidRPr="002768FB">
              <w:rPr>
                <w:rFonts w:ascii="Open Sans" w:hAnsi="Open Sans" w:cs="Open Sans"/>
                <w:color w:val="000000" w:themeColor="text1"/>
                <w:lang w:val="sk-SK"/>
              </w:rPr>
              <w:t>Príspevok z EFRR</w:t>
            </w:r>
          </w:p>
        </w:tc>
        <w:tc>
          <w:tcPr>
            <w:tcW w:w="6662" w:type="dxa"/>
          </w:tcPr>
          <w:p w14:paraId="28CF8126" w14:textId="3414AF15" w:rsidR="005277B0" w:rsidRDefault="005277B0" w:rsidP="005277B0">
            <w:pPr>
              <w:pStyle w:val="Zkladntext"/>
              <w:spacing w:after="0"/>
              <w:rPr>
                <w:rFonts w:ascii="Open Sans" w:hAnsi="Open Sans" w:cs="Open Sans"/>
                <w:color w:val="000000" w:themeColor="text1"/>
              </w:rPr>
            </w:pPr>
            <w:r w:rsidRPr="00AF3FA4">
              <w:rPr>
                <w:rFonts w:ascii="Open Sans" w:hAnsi="Open Sans" w:cs="Open Sans"/>
                <w:b/>
                <w:bCs/>
                <w:color w:val="000000" w:themeColor="text1"/>
                <w:lang w:val="sk-SK"/>
              </w:rPr>
              <w:t xml:space="preserve">18 429 </w:t>
            </w:r>
            <w:r w:rsidRPr="007623BA">
              <w:rPr>
                <w:rFonts w:ascii="Open Sans" w:hAnsi="Open Sans" w:cs="Open Sans"/>
                <w:b/>
                <w:bCs/>
                <w:color w:val="000000" w:themeColor="text1"/>
                <w:lang w:val="sk-SK"/>
              </w:rPr>
              <w:t>,</w:t>
            </w:r>
            <w:r>
              <w:rPr>
                <w:rFonts w:ascii="Open Sans" w:hAnsi="Open Sans" w:cs="Open Sans"/>
                <w:b/>
                <w:bCs/>
                <w:color w:val="000000" w:themeColor="text1"/>
                <w:lang w:val="sk-SK"/>
              </w:rPr>
              <w:t xml:space="preserve">00 </w:t>
            </w:r>
            <w:r w:rsidRPr="007623BA">
              <w:rPr>
                <w:rFonts w:ascii="Open Sans" w:hAnsi="Open Sans" w:cs="Open Sans"/>
                <w:b/>
                <w:bCs/>
                <w:color w:val="000000" w:themeColor="text1"/>
                <w:lang w:val="sk-SK"/>
              </w:rPr>
              <w:t>E</w:t>
            </w:r>
            <w:r w:rsidRPr="007623BA">
              <w:rPr>
                <w:rFonts w:ascii="Open Sans" w:hAnsi="Open Sans" w:cs="Open Sans"/>
                <w:b/>
                <w:bCs/>
                <w:color w:val="000000" w:themeColor="text1"/>
              </w:rPr>
              <w:t>UR</w:t>
            </w:r>
            <w:r>
              <w:rPr>
                <w:rFonts w:ascii="Open Sans" w:hAnsi="Open Sans" w:cs="Open Sans"/>
                <w:color w:val="000000" w:themeColor="text1"/>
              </w:rPr>
              <w:t xml:space="preserve"> </w:t>
            </w:r>
            <w:r w:rsidRPr="001051A8">
              <w:rPr>
                <w:rFonts w:ascii="Open Sans" w:hAnsi="Open Sans" w:cs="Open Sans"/>
                <w:color w:val="000000" w:themeColor="text1"/>
              </w:rPr>
              <w:t xml:space="preserve">(słownie : </w:t>
            </w:r>
            <w:r w:rsidR="001E6D77" w:rsidRPr="001E6D77">
              <w:rPr>
                <w:rFonts w:ascii="Open Sans" w:hAnsi="Open Sans" w:cs="Open Sans"/>
                <w:color w:val="000000" w:themeColor="text1"/>
              </w:rPr>
              <w:t xml:space="preserve">osiemnaście tysięcy czterysta dwadzieścia dziewięć </w:t>
            </w:r>
            <w:r>
              <w:rPr>
                <w:rFonts w:ascii="Open Sans" w:hAnsi="Open Sans" w:cs="Open Sans"/>
                <w:color w:val="000000" w:themeColor="text1"/>
              </w:rPr>
              <w:t xml:space="preserve"> 00/100)</w:t>
            </w:r>
          </w:p>
          <w:p w14:paraId="3B9A462D" w14:textId="77777777" w:rsidR="005277B0" w:rsidRPr="00DD1C52" w:rsidRDefault="005277B0" w:rsidP="005277B0">
            <w:pPr>
              <w:pStyle w:val="Zkladntext"/>
              <w:spacing w:after="0"/>
              <w:rPr>
                <w:rFonts w:ascii="Open Sans" w:hAnsi="Open Sans" w:cs="Open Sans"/>
                <w:color w:val="000000" w:themeColor="text1"/>
                <w:lang w:val="sk-SK"/>
              </w:rPr>
            </w:pPr>
            <w:r w:rsidRPr="00AF3FA4">
              <w:rPr>
                <w:rFonts w:ascii="Open Sans" w:hAnsi="Open Sans" w:cs="Open Sans"/>
                <w:b/>
                <w:bCs/>
                <w:color w:val="000000" w:themeColor="text1"/>
                <w:lang w:val="sk-SK"/>
              </w:rPr>
              <w:t>18</w:t>
            </w:r>
            <w:r>
              <w:rPr>
                <w:rFonts w:ascii="Open Sans" w:hAnsi="Open Sans" w:cs="Open Sans"/>
                <w:b/>
                <w:bCs/>
                <w:color w:val="000000" w:themeColor="text1"/>
                <w:lang w:val="sk-SK"/>
              </w:rPr>
              <w:t> </w:t>
            </w:r>
            <w:r w:rsidRPr="00AF3FA4">
              <w:rPr>
                <w:rFonts w:ascii="Open Sans" w:hAnsi="Open Sans" w:cs="Open Sans"/>
                <w:b/>
                <w:bCs/>
                <w:color w:val="000000" w:themeColor="text1"/>
                <w:lang w:val="sk-SK"/>
              </w:rPr>
              <w:t>429</w:t>
            </w:r>
            <w:r>
              <w:rPr>
                <w:rFonts w:ascii="Open Sans" w:hAnsi="Open Sans" w:cs="Open Sans"/>
                <w:b/>
                <w:bCs/>
                <w:color w:val="000000" w:themeColor="text1"/>
                <w:lang w:val="sk-SK"/>
              </w:rPr>
              <w:t xml:space="preserve">,00  </w:t>
            </w:r>
            <w:r w:rsidRPr="007623BA">
              <w:rPr>
                <w:rFonts w:ascii="Open Sans" w:hAnsi="Open Sans" w:cs="Open Sans"/>
                <w:b/>
                <w:bCs/>
                <w:color w:val="000000" w:themeColor="text1"/>
              </w:rPr>
              <w:t>EUR</w:t>
            </w:r>
            <w:r>
              <w:rPr>
                <w:rFonts w:ascii="Open Sans" w:hAnsi="Open Sans" w:cs="Open Sans"/>
                <w:color w:val="000000" w:themeColor="text1"/>
              </w:rPr>
              <w:t xml:space="preserve"> (slovom: </w:t>
            </w:r>
            <w:r w:rsidRPr="00DD1C52">
              <w:rPr>
                <w:rFonts w:ascii="Open Sans" w:hAnsi="Open Sans" w:cs="Open Sans"/>
                <w:color w:val="000000" w:themeColor="text1"/>
                <w:lang w:val="sk-SK"/>
              </w:rPr>
              <w:t>osemnásťtisícštyristodvadsaťdeväť</w:t>
            </w:r>
          </w:p>
          <w:p w14:paraId="242610D7" w14:textId="28830F1B" w:rsidR="00EF0D39" w:rsidRPr="0030498D" w:rsidRDefault="005277B0" w:rsidP="005277B0">
            <w:pPr>
              <w:pStyle w:val="Zkladntext"/>
              <w:jc w:val="both"/>
              <w:rPr>
                <w:rFonts w:ascii="Open Sans" w:hAnsi="Open Sans" w:cs="Open Sans"/>
                <w:color w:val="000000" w:themeColor="text1"/>
              </w:rPr>
            </w:pPr>
            <w:r>
              <w:rPr>
                <w:rFonts w:ascii="Open Sans" w:hAnsi="Open Sans" w:cs="Open Sans"/>
                <w:color w:val="000000" w:themeColor="text1"/>
                <w:lang w:val="sk-SK"/>
              </w:rPr>
              <w:t>00/100)</w:t>
            </w:r>
          </w:p>
        </w:tc>
      </w:tr>
      <w:tr w:rsidR="001E6240" w:rsidRPr="002768FB" w14:paraId="7B952051" w14:textId="77777777" w:rsidTr="00AF343B">
        <w:tc>
          <w:tcPr>
            <w:tcW w:w="3686" w:type="dxa"/>
            <w:shd w:val="clear" w:color="auto" w:fill="F2F2F2" w:themeFill="background1" w:themeFillShade="F2"/>
            <w:hideMark/>
          </w:tcPr>
          <w:p w14:paraId="5AC13266" w14:textId="1380F224" w:rsidR="00511ABD" w:rsidRPr="002768FB" w:rsidRDefault="001E6240" w:rsidP="0078277D">
            <w:pPr>
              <w:pStyle w:val="Zkladntext"/>
              <w:jc w:val="both"/>
              <w:rPr>
                <w:rFonts w:ascii="Open Sans" w:hAnsi="Open Sans" w:cs="Open Sans"/>
                <w:color w:val="000000" w:themeColor="text1"/>
              </w:rPr>
            </w:pPr>
            <w:r w:rsidRPr="002768FB">
              <w:rPr>
                <w:rFonts w:ascii="Open Sans" w:hAnsi="Open Sans" w:cs="Open Sans"/>
                <w:color w:val="000000" w:themeColor="text1"/>
              </w:rPr>
              <w:t xml:space="preserve">Wskaźnik produktu nr </w:t>
            </w:r>
            <w:r w:rsidR="00BC298B" w:rsidRPr="00BC298B">
              <w:rPr>
                <w:rFonts w:ascii="Open Sans" w:hAnsi="Open Sans" w:cs="Open Sans"/>
                <w:color w:val="000000" w:themeColor="text1"/>
              </w:rPr>
              <w:t>produktów własnych dla zadania</w:t>
            </w:r>
            <w:r w:rsidR="00511ABD" w:rsidRPr="002768FB">
              <w:rPr>
                <w:rFonts w:ascii="Open Sans" w:hAnsi="Open Sans" w:cs="Open Sans"/>
                <w:color w:val="000000" w:themeColor="text1"/>
              </w:rPr>
              <w:t xml:space="preserve"> </w:t>
            </w:r>
          </w:p>
          <w:p w14:paraId="2F865B64" w14:textId="4C70ADD9" w:rsidR="001E6240" w:rsidRPr="002768FB" w:rsidRDefault="00511ABD" w:rsidP="0078277D">
            <w:pPr>
              <w:pStyle w:val="Zkladntext"/>
              <w:jc w:val="both"/>
              <w:rPr>
                <w:rFonts w:ascii="Open Sans" w:hAnsi="Open Sans" w:cs="Open Sans"/>
                <w:color w:val="000000" w:themeColor="text1"/>
              </w:rPr>
            </w:pPr>
            <w:r w:rsidRPr="002768FB">
              <w:rPr>
                <w:rFonts w:ascii="Open Sans" w:hAnsi="Open Sans" w:cs="Open Sans"/>
                <w:color w:val="000000" w:themeColor="text1"/>
                <w:lang w:val="sk-SK"/>
              </w:rPr>
              <w:t xml:space="preserve">Ukazovateľ </w:t>
            </w:r>
            <w:r w:rsidR="00BC298B">
              <w:rPr>
                <w:rFonts w:ascii="Open Sans" w:hAnsi="Open Sans" w:cs="Open Sans"/>
                <w:color w:val="000000" w:themeColor="text1"/>
                <w:lang w:val="sk-SK"/>
              </w:rPr>
              <w:t>vlastných výstupov pre danú úlohu</w:t>
            </w:r>
            <w:r w:rsidRPr="002768FB">
              <w:rPr>
                <w:rFonts w:ascii="Open Sans" w:hAnsi="Open Sans" w:cs="Open Sans"/>
                <w:color w:val="000000" w:themeColor="text1"/>
                <w:lang w:val="sk-SK"/>
              </w:rPr>
              <w:t xml:space="preserve"> </w:t>
            </w:r>
          </w:p>
        </w:tc>
        <w:tc>
          <w:tcPr>
            <w:tcW w:w="6662" w:type="dxa"/>
            <w:shd w:val="clear" w:color="auto" w:fill="F2F2F2" w:themeFill="background1" w:themeFillShade="F2"/>
          </w:tcPr>
          <w:p w14:paraId="070D756C" w14:textId="034C38E6" w:rsidR="001E6240" w:rsidRPr="0030498D" w:rsidRDefault="00AD55E6" w:rsidP="0078277D">
            <w:pPr>
              <w:pStyle w:val="Zkladntext"/>
              <w:jc w:val="both"/>
              <w:rPr>
                <w:rFonts w:ascii="Open Sans" w:hAnsi="Open Sans" w:cs="Open Sans"/>
                <w:color w:val="000000" w:themeColor="text1"/>
              </w:rPr>
            </w:pPr>
            <w:r w:rsidRPr="00AD55E6">
              <w:rPr>
                <w:rFonts w:ascii="Open Sans" w:hAnsi="Open Sans" w:cs="Open Sans"/>
              </w:rPr>
              <w:t>Liczba zrealizowanych wydarzeń kulturalnych (np. wernisaż wystawy, plener artystyczny, piknik, festyn, koncert, spektakl, widowisko)</w:t>
            </w:r>
            <w:r w:rsidR="004B0DDE" w:rsidRPr="005277B0">
              <w:rPr>
                <w:rFonts w:ascii="Arial" w:hAnsi="Arial" w:cs="Arial"/>
                <w:color w:val="000000" w:themeColor="text1"/>
                <w:lang w:val="sk-SK"/>
              </w:rPr>
              <w:t xml:space="preserve"> →</w:t>
            </w:r>
            <w:r w:rsidR="004B0DDE">
              <w:rPr>
                <w:rFonts w:ascii="Arial" w:hAnsi="Arial" w:cs="Arial"/>
                <w:color w:val="000000" w:themeColor="text1"/>
                <w:lang w:val="sk-SK"/>
              </w:rPr>
              <w:t xml:space="preserve"> </w:t>
            </w:r>
            <w:r w:rsidR="004B0DDE">
              <w:rPr>
                <w:rFonts w:ascii="Open Sans" w:hAnsi="Open Sans" w:cs="Open Sans"/>
              </w:rPr>
              <w:t>F</w:t>
            </w:r>
            <w:r w:rsidR="004B0DDE" w:rsidRPr="004B0DDE">
              <w:rPr>
                <w:rFonts w:ascii="Open Sans" w:hAnsi="Open Sans" w:cs="Open Sans"/>
              </w:rPr>
              <w:t>estiwal</w:t>
            </w:r>
            <w:r w:rsidR="004B0DDE">
              <w:rPr>
                <w:rFonts w:ascii="Open Sans" w:hAnsi="Open Sans" w:cs="Open Sans"/>
              </w:rPr>
              <w:t xml:space="preserve"> – </w:t>
            </w:r>
            <w:r w:rsidR="00BC298B" w:rsidRPr="0030498D">
              <w:rPr>
                <w:rFonts w:ascii="Open Sans" w:hAnsi="Open Sans" w:cs="Open Sans"/>
                <w:color w:val="000000" w:themeColor="text1"/>
              </w:rPr>
              <w:t>1</w:t>
            </w:r>
            <w:r w:rsidR="004B0DDE">
              <w:rPr>
                <w:rFonts w:ascii="Open Sans" w:hAnsi="Open Sans" w:cs="Open Sans"/>
                <w:color w:val="000000" w:themeColor="text1"/>
              </w:rPr>
              <w:t xml:space="preserve"> szt</w:t>
            </w:r>
          </w:p>
          <w:p w14:paraId="506CDE33" w14:textId="139665DC" w:rsidR="00BC298B" w:rsidRPr="0030498D" w:rsidRDefault="005277B0" w:rsidP="005277B0">
            <w:pPr>
              <w:pStyle w:val="Zkladntext"/>
              <w:jc w:val="both"/>
              <w:rPr>
                <w:rFonts w:ascii="Open Sans" w:hAnsi="Open Sans" w:cs="Open Sans"/>
                <w:color w:val="000000" w:themeColor="text1"/>
              </w:rPr>
            </w:pPr>
            <w:r w:rsidRPr="005277B0">
              <w:rPr>
                <w:rFonts w:ascii="Open Sans" w:hAnsi="Open Sans" w:cs="Open Sans"/>
                <w:color w:val="000000" w:themeColor="text1"/>
                <w:lang w:val="sk-SK"/>
              </w:rPr>
              <w:t>Počet uskutočnených kultúrnych podujatí (napr.</w:t>
            </w:r>
            <w:r>
              <w:rPr>
                <w:rFonts w:ascii="Open Sans" w:hAnsi="Open Sans" w:cs="Open Sans"/>
                <w:color w:val="000000" w:themeColor="text1"/>
                <w:lang w:val="sk-SK"/>
              </w:rPr>
              <w:t xml:space="preserve"> </w:t>
            </w:r>
            <w:r w:rsidRPr="005277B0">
              <w:rPr>
                <w:rFonts w:ascii="Open Sans" w:hAnsi="Open Sans" w:cs="Open Sans"/>
                <w:color w:val="000000" w:themeColor="text1"/>
                <w:lang w:val="sk-SK"/>
              </w:rPr>
              <w:t>vernisáž výstavy, umelecký plenér, piknik,</w:t>
            </w:r>
            <w:r>
              <w:rPr>
                <w:rFonts w:ascii="Open Sans" w:hAnsi="Open Sans" w:cs="Open Sans"/>
                <w:color w:val="000000" w:themeColor="text1"/>
                <w:lang w:val="sk-SK"/>
              </w:rPr>
              <w:t xml:space="preserve"> </w:t>
            </w:r>
            <w:r w:rsidRPr="005277B0">
              <w:rPr>
                <w:rFonts w:ascii="Open Sans" w:hAnsi="Open Sans" w:cs="Open Sans"/>
                <w:color w:val="000000" w:themeColor="text1"/>
                <w:lang w:val="sk-SK"/>
              </w:rPr>
              <w:t>slávnosť, koncert, divadelné predstavenie,</w:t>
            </w:r>
            <w:r>
              <w:rPr>
                <w:rFonts w:ascii="Open Sans" w:hAnsi="Open Sans" w:cs="Open Sans"/>
                <w:color w:val="000000" w:themeColor="text1"/>
                <w:lang w:val="sk-SK"/>
              </w:rPr>
              <w:t xml:space="preserve"> </w:t>
            </w:r>
            <w:r w:rsidRPr="005277B0">
              <w:rPr>
                <w:rFonts w:ascii="Open Sans" w:hAnsi="Open Sans" w:cs="Open Sans"/>
                <w:color w:val="000000" w:themeColor="text1"/>
                <w:lang w:val="sk-SK"/>
              </w:rPr>
              <w:t xml:space="preserve">vystúpenie) </w:t>
            </w:r>
            <w:r w:rsidRPr="005277B0">
              <w:rPr>
                <w:rFonts w:ascii="Arial" w:hAnsi="Arial" w:cs="Arial"/>
                <w:color w:val="000000" w:themeColor="text1"/>
                <w:lang w:val="sk-SK"/>
              </w:rPr>
              <w:t>→</w:t>
            </w:r>
            <w:r w:rsidRPr="005277B0">
              <w:rPr>
                <w:rFonts w:ascii="Open Sans" w:hAnsi="Open Sans" w:cs="Open Sans"/>
                <w:color w:val="000000" w:themeColor="text1"/>
                <w:lang w:val="sk-SK"/>
              </w:rPr>
              <w:t>Festivaly</w:t>
            </w:r>
            <w:r w:rsidR="00BC298B" w:rsidRPr="0030498D">
              <w:rPr>
                <w:rFonts w:ascii="Open Sans" w:hAnsi="Open Sans" w:cs="Open Sans"/>
                <w:color w:val="000000" w:themeColor="text1"/>
              </w:rPr>
              <w:t xml:space="preserve"> -1</w:t>
            </w:r>
            <w:r w:rsidR="004B0DDE">
              <w:rPr>
                <w:rFonts w:ascii="Open Sans" w:hAnsi="Open Sans" w:cs="Open Sans"/>
                <w:color w:val="000000" w:themeColor="text1"/>
              </w:rPr>
              <w:t xml:space="preserve"> kus</w:t>
            </w:r>
          </w:p>
        </w:tc>
      </w:tr>
      <w:tr w:rsidR="001E6240" w:rsidRPr="002768FB" w14:paraId="73E1767C" w14:textId="77777777" w:rsidTr="00910CF1">
        <w:tc>
          <w:tcPr>
            <w:tcW w:w="3686" w:type="dxa"/>
            <w:hideMark/>
          </w:tcPr>
          <w:p w14:paraId="4C449A57" w14:textId="18EA74DA" w:rsidR="001E6240" w:rsidRPr="002768FB" w:rsidRDefault="001E6240" w:rsidP="0078277D">
            <w:pPr>
              <w:pStyle w:val="Zkladntext"/>
              <w:rPr>
                <w:rFonts w:ascii="Open Sans" w:hAnsi="Open Sans" w:cs="Open Sans"/>
                <w:color w:val="000000" w:themeColor="text1"/>
              </w:rPr>
            </w:pPr>
            <w:r w:rsidRPr="002768FB">
              <w:rPr>
                <w:rFonts w:ascii="Open Sans" w:hAnsi="Open Sans" w:cs="Open Sans"/>
                <w:color w:val="000000" w:themeColor="text1"/>
              </w:rPr>
              <w:t xml:space="preserve">Obowiązkowe dokumenty potwierdzające realizację zadania i osiągnięcie wskaźnika </w:t>
            </w:r>
          </w:p>
          <w:p w14:paraId="2305C2CE" w14:textId="17987965" w:rsidR="00511ABD" w:rsidRPr="002768FB" w:rsidRDefault="00511ABD" w:rsidP="0078277D">
            <w:pPr>
              <w:pStyle w:val="Zkladntext"/>
              <w:rPr>
                <w:rFonts w:ascii="Open Sans" w:hAnsi="Open Sans" w:cs="Open Sans"/>
                <w:color w:val="000000" w:themeColor="text1"/>
              </w:rPr>
            </w:pPr>
            <w:r w:rsidRPr="002768FB">
              <w:rPr>
                <w:rFonts w:ascii="Open Sans" w:hAnsi="Open Sans" w:cs="Open Sans"/>
                <w:color w:val="000000" w:themeColor="text1"/>
                <w:lang w:val="sk-SK"/>
              </w:rPr>
              <w:t xml:space="preserve">Povinné dokumenty preukazujúce realizáciu úlohy a dosiahnutie ukazovateľa </w:t>
            </w:r>
          </w:p>
        </w:tc>
        <w:tc>
          <w:tcPr>
            <w:tcW w:w="6662" w:type="dxa"/>
          </w:tcPr>
          <w:p w14:paraId="6D7702F0" w14:textId="77777777" w:rsidR="00AF343B" w:rsidRPr="00AF343B" w:rsidRDefault="00AF343B" w:rsidP="00AF343B">
            <w:pPr>
              <w:pStyle w:val="Zkladntext"/>
              <w:rPr>
                <w:rFonts w:ascii="Open Sans" w:hAnsi="Open Sans" w:cs="Open Sans"/>
                <w:color w:val="000000" w:themeColor="text1"/>
                <w:lang w:val="sk-SK"/>
              </w:rPr>
            </w:pPr>
            <w:r w:rsidRPr="00AF343B">
              <w:rPr>
                <w:rFonts w:ascii="Open Sans" w:hAnsi="Open Sans" w:cs="Open Sans"/>
                <w:b/>
                <w:bCs/>
                <w:color w:val="000000" w:themeColor="text1"/>
                <w:lang w:val="sk-SK"/>
              </w:rPr>
              <w:t xml:space="preserve">Dni </w:t>
            </w:r>
            <w:proofErr w:type="spellStart"/>
            <w:r w:rsidRPr="00AF343B">
              <w:rPr>
                <w:rFonts w:ascii="Open Sans" w:hAnsi="Open Sans" w:cs="Open Sans"/>
                <w:b/>
                <w:bCs/>
                <w:color w:val="000000" w:themeColor="text1"/>
                <w:lang w:val="sk-SK"/>
              </w:rPr>
              <w:t>Makowa</w:t>
            </w:r>
            <w:proofErr w:type="spellEnd"/>
            <w:r w:rsidRPr="00AF343B">
              <w:rPr>
                <w:rFonts w:ascii="Open Sans" w:hAnsi="Open Sans" w:cs="Open Sans"/>
                <w:b/>
                <w:bCs/>
                <w:color w:val="000000" w:themeColor="text1"/>
                <w:lang w:val="sk-SK"/>
              </w:rPr>
              <w:t xml:space="preserve"> - 100</w:t>
            </w:r>
            <w:r w:rsidRPr="00AF343B">
              <w:rPr>
                <w:rFonts w:ascii="Open Sans" w:hAnsi="Open Sans" w:cs="Open Sans"/>
                <w:color w:val="000000" w:themeColor="text1"/>
              </w:rPr>
              <w:t xml:space="preserve"> </w:t>
            </w:r>
            <w:proofErr w:type="spellStart"/>
            <w:r w:rsidRPr="00AF343B">
              <w:rPr>
                <w:rFonts w:ascii="Open Sans" w:hAnsi="Open Sans" w:cs="Open Sans"/>
                <w:b/>
                <w:bCs/>
                <w:color w:val="000000" w:themeColor="text1"/>
                <w:lang w:val="sk-SK"/>
              </w:rPr>
              <w:t>uczestników</w:t>
            </w:r>
            <w:proofErr w:type="spellEnd"/>
            <w:r w:rsidRPr="00AF343B">
              <w:rPr>
                <w:rFonts w:ascii="Open Sans" w:hAnsi="Open Sans" w:cs="Open Sans"/>
                <w:b/>
                <w:bCs/>
                <w:color w:val="000000" w:themeColor="text1"/>
                <w:lang w:val="sk-SK"/>
              </w:rPr>
              <w:t xml:space="preserve"> </w:t>
            </w:r>
            <w:r w:rsidRPr="00AF343B">
              <w:rPr>
                <w:rFonts w:ascii="Open Sans" w:hAnsi="Open Sans" w:cs="Open Sans"/>
                <w:color w:val="000000" w:themeColor="text1"/>
                <w:lang w:val="sk-SK"/>
              </w:rPr>
              <w:t>(</w:t>
            </w:r>
            <w:proofErr w:type="spellStart"/>
            <w:r w:rsidRPr="00AF343B">
              <w:rPr>
                <w:rFonts w:ascii="Open Sans" w:hAnsi="Open Sans" w:cs="Open Sans"/>
                <w:color w:val="000000" w:themeColor="text1"/>
                <w:lang w:val="sk-SK"/>
              </w:rPr>
              <w:t>marsz</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turystyczny</w:t>
            </w:r>
            <w:proofErr w:type="spellEnd"/>
            <w:r w:rsidRPr="00AF343B">
              <w:rPr>
                <w:rFonts w:ascii="Open Sans" w:hAnsi="Open Sans" w:cs="Open Sans"/>
                <w:color w:val="000000" w:themeColor="text1"/>
                <w:lang w:val="sk-SK"/>
              </w:rPr>
              <w:t xml:space="preserve"> do </w:t>
            </w:r>
            <w:proofErr w:type="spellStart"/>
            <w:r w:rsidRPr="00AF343B">
              <w:rPr>
                <w:rFonts w:ascii="Open Sans" w:hAnsi="Open Sans" w:cs="Open Sans"/>
                <w:color w:val="000000" w:themeColor="text1"/>
                <w:lang w:val="sk-SK"/>
              </w:rPr>
              <w:t>źródła</w:t>
            </w:r>
            <w:proofErr w:type="spellEnd"/>
            <w:r w:rsidRPr="00AF343B">
              <w:rPr>
                <w:rFonts w:ascii="Open Sans" w:hAnsi="Open Sans" w:cs="Open Sans"/>
                <w:color w:val="000000" w:themeColor="text1"/>
                <w:lang w:val="sk-SK"/>
              </w:rPr>
              <w:t xml:space="preserve"> Kysuce, koncert </w:t>
            </w:r>
            <w:proofErr w:type="spellStart"/>
            <w:r w:rsidRPr="00AF343B">
              <w:rPr>
                <w:rFonts w:ascii="Open Sans" w:hAnsi="Open Sans" w:cs="Open Sans"/>
                <w:color w:val="000000" w:themeColor="text1"/>
                <w:lang w:val="sk-SK"/>
              </w:rPr>
              <w:t>młodych</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artystów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sympozjum</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rzeźbiarskie</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główny</w:t>
            </w:r>
            <w:proofErr w:type="spellEnd"/>
            <w:r w:rsidRPr="00AF343B">
              <w:rPr>
                <w:rFonts w:ascii="Open Sans" w:hAnsi="Open Sans" w:cs="Open Sans"/>
                <w:color w:val="000000" w:themeColor="text1"/>
                <w:lang w:val="sk-SK"/>
              </w:rPr>
              <w:t xml:space="preserve"> program </w:t>
            </w:r>
            <w:proofErr w:type="spellStart"/>
            <w:r w:rsidRPr="00AF343B">
              <w:rPr>
                <w:rFonts w:ascii="Open Sans" w:hAnsi="Open Sans" w:cs="Open Sans"/>
                <w:color w:val="000000" w:themeColor="text1"/>
                <w:lang w:val="sk-SK"/>
              </w:rPr>
              <w:t>niedzielny</w:t>
            </w:r>
            <w:proofErr w:type="spellEnd"/>
            <w:r w:rsidRPr="00AF343B">
              <w:rPr>
                <w:rFonts w:ascii="Open Sans" w:hAnsi="Open Sans" w:cs="Open Sans"/>
                <w:color w:val="000000" w:themeColor="text1"/>
                <w:lang w:val="sk-SK"/>
              </w:rPr>
              <w:t xml:space="preserve">)  </w:t>
            </w:r>
            <w:r w:rsidRPr="00AF343B">
              <w:rPr>
                <w:rFonts w:ascii="Open Sans" w:hAnsi="Open Sans" w:cs="Open Sans"/>
                <w:b/>
                <w:bCs/>
                <w:color w:val="000000" w:themeColor="text1"/>
                <w:lang w:val="sk-SK"/>
              </w:rPr>
              <w:t xml:space="preserve"> / Slávnosti Dni Makova – 100 účastníkov</w:t>
            </w:r>
            <w:r w:rsidRPr="00AF343B">
              <w:rPr>
                <w:rFonts w:ascii="Open Sans" w:hAnsi="Open Sans" w:cs="Open Sans"/>
                <w:color w:val="000000" w:themeColor="text1"/>
                <w:lang w:val="sk-SK"/>
              </w:rPr>
              <w:t xml:space="preserve"> ( Turistický pochod Ku prameňu Kysuce, Koncert mladých umelcov, sochárske sympózium, Hlavný nedeľný program) </w:t>
            </w:r>
          </w:p>
          <w:p w14:paraId="09B89CB7" w14:textId="77777777" w:rsidR="00AF343B" w:rsidRPr="00AF343B" w:rsidRDefault="00AF343B" w:rsidP="00AF343B">
            <w:pPr>
              <w:pStyle w:val="Zkladntext"/>
              <w:jc w:val="both"/>
              <w:rPr>
                <w:rFonts w:ascii="Open Sans" w:hAnsi="Open Sans" w:cs="Open Sans"/>
                <w:color w:val="000000" w:themeColor="text1"/>
                <w:lang w:val="sk-SK"/>
              </w:rPr>
            </w:pPr>
            <w:r w:rsidRPr="00AF343B">
              <w:rPr>
                <w:rFonts w:ascii="Open Sans" w:hAnsi="Open Sans" w:cs="Open Sans"/>
                <w:color w:val="000000" w:themeColor="text1"/>
                <w:lang w:val="sk-SK"/>
              </w:rPr>
              <w:t xml:space="preserve">Lista </w:t>
            </w:r>
            <w:proofErr w:type="spellStart"/>
            <w:r w:rsidRPr="00AF343B">
              <w:rPr>
                <w:rFonts w:ascii="Open Sans" w:hAnsi="Open Sans" w:cs="Open Sans"/>
                <w:color w:val="000000" w:themeColor="text1"/>
                <w:lang w:val="sk-SK"/>
              </w:rPr>
              <w:t>obecności</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imię</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nazwisko</w:t>
            </w:r>
            <w:proofErr w:type="spellEnd"/>
            <w:r w:rsidRPr="00AF343B">
              <w:rPr>
                <w:rFonts w:ascii="Open Sans" w:hAnsi="Open Sans" w:cs="Open Sans"/>
                <w:color w:val="000000" w:themeColor="text1"/>
                <w:lang w:val="sk-SK"/>
              </w:rPr>
              <w:t>, podpis) –</w:t>
            </w:r>
            <w:proofErr w:type="spellStart"/>
            <w:r w:rsidRPr="00AF343B">
              <w:rPr>
                <w:rFonts w:ascii="Open Sans" w:hAnsi="Open Sans" w:cs="Open Sans"/>
                <w:color w:val="000000" w:themeColor="text1"/>
                <w:lang w:val="sk-SK"/>
              </w:rPr>
              <w:t>dla</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wydarzeń</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stacjonarnych</w:t>
            </w:r>
            <w:proofErr w:type="spellEnd"/>
            <w:r w:rsidRPr="00AF343B">
              <w:rPr>
                <w:rFonts w:ascii="Open Sans" w:hAnsi="Open Sans" w:cs="Open Sans"/>
                <w:color w:val="000000" w:themeColor="text1"/>
                <w:lang w:val="sk-SK"/>
              </w:rPr>
              <w:t xml:space="preserve"> – </w:t>
            </w:r>
            <w:proofErr w:type="spellStart"/>
            <w:r w:rsidRPr="00AF343B">
              <w:rPr>
                <w:rFonts w:ascii="Open Sans" w:hAnsi="Open Sans" w:cs="Open Sans"/>
                <w:color w:val="000000" w:themeColor="text1"/>
                <w:lang w:val="sk-SK"/>
              </w:rPr>
              <w:t>dotyczy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wernisaży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wystaw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plenerów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artystycznych</w:t>
            </w:r>
            <w:proofErr w:type="spellEnd"/>
            <w:r w:rsidRPr="00AF343B">
              <w:rPr>
                <w:rFonts w:ascii="Open Sans" w:hAnsi="Open Sans" w:cs="Open Sans"/>
                <w:color w:val="000000" w:themeColor="text1"/>
                <w:lang w:val="sk-SK"/>
              </w:rPr>
              <w:t>/</w:t>
            </w:r>
          </w:p>
          <w:p w14:paraId="0A60BEC6" w14:textId="77777777" w:rsidR="00AF343B" w:rsidRPr="00AF343B" w:rsidRDefault="00AF343B" w:rsidP="00AF343B">
            <w:pPr>
              <w:pStyle w:val="Zkladntext"/>
              <w:jc w:val="both"/>
              <w:rPr>
                <w:rFonts w:ascii="Open Sans" w:hAnsi="Open Sans" w:cs="Open Sans"/>
                <w:color w:val="000000" w:themeColor="text1"/>
                <w:lang w:val="sk-SK"/>
              </w:rPr>
            </w:pPr>
            <w:r w:rsidRPr="00AF343B">
              <w:rPr>
                <w:rFonts w:ascii="Open Sans" w:hAnsi="Open Sans" w:cs="Open Sans"/>
                <w:color w:val="000000" w:themeColor="text1"/>
                <w:lang w:val="sk-SK"/>
              </w:rPr>
              <w:t xml:space="preserve">Prezenčná listina (meno, priezvisko, podpis) – pre podujatia konané na mieste </w:t>
            </w:r>
          </w:p>
          <w:p w14:paraId="16CAC47C" w14:textId="77777777" w:rsidR="00AF343B" w:rsidRPr="00AF343B" w:rsidRDefault="00AF343B" w:rsidP="00AF343B">
            <w:pPr>
              <w:pStyle w:val="Zkladntext"/>
              <w:jc w:val="both"/>
              <w:rPr>
                <w:rFonts w:ascii="Open Sans" w:hAnsi="Open Sans" w:cs="Open Sans"/>
                <w:color w:val="000000" w:themeColor="text1"/>
                <w:lang w:val="sk-SK"/>
              </w:rPr>
            </w:pPr>
            <w:r w:rsidRPr="00AF343B">
              <w:rPr>
                <w:rFonts w:ascii="Open Sans" w:hAnsi="Open Sans" w:cs="Open Sans"/>
                <w:color w:val="000000" w:themeColor="text1"/>
                <w:lang w:val="sk-SK"/>
              </w:rPr>
              <w:t xml:space="preserve">Lista </w:t>
            </w:r>
            <w:proofErr w:type="spellStart"/>
            <w:r w:rsidRPr="00AF343B">
              <w:rPr>
                <w:rFonts w:ascii="Open Sans" w:hAnsi="Open Sans" w:cs="Open Sans"/>
                <w:color w:val="000000" w:themeColor="text1"/>
                <w:lang w:val="sk-SK"/>
              </w:rPr>
              <w:t>uczestników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imię</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nazwisko</w:t>
            </w:r>
            <w:proofErr w:type="spellEnd"/>
            <w:r w:rsidRPr="00AF343B">
              <w:rPr>
                <w:rFonts w:ascii="Open Sans" w:hAnsi="Open Sans" w:cs="Open Sans"/>
                <w:color w:val="000000" w:themeColor="text1"/>
                <w:lang w:val="sk-SK"/>
              </w:rPr>
              <w:t xml:space="preserve">) – </w:t>
            </w:r>
            <w:proofErr w:type="spellStart"/>
            <w:r w:rsidRPr="00AF343B">
              <w:rPr>
                <w:rFonts w:ascii="Open Sans" w:hAnsi="Open Sans" w:cs="Open Sans"/>
                <w:color w:val="000000" w:themeColor="text1"/>
                <w:lang w:val="sk-SK"/>
              </w:rPr>
              <w:t>dla</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wydarzeń</w:t>
            </w:r>
            <w:proofErr w:type="spellEnd"/>
            <w:r w:rsidRPr="00AF343B">
              <w:rPr>
                <w:rFonts w:ascii="Open Sans" w:hAnsi="Open Sans" w:cs="Open Sans"/>
                <w:color w:val="000000" w:themeColor="text1"/>
                <w:lang w:val="sk-SK"/>
              </w:rPr>
              <w:t xml:space="preserve"> w </w:t>
            </w:r>
            <w:proofErr w:type="spellStart"/>
            <w:r w:rsidRPr="00AF343B">
              <w:rPr>
                <w:rFonts w:ascii="Open Sans" w:hAnsi="Open Sans" w:cs="Open Sans"/>
                <w:color w:val="000000" w:themeColor="text1"/>
                <w:lang w:val="sk-SK"/>
              </w:rPr>
              <w:t>formie</w:t>
            </w:r>
            <w:proofErr w:type="spellEnd"/>
            <w:r w:rsidRPr="00AF343B">
              <w:rPr>
                <w:rFonts w:ascii="Open Sans" w:hAnsi="Open Sans" w:cs="Open Sans"/>
                <w:color w:val="000000" w:themeColor="text1"/>
                <w:lang w:val="sk-SK"/>
              </w:rPr>
              <w:t xml:space="preserve"> online </w:t>
            </w:r>
            <w:proofErr w:type="spellStart"/>
            <w:r w:rsidRPr="00AF343B">
              <w:rPr>
                <w:rFonts w:ascii="Open Sans" w:hAnsi="Open Sans" w:cs="Open Sans"/>
                <w:color w:val="000000" w:themeColor="text1"/>
                <w:lang w:val="sk-SK"/>
              </w:rPr>
              <w:t>dotyczy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wernisaży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wystaw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plenerów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artystycznych</w:t>
            </w:r>
            <w:proofErr w:type="spellEnd"/>
            <w:r w:rsidRPr="00AF343B">
              <w:rPr>
                <w:rFonts w:ascii="Open Sans" w:hAnsi="Open Sans" w:cs="Open Sans"/>
                <w:color w:val="000000" w:themeColor="text1"/>
                <w:lang w:val="sk-SK"/>
              </w:rPr>
              <w:t>/</w:t>
            </w:r>
          </w:p>
          <w:p w14:paraId="7BE07BB2" w14:textId="77777777" w:rsidR="00AF343B" w:rsidRPr="00AF343B" w:rsidRDefault="00AF343B" w:rsidP="00AF343B">
            <w:pPr>
              <w:pStyle w:val="Zkladntext"/>
              <w:jc w:val="both"/>
              <w:rPr>
                <w:rFonts w:ascii="Open Sans" w:hAnsi="Open Sans" w:cs="Open Sans"/>
                <w:color w:val="000000" w:themeColor="text1"/>
                <w:lang w:val="sk-SK"/>
              </w:rPr>
            </w:pPr>
            <w:r w:rsidRPr="00AF343B">
              <w:rPr>
                <w:rFonts w:ascii="Open Sans" w:hAnsi="Open Sans" w:cs="Open Sans"/>
                <w:color w:val="000000" w:themeColor="text1"/>
                <w:lang w:val="sk-SK"/>
              </w:rPr>
              <w:t xml:space="preserve">Prezenčná listina (meno, priezvisko, podpis) </w:t>
            </w:r>
          </w:p>
          <w:p w14:paraId="1DF8B35D" w14:textId="77777777" w:rsidR="00AF343B" w:rsidRPr="00AF343B" w:rsidRDefault="00AF343B" w:rsidP="00AF343B">
            <w:pPr>
              <w:pStyle w:val="Zkladntext"/>
              <w:jc w:val="both"/>
              <w:rPr>
                <w:rFonts w:ascii="Open Sans" w:hAnsi="Open Sans" w:cs="Open Sans"/>
                <w:color w:val="000000" w:themeColor="text1"/>
                <w:lang w:val="sk-SK"/>
              </w:rPr>
            </w:pPr>
            <w:r w:rsidRPr="00AF343B">
              <w:rPr>
                <w:rFonts w:ascii="Open Sans" w:hAnsi="Open Sans" w:cs="Open Sans"/>
                <w:color w:val="000000" w:themeColor="text1"/>
                <w:lang w:val="sk-SK"/>
              </w:rPr>
              <w:t>Program / Program</w:t>
            </w:r>
          </w:p>
          <w:p w14:paraId="1DD3EACD" w14:textId="77777777" w:rsidR="00AF343B" w:rsidRPr="00AF343B" w:rsidRDefault="00AF343B" w:rsidP="00AF343B">
            <w:pPr>
              <w:pStyle w:val="Zkladntext"/>
              <w:jc w:val="both"/>
              <w:rPr>
                <w:rFonts w:ascii="Open Sans" w:hAnsi="Open Sans" w:cs="Open Sans"/>
                <w:color w:val="000000" w:themeColor="text1"/>
                <w:lang w:val="sk-SK"/>
              </w:rPr>
            </w:pPr>
            <w:proofErr w:type="spellStart"/>
            <w:r w:rsidRPr="00AF343B">
              <w:rPr>
                <w:rFonts w:ascii="Open Sans" w:hAnsi="Open Sans" w:cs="Open Sans"/>
                <w:color w:val="000000" w:themeColor="text1"/>
                <w:lang w:val="sk-SK"/>
              </w:rPr>
              <w:t>Dokumentacja</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fotograficzna</w:t>
            </w:r>
            <w:proofErr w:type="spellEnd"/>
            <w:r w:rsidRPr="00AF343B">
              <w:rPr>
                <w:rFonts w:ascii="Open Sans" w:hAnsi="Open Sans" w:cs="Open Sans"/>
                <w:color w:val="000000" w:themeColor="text1"/>
                <w:lang w:val="sk-SK"/>
              </w:rPr>
              <w:t xml:space="preserve"> i/lub </w:t>
            </w:r>
            <w:proofErr w:type="spellStart"/>
            <w:r w:rsidRPr="00AF343B">
              <w:rPr>
                <w:rFonts w:ascii="Open Sans" w:hAnsi="Open Sans" w:cs="Open Sans"/>
                <w:color w:val="000000" w:themeColor="text1"/>
                <w:lang w:val="sk-SK"/>
              </w:rPr>
              <w:t>filmowa</w:t>
            </w:r>
            <w:proofErr w:type="spellEnd"/>
            <w:r w:rsidRPr="00AF343B">
              <w:rPr>
                <w:rFonts w:ascii="Open Sans" w:hAnsi="Open Sans" w:cs="Open Sans"/>
                <w:color w:val="000000" w:themeColor="text1"/>
                <w:lang w:val="sk-SK"/>
              </w:rPr>
              <w:t xml:space="preserve"> z </w:t>
            </w:r>
            <w:proofErr w:type="spellStart"/>
            <w:r w:rsidRPr="00AF343B">
              <w:rPr>
                <w:rFonts w:ascii="Open Sans" w:hAnsi="Open Sans" w:cs="Open Sans"/>
                <w:color w:val="000000" w:themeColor="text1"/>
                <w:lang w:val="sk-SK"/>
              </w:rPr>
              <w:t>wydarzenia</w:t>
            </w:r>
            <w:proofErr w:type="spellEnd"/>
          </w:p>
          <w:p w14:paraId="0775A528" w14:textId="77777777" w:rsidR="00AF343B" w:rsidRDefault="00AF343B" w:rsidP="00AF343B">
            <w:pPr>
              <w:pStyle w:val="Zkladntext"/>
              <w:jc w:val="both"/>
              <w:rPr>
                <w:rFonts w:ascii="Open Sans" w:hAnsi="Open Sans" w:cs="Open Sans"/>
                <w:color w:val="000000" w:themeColor="text1"/>
                <w:lang w:val="sk-SK"/>
              </w:rPr>
            </w:pPr>
            <w:r w:rsidRPr="00AF343B">
              <w:rPr>
                <w:rFonts w:ascii="Open Sans" w:hAnsi="Open Sans" w:cs="Open Sans"/>
                <w:color w:val="000000" w:themeColor="text1"/>
                <w:lang w:val="sk-SK"/>
              </w:rPr>
              <w:t xml:space="preserve">i/lub </w:t>
            </w:r>
            <w:proofErr w:type="spellStart"/>
            <w:r w:rsidRPr="00AF343B">
              <w:rPr>
                <w:rFonts w:ascii="Open Sans" w:hAnsi="Open Sans" w:cs="Open Sans"/>
                <w:color w:val="000000" w:themeColor="text1"/>
                <w:lang w:val="sk-SK"/>
              </w:rPr>
              <w:t>print</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screeny</w:t>
            </w:r>
            <w:proofErr w:type="spellEnd"/>
            <w:r w:rsidRPr="00AF343B">
              <w:rPr>
                <w:rFonts w:ascii="Open Sans" w:hAnsi="Open Sans" w:cs="Open Sans"/>
                <w:color w:val="000000" w:themeColor="text1"/>
                <w:lang w:val="sk-SK"/>
              </w:rPr>
              <w:t xml:space="preserve"> lub </w:t>
            </w:r>
            <w:proofErr w:type="spellStart"/>
            <w:r w:rsidRPr="00AF343B">
              <w:rPr>
                <w:rFonts w:ascii="Open Sans" w:hAnsi="Open Sans" w:cs="Open Sans"/>
                <w:color w:val="000000" w:themeColor="text1"/>
                <w:lang w:val="sk-SK"/>
              </w:rPr>
              <w:t>nagrania</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dla</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wydarzeń</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realizowanych</w:t>
            </w:r>
            <w:proofErr w:type="spellEnd"/>
            <w:r w:rsidRPr="00AF343B">
              <w:rPr>
                <w:rFonts w:ascii="Open Sans" w:hAnsi="Open Sans" w:cs="Open Sans"/>
                <w:color w:val="000000" w:themeColor="text1"/>
                <w:lang w:val="sk-SK"/>
              </w:rPr>
              <w:t xml:space="preserve"> online) /Fotografická a/alebo filmová dokumentácia/</w:t>
            </w:r>
            <w:proofErr w:type="spellStart"/>
            <w:r w:rsidRPr="00AF343B">
              <w:rPr>
                <w:rFonts w:ascii="Open Sans" w:hAnsi="Open Sans" w:cs="Open Sans"/>
                <w:color w:val="000000" w:themeColor="text1"/>
                <w:lang w:val="sk-SK"/>
              </w:rPr>
              <w:t>print</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screen</w:t>
            </w:r>
            <w:proofErr w:type="spellEnd"/>
            <w:r w:rsidRPr="00AF343B">
              <w:rPr>
                <w:rFonts w:ascii="Open Sans" w:hAnsi="Open Sans" w:cs="Open Sans"/>
                <w:color w:val="000000" w:themeColor="text1"/>
                <w:lang w:val="sk-SK"/>
              </w:rPr>
              <w:t xml:space="preserve"> z podujatia (pre online podujatia) </w:t>
            </w:r>
          </w:p>
          <w:p w14:paraId="7B5D47FB" w14:textId="26683994" w:rsidR="00AF343B" w:rsidRPr="00AF343B" w:rsidRDefault="00AF343B" w:rsidP="00AF343B">
            <w:pPr>
              <w:pStyle w:val="Zkladntext"/>
              <w:jc w:val="both"/>
              <w:rPr>
                <w:rFonts w:ascii="Open Sans" w:hAnsi="Open Sans" w:cs="Open Sans"/>
                <w:color w:val="000000" w:themeColor="text1"/>
                <w:lang w:val="sk-SK"/>
              </w:rPr>
            </w:pPr>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Protokół</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odbioru</w:t>
            </w:r>
            <w:proofErr w:type="spellEnd"/>
            <w:r w:rsidRPr="00AF343B">
              <w:rPr>
                <w:rFonts w:ascii="Open Sans" w:hAnsi="Open Sans" w:cs="Open Sans"/>
                <w:color w:val="000000" w:themeColor="text1"/>
                <w:lang w:val="sk-SK"/>
              </w:rPr>
              <w:t xml:space="preserve"> w </w:t>
            </w:r>
            <w:proofErr w:type="spellStart"/>
            <w:r w:rsidRPr="00AF343B">
              <w:rPr>
                <w:rFonts w:ascii="Open Sans" w:hAnsi="Open Sans" w:cs="Open Sans"/>
                <w:color w:val="000000" w:themeColor="text1"/>
                <w:lang w:val="sk-SK"/>
              </w:rPr>
              <w:t>zakresie</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usług</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zewnętrznychzawierający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wszystkie</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parametry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zamówienia</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zgodnie</w:t>
            </w:r>
            <w:proofErr w:type="spellEnd"/>
            <w:r w:rsidRPr="00AF343B">
              <w:rPr>
                <w:rFonts w:ascii="Open Sans" w:hAnsi="Open Sans" w:cs="Open Sans"/>
                <w:color w:val="000000" w:themeColor="text1"/>
                <w:lang w:val="sk-SK"/>
              </w:rPr>
              <w:t xml:space="preserve"> z </w:t>
            </w:r>
            <w:proofErr w:type="spellStart"/>
            <w:r w:rsidRPr="00AF343B">
              <w:rPr>
                <w:rFonts w:ascii="Open Sans" w:hAnsi="Open Sans" w:cs="Open Sans"/>
                <w:color w:val="000000" w:themeColor="text1"/>
                <w:lang w:val="sk-SK"/>
              </w:rPr>
              <w:t>umową</w:t>
            </w:r>
            <w:proofErr w:type="spellEnd"/>
            <w:r w:rsidRPr="00AF343B">
              <w:rPr>
                <w:rFonts w:ascii="Open Sans" w:hAnsi="Open Sans" w:cs="Open Sans"/>
                <w:color w:val="000000" w:themeColor="text1"/>
                <w:lang w:val="sk-SK"/>
              </w:rPr>
              <w:t xml:space="preserve"> </w:t>
            </w:r>
            <w:r w:rsidRPr="00AF343B">
              <w:rPr>
                <w:rFonts w:ascii="Open Sans" w:hAnsi="Open Sans" w:cs="Open Sans"/>
                <w:color w:val="000000" w:themeColor="text1"/>
                <w:lang w:val="sk-SK"/>
              </w:rPr>
              <w:lastRenderedPageBreak/>
              <w:t>o </w:t>
            </w:r>
            <w:proofErr w:type="spellStart"/>
            <w:r w:rsidRPr="00AF343B">
              <w:rPr>
                <w:rFonts w:ascii="Open Sans" w:hAnsi="Open Sans" w:cs="Open Sans"/>
                <w:color w:val="000000" w:themeColor="text1"/>
                <w:lang w:val="sk-SK"/>
              </w:rPr>
              <w:t>dofinansowanie</w:t>
            </w:r>
            <w:proofErr w:type="spellEnd"/>
            <w:r w:rsidRPr="00AF343B">
              <w:rPr>
                <w:rFonts w:ascii="Open Sans" w:hAnsi="Open Sans" w:cs="Open Sans"/>
                <w:color w:val="000000" w:themeColor="text1"/>
                <w:lang w:val="sk-SK"/>
              </w:rPr>
              <w:t>/ Preberací protokol o dodaní externých služieb obsahujúci všetky parametre objednávky/zmluvy, preukazujúce súlad so</w:t>
            </w:r>
            <w:r>
              <w:rPr>
                <w:rFonts w:ascii="Open Sans" w:hAnsi="Open Sans" w:cs="Open Sans"/>
                <w:color w:val="000000" w:themeColor="text1"/>
                <w:lang w:val="sk-SK"/>
              </w:rPr>
              <w:t xml:space="preserve"> </w:t>
            </w:r>
            <w:r w:rsidRPr="00AF343B">
              <w:rPr>
                <w:rFonts w:ascii="Open Sans" w:hAnsi="Open Sans" w:cs="Open Sans"/>
                <w:color w:val="000000" w:themeColor="text1"/>
                <w:lang w:val="sk-SK"/>
              </w:rPr>
              <w:t>zmluvou o poskytnutí FP</w:t>
            </w:r>
          </w:p>
          <w:p w14:paraId="2FB14F87" w14:textId="77777777" w:rsidR="00AF343B" w:rsidRPr="00AF343B" w:rsidRDefault="00AF343B" w:rsidP="00AF343B">
            <w:pPr>
              <w:pStyle w:val="Zkladntext"/>
              <w:jc w:val="both"/>
              <w:rPr>
                <w:rFonts w:ascii="Open Sans" w:hAnsi="Open Sans" w:cs="Open Sans"/>
                <w:color w:val="000000" w:themeColor="text1"/>
                <w:lang w:val="sk-SK"/>
              </w:rPr>
            </w:pPr>
            <w:proofErr w:type="spellStart"/>
            <w:r w:rsidRPr="00AF343B">
              <w:rPr>
                <w:rFonts w:ascii="Open Sans" w:hAnsi="Open Sans" w:cs="Open Sans"/>
                <w:color w:val="000000" w:themeColor="text1"/>
                <w:lang w:val="sk-SK"/>
              </w:rPr>
              <w:t>Plakat</w:t>
            </w:r>
            <w:proofErr w:type="spellEnd"/>
            <w:r w:rsidRPr="00AF343B">
              <w:rPr>
                <w:rFonts w:ascii="Open Sans" w:hAnsi="Open Sans" w:cs="Open Sans"/>
                <w:color w:val="000000" w:themeColor="text1"/>
                <w:lang w:val="sk-SK"/>
              </w:rPr>
              <w:t>/</w:t>
            </w:r>
            <w:proofErr w:type="spellStart"/>
            <w:r w:rsidRPr="00AF343B">
              <w:rPr>
                <w:rFonts w:ascii="Open Sans" w:hAnsi="Open Sans" w:cs="Open Sans"/>
                <w:color w:val="000000" w:themeColor="text1"/>
                <w:lang w:val="sk-SK"/>
              </w:rPr>
              <w:t>zaproszenie</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informacja</w:t>
            </w:r>
            <w:proofErr w:type="spellEnd"/>
            <w:r w:rsidRPr="00AF343B">
              <w:rPr>
                <w:rFonts w:ascii="Open Sans" w:hAnsi="Open Sans" w:cs="Open Sans"/>
                <w:color w:val="000000" w:themeColor="text1"/>
                <w:lang w:val="sk-SK"/>
              </w:rPr>
              <w:t xml:space="preserve"> w mediach – </w:t>
            </w:r>
            <w:proofErr w:type="spellStart"/>
            <w:r w:rsidRPr="00AF343B">
              <w:rPr>
                <w:rFonts w:ascii="Open Sans" w:hAnsi="Open Sans" w:cs="Open Sans"/>
                <w:color w:val="000000" w:themeColor="text1"/>
                <w:lang w:val="sk-SK"/>
              </w:rPr>
              <w:t>dotyczy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pikników</w:t>
            </w:r>
            <w:proofErr w:type="spellEnd"/>
            <w:r w:rsidRPr="00AF343B">
              <w:rPr>
                <w:rFonts w:ascii="Open Sans" w:hAnsi="Open Sans" w:cs="Open Sans"/>
                <w:color w:val="000000" w:themeColor="text1"/>
                <w:lang w:val="sk-SK"/>
              </w:rPr>
              <w:t>,</w:t>
            </w:r>
          </w:p>
          <w:p w14:paraId="4044B85F" w14:textId="77777777" w:rsidR="00AF343B" w:rsidRPr="00AF343B" w:rsidRDefault="00AF343B" w:rsidP="00AF343B">
            <w:pPr>
              <w:pStyle w:val="Zkladntext"/>
              <w:jc w:val="both"/>
              <w:rPr>
                <w:rFonts w:ascii="Open Sans" w:hAnsi="Open Sans" w:cs="Open Sans"/>
                <w:color w:val="000000" w:themeColor="text1"/>
                <w:lang w:val="sk-SK"/>
              </w:rPr>
            </w:pPr>
            <w:proofErr w:type="spellStart"/>
            <w:r w:rsidRPr="00AF343B">
              <w:rPr>
                <w:rFonts w:ascii="Open Sans" w:hAnsi="Open Sans" w:cs="Open Sans"/>
                <w:color w:val="000000" w:themeColor="text1"/>
                <w:lang w:val="sk-SK"/>
              </w:rPr>
              <w:t>festynów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koncertów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spektakli</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widowisk</w:t>
            </w:r>
            <w:proofErr w:type="spellEnd"/>
            <w:r w:rsidRPr="00AF343B">
              <w:rPr>
                <w:rFonts w:ascii="Open Sans" w:hAnsi="Open Sans" w:cs="Open Sans"/>
                <w:color w:val="000000" w:themeColor="text1"/>
                <w:lang w:val="sk-SK"/>
              </w:rPr>
              <w:t xml:space="preserve">/ Plagát/pozvánka/informácie v mediach – týka sa </w:t>
            </w:r>
            <w:proofErr w:type="spellStart"/>
            <w:r w:rsidRPr="00AF343B">
              <w:rPr>
                <w:rFonts w:ascii="Open Sans" w:hAnsi="Open Sans" w:cs="Open Sans"/>
                <w:color w:val="000000" w:themeColor="text1"/>
                <w:lang w:val="sk-SK"/>
              </w:rPr>
              <w:t>aktivit</w:t>
            </w:r>
            <w:proofErr w:type="spellEnd"/>
            <w:r w:rsidRPr="00AF343B">
              <w:rPr>
                <w:rFonts w:ascii="Open Sans" w:hAnsi="Open Sans" w:cs="Open Sans"/>
                <w:color w:val="000000" w:themeColor="text1"/>
                <w:lang w:val="sk-SK"/>
              </w:rPr>
              <w:t xml:space="preserve">: pikniky, festivaly, koncerty, predstavenia </w:t>
            </w:r>
          </w:p>
          <w:p w14:paraId="7415B7F3" w14:textId="77777777" w:rsidR="00AF343B" w:rsidRPr="00AF343B" w:rsidRDefault="00AF343B" w:rsidP="00AF343B">
            <w:pPr>
              <w:pStyle w:val="Zkladntext"/>
              <w:jc w:val="both"/>
              <w:rPr>
                <w:rFonts w:ascii="Open Sans" w:hAnsi="Open Sans" w:cs="Open Sans"/>
                <w:color w:val="000000" w:themeColor="text1"/>
                <w:lang w:val="sk-SK"/>
              </w:rPr>
            </w:pPr>
            <w:proofErr w:type="spellStart"/>
            <w:r w:rsidRPr="00AF343B">
              <w:rPr>
                <w:rFonts w:ascii="Open Sans" w:hAnsi="Open Sans" w:cs="Open Sans"/>
                <w:color w:val="000000" w:themeColor="text1"/>
                <w:lang w:val="sk-SK"/>
              </w:rPr>
              <w:t>Sprawozdanie</w:t>
            </w:r>
            <w:proofErr w:type="spellEnd"/>
            <w:r w:rsidRPr="00AF343B">
              <w:rPr>
                <w:rFonts w:ascii="Open Sans" w:hAnsi="Open Sans" w:cs="Open Sans"/>
                <w:color w:val="000000" w:themeColor="text1"/>
                <w:lang w:val="sk-SK"/>
              </w:rPr>
              <w:t xml:space="preserve"> z </w:t>
            </w:r>
            <w:proofErr w:type="spellStart"/>
            <w:r w:rsidRPr="00AF343B">
              <w:rPr>
                <w:rFonts w:ascii="Open Sans" w:hAnsi="Open Sans" w:cs="Open Sans"/>
                <w:color w:val="000000" w:themeColor="text1"/>
                <w:lang w:val="sk-SK"/>
              </w:rPr>
              <w:t>wydarzenia</w:t>
            </w:r>
            <w:proofErr w:type="spellEnd"/>
            <w:r w:rsidRPr="00AF343B">
              <w:rPr>
                <w:rFonts w:ascii="Open Sans" w:hAnsi="Open Sans" w:cs="Open Sans"/>
                <w:color w:val="000000" w:themeColor="text1"/>
                <w:lang w:val="sk-SK"/>
              </w:rPr>
              <w:t xml:space="preserve"> – </w:t>
            </w:r>
            <w:proofErr w:type="spellStart"/>
            <w:r w:rsidRPr="00AF343B">
              <w:rPr>
                <w:rFonts w:ascii="Open Sans" w:hAnsi="Open Sans" w:cs="Open Sans"/>
                <w:color w:val="000000" w:themeColor="text1"/>
                <w:lang w:val="sk-SK"/>
              </w:rPr>
              <w:t>dotyczy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pikników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festynów</w:t>
            </w:r>
            <w:proofErr w:type="spellEnd"/>
            <w:r w:rsidRPr="00AF343B">
              <w:rPr>
                <w:rFonts w:ascii="Open Sans" w:hAnsi="Open Sans" w:cs="Open Sans"/>
                <w:color w:val="000000" w:themeColor="text1"/>
                <w:lang w:val="sk-SK"/>
              </w:rPr>
              <w:t>,</w:t>
            </w:r>
          </w:p>
          <w:p w14:paraId="2F0F2A96" w14:textId="003ED90C" w:rsidR="001E6240" w:rsidRPr="002768FB" w:rsidRDefault="00AF343B" w:rsidP="00AF343B">
            <w:pPr>
              <w:pStyle w:val="Zkladntext"/>
              <w:jc w:val="both"/>
              <w:rPr>
                <w:rFonts w:ascii="Open Sans" w:hAnsi="Open Sans" w:cs="Open Sans"/>
                <w:color w:val="000000" w:themeColor="text1"/>
              </w:rPr>
            </w:pPr>
            <w:proofErr w:type="spellStart"/>
            <w:r w:rsidRPr="00AF343B">
              <w:rPr>
                <w:rFonts w:ascii="Open Sans" w:hAnsi="Open Sans" w:cs="Open Sans"/>
                <w:color w:val="000000" w:themeColor="text1"/>
                <w:lang w:val="sk-SK"/>
              </w:rPr>
              <w:t>koncertów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spektakli</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widowisk</w:t>
            </w:r>
            <w:proofErr w:type="spellEnd"/>
            <w:r w:rsidRPr="00AF343B">
              <w:rPr>
                <w:rFonts w:ascii="Open Sans" w:hAnsi="Open Sans" w:cs="Open Sans"/>
                <w:color w:val="000000" w:themeColor="text1"/>
                <w:lang w:val="sk-SK"/>
              </w:rPr>
              <w:t>/ Správa o podujatí - platí pre pikniky, festivaly, koncerty, predstavenia</w:t>
            </w:r>
          </w:p>
        </w:tc>
      </w:tr>
      <w:tr w:rsidR="001E6240" w:rsidRPr="002768FB" w14:paraId="41684CF5" w14:textId="77777777" w:rsidTr="00910CF1">
        <w:tc>
          <w:tcPr>
            <w:tcW w:w="3686" w:type="dxa"/>
            <w:hideMark/>
          </w:tcPr>
          <w:p w14:paraId="74912D38" w14:textId="37EF9BF9" w:rsidR="001E6240" w:rsidRPr="002768FB" w:rsidRDefault="001E6240" w:rsidP="0078277D">
            <w:pPr>
              <w:pStyle w:val="Zkladntext"/>
              <w:rPr>
                <w:rFonts w:ascii="Open Sans" w:hAnsi="Open Sans" w:cs="Open Sans"/>
                <w:color w:val="000000" w:themeColor="text1"/>
              </w:rPr>
            </w:pPr>
            <w:r w:rsidRPr="002768FB">
              <w:rPr>
                <w:rFonts w:ascii="Open Sans" w:hAnsi="Open Sans" w:cs="Open Sans"/>
                <w:color w:val="000000" w:themeColor="text1"/>
              </w:rPr>
              <w:lastRenderedPageBreak/>
              <w:t xml:space="preserve">Dodatkowe dokumenty potwierdzające realizację zadania </w:t>
            </w:r>
          </w:p>
          <w:p w14:paraId="2B8B6384" w14:textId="7E3F6357" w:rsidR="00511ABD" w:rsidRPr="002768FB" w:rsidRDefault="00511ABD" w:rsidP="0078277D">
            <w:pPr>
              <w:pStyle w:val="Zkladntext"/>
              <w:rPr>
                <w:rFonts w:ascii="Open Sans" w:hAnsi="Open Sans" w:cs="Open Sans"/>
                <w:color w:val="000000" w:themeColor="text1"/>
              </w:rPr>
            </w:pPr>
            <w:r w:rsidRPr="002768FB">
              <w:rPr>
                <w:rFonts w:ascii="Open Sans" w:hAnsi="Open Sans" w:cs="Open Sans"/>
                <w:color w:val="000000" w:themeColor="text1"/>
                <w:lang w:val="sk-SK"/>
              </w:rPr>
              <w:t xml:space="preserve">Ďalšia dokumentácia potvrdzujúca realizáciu úlohy </w:t>
            </w:r>
          </w:p>
        </w:tc>
        <w:tc>
          <w:tcPr>
            <w:tcW w:w="6662" w:type="dxa"/>
          </w:tcPr>
          <w:p w14:paraId="13B8730A" w14:textId="77777777" w:rsidR="00AF343B" w:rsidRDefault="00AF343B" w:rsidP="00AF343B">
            <w:pPr>
              <w:pStyle w:val="Zkladntext"/>
              <w:rPr>
                <w:rFonts w:ascii="Open Sans" w:hAnsi="Open Sans" w:cs="Open Sans"/>
                <w:b/>
                <w:bCs/>
                <w:color w:val="000000" w:themeColor="text1"/>
                <w:lang w:val="sk-SK"/>
              </w:rPr>
            </w:pPr>
            <w:proofErr w:type="spellStart"/>
            <w:r w:rsidRPr="00C24BAB">
              <w:rPr>
                <w:rFonts w:ascii="Open Sans" w:hAnsi="Open Sans" w:cs="Open Sans"/>
                <w:b/>
                <w:bCs/>
                <w:color w:val="000000" w:themeColor="text1"/>
                <w:lang w:val="sk-SK"/>
              </w:rPr>
              <w:t>Wyposażenie</w:t>
            </w:r>
            <w:proofErr w:type="spellEnd"/>
            <w:r>
              <w:rPr>
                <w:rFonts w:ascii="Open Sans" w:hAnsi="Open Sans" w:cs="Open Sans"/>
                <w:b/>
                <w:bCs/>
                <w:color w:val="000000" w:themeColor="text1"/>
                <w:lang w:val="sk-SK"/>
              </w:rPr>
              <w:t>/</w:t>
            </w:r>
            <w:r w:rsidRPr="000662C7">
              <w:rPr>
                <w:rFonts w:ascii="Open Sans" w:hAnsi="Open Sans" w:cs="Open Sans"/>
                <w:b/>
                <w:bCs/>
                <w:color w:val="000000" w:themeColor="text1"/>
                <w:lang w:val="sk-SK"/>
              </w:rPr>
              <w:t xml:space="preserve"> Vybavenie </w:t>
            </w:r>
          </w:p>
          <w:p w14:paraId="26220E31" w14:textId="77777777" w:rsidR="00AF343B" w:rsidRPr="00C24BAB" w:rsidRDefault="00AF343B" w:rsidP="00AF343B">
            <w:pPr>
              <w:pStyle w:val="Zkladntext"/>
              <w:rPr>
                <w:rFonts w:ascii="Open Sans" w:hAnsi="Open Sans" w:cs="Open Sans"/>
                <w:b/>
                <w:bCs/>
                <w:color w:val="000000" w:themeColor="text1"/>
                <w:lang w:val="sk-SK"/>
              </w:rPr>
            </w:pPr>
            <w:r>
              <w:rPr>
                <w:rFonts w:ascii="Open Sans" w:hAnsi="Open Sans" w:cs="Open Sans"/>
                <w:b/>
                <w:bCs/>
                <w:color w:val="000000" w:themeColor="text1"/>
                <w:lang w:val="sk-SK"/>
              </w:rPr>
              <w:t xml:space="preserve">1)  Rol lup -1 </w:t>
            </w:r>
            <w:proofErr w:type="spellStart"/>
            <w:r>
              <w:rPr>
                <w:rFonts w:ascii="Open Sans" w:hAnsi="Open Sans" w:cs="Open Sans"/>
                <w:b/>
                <w:bCs/>
                <w:color w:val="000000" w:themeColor="text1"/>
                <w:lang w:val="sk-SK"/>
              </w:rPr>
              <w:t>szt</w:t>
            </w:r>
            <w:proofErr w:type="spellEnd"/>
            <w:r>
              <w:rPr>
                <w:rFonts w:ascii="Open Sans" w:hAnsi="Open Sans" w:cs="Open Sans"/>
                <w:b/>
                <w:bCs/>
                <w:color w:val="000000" w:themeColor="text1"/>
                <w:lang w:val="sk-SK"/>
              </w:rPr>
              <w:t xml:space="preserve">./ </w:t>
            </w:r>
            <w:proofErr w:type="spellStart"/>
            <w:r>
              <w:rPr>
                <w:rFonts w:ascii="Open Sans" w:hAnsi="Open Sans" w:cs="Open Sans"/>
                <w:b/>
                <w:bCs/>
                <w:color w:val="000000" w:themeColor="text1"/>
                <w:lang w:val="sk-SK"/>
              </w:rPr>
              <w:t>Roll</w:t>
            </w:r>
            <w:proofErr w:type="spellEnd"/>
            <w:r>
              <w:rPr>
                <w:rFonts w:ascii="Open Sans" w:hAnsi="Open Sans" w:cs="Open Sans"/>
                <w:b/>
                <w:bCs/>
                <w:color w:val="000000" w:themeColor="text1"/>
                <w:lang w:val="sk-SK"/>
              </w:rPr>
              <w:t xml:space="preserve"> </w:t>
            </w:r>
            <w:proofErr w:type="spellStart"/>
            <w:r>
              <w:rPr>
                <w:rFonts w:ascii="Open Sans" w:hAnsi="Open Sans" w:cs="Open Sans"/>
                <w:b/>
                <w:bCs/>
                <w:color w:val="000000" w:themeColor="text1"/>
                <w:lang w:val="sk-SK"/>
              </w:rPr>
              <w:t>up</w:t>
            </w:r>
            <w:proofErr w:type="spellEnd"/>
            <w:r>
              <w:rPr>
                <w:rFonts w:ascii="Open Sans" w:hAnsi="Open Sans" w:cs="Open Sans"/>
                <w:b/>
                <w:bCs/>
                <w:color w:val="000000" w:themeColor="text1"/>
                <w:lang w:val="sk-SK"/>
              </w:rPr>
              <w:t xml:space="preserve"> – 1 kus</w:t>
            </w:r>
          </w:p>
          <w:p w14:paraId="03873330" w14:textId="77777777" w:rsidR="00AF343B" w:rsidRPr="00075BEF" w:rsidRDefault="00AF343B" w:rsidP="00AF343B">
            <w:pPr>
              <w:pStyle w:val="Zkladntext"/>
              <w:rPr>
                <w:rFonts w:ascii="Open Sans" w:hAnsi="Open Sans" w:cs="Open Sans"/>
                <w:b/>
                <w:bCs/>
                <w:color w:val="000000" w:themeColor="text1"/>
                <w:lang w:val="sk-SK"/>
              </w:rPr>
            </w:pPr>
            <w:r w:rsidRPr="00075BEF">
              <w:rPr>
                <w:rFonts w:ascii="Open Sans" w:hAnsi="Open Sans" w:cs="Open Sans"/>
                <w:b/>
                <w:bCs/>
                <w:color w:val="000000" w:themeColor="text1"/>
              </w:rPr>
              <w:t xml:space="preserve">2) </w:t>
            </w:r>
            <w:r w:rsidRPr="00075BEF">
              <w:rPr>
                <w:rFonts w:ascii="Open Sans" w:hAnsi="Open Sans" w:cs="Open Sans"/>
                <w:b/>
                <w:bCs/>
                <w:color w:val="000000" w:themeColor="text1"/>
                <w:lang w:val="sk-SK"/>
              </w:rPr>
              <w:t xml:space="preserve"> </w:t>
            </w:r>
            <w:proofErr w:type="spellStart"/>
            <w:r w:rsidRPr="00075BEF">
              <w:rPr>
                <w:rFonts w:ascii="Open Sans" w:hAnsi="Open Sans" w:cs="Open Sans"/>
                <w:b/>
                <w:bCs/>
                <w:color w:val="000000" w:themeColor="text1"/>
                <w:lang w:val="sk-SK"/>
              </w:rPr>
              <w:t>Przygotowanie</w:t>
            </w:r>
            <w:proofErr w:type="spellEnd"/>
            <w:r w:rsidRPr="00075BEF">
              <w:rPr>
                <w:rFonts w:ascii="Open Sans" w:hAnsi="Open Sans" w:cs="Open Sans"/>
                <w:b/>
                <w:bCs/>
                <w:color w:val="000000" w:themeColor="text1"/>
                <w:lang w:val="sk-SK"/>
              </w:rPr>
              <w:t xml:space="preserve"> na </w:t>
            </w:r>
            <w:proofErr w:type="spellStart"/>
            <w:r w:rsidRPr="00075BEF">
              <w:rPr>
                <w:rFonts w:ascii="Open Sans" w:hAnsi="Open Sans" w:cs="Open Sans"/>
                <w:b/>
                <w:bCs/>
                <w:color w:val="000000" w:themeColor="text1"/>
                <w:lang w:val="sk-SK"/>
              </w:rPr>
              <w:t>sympozjum</w:t>
            </w:r>
            <w:proofErr w:type="spellEnd"/>
            <w:r w:rsidRPr="00075BEF">
              <w:rPr>
                <w:rFonts w:ascii="Open Sans" w:hAnsi="Open Sans" w:cs="Open Sans"/>
                <w:b/>
                <w:bCs/>
                <w:color w:val="000000" w:themeColor="text1"/>
                <w:lang w:val="sk-SK"/>
              </w:rPr>
              <w:t xml:space="preserve">, počet/ 2 </w:t>
            </w:r>
            <w:proofErr w:type="spellStart"/>
            <w:r w:rsidRPr="00075BEF">
              <w:rPr>
                <w:rFonts w:ascii="Open Sans" w:hAnsi="Open Sans" w:cs="Open Sans"/>
                <w:b/>
                <w:bCs/>
                <w:color w:val="000000" w:themeColor="text1"/>
                <w:lang w:val="sk-SK"/>
              </w:rPr>
              <w:t>szt</w:t>
            </w:r>
            <w:proofErr w:type="spellEnd"/>
            <w:r w:rsidRPr="00075BEF">
              <w:rPr>
                <w:rFonts w:ascii="Open Sans" w:hAnsi="Open Sans" w:cs="Open Sans"/>
                <w:b/>
                <w:bCs/>
                <w:color w:val="000000" w:themeColor="text1"/>
                <w:lang w:val="sk-SK"/>
              </w:rPr>
              <w:t>.</w:t>
            </w:r>
            <w:r>
              <w:rPr>
                <w:rFonts w:ascii="Open Sans" w:hAnsi="Open Sans" w:cs="Open Sans"/>
                <w:b/>
                <w:bCs/>
                <w:color w:val="000000" w:themeColor="text1"/>
                <w:lang w:val="sk-SK"/>
              </w:rPr>
              <w:t>/</w:t>
            </w:r>
            <w:r w:rsidRPr="00075BEF">
              <w:rPr>
                <w:rFonts w:ascii="Open Sans" w:hAnsi="Open Sans" w:cs="Open Sans"/>
                <w:b/>
                <w:bCs/>
                <w:color w:val="000000" w:themeColor="text1"/>
                <w:lang w:val="sk-SK"/>
              </w:rPr>
              <w:t xml:space="preserve"> Stan pre sympóziu</w:t>
            </w:r>
            <w:r>
              <w:rPr>
                <w:rFonts w:ascii="Open Sans" w:hAnsi="Open Sans" w:cs="Open Sans"/>
                <w:b/>
                <w:bCs/>
                <w:color w:val="000000" w:themeColor="text1"/>
                <w:lang w:val="sk-SK"/>
              </w:rPr>
              <w:t>m</w:t>
            </w:r>
            <w:r w:rsidRPr="00075BEF">
              <w:rPr>
                <w:rFonts w:ascii="Open Sans" w:hAnsi="Open Sans" w:cs="Open Sans"/>
                <w:b/>
                <w:bCs/>
                <w:color w:val="000000" w:themeColor="text1"/>
                <w:lang w:val="sk-SK"/>
              </w:rPr>
              <w:t xml:space="preserve"> – 2 kusy</w:t>
            </w:r>
          </w:p>
          <w:p w14:paraId="1D758B28" w14:textId="240A30B8" w:rsidR="001E6240" w:rsidRPr="002768FB" w:rsidRDefault="00AF343B" w:rsidP="00AF343B">
            <w:pPr>
              <w:pStyle w:val="Zkladntext"/>
              <w:rPr>
                <w:rFonts w:ascii="Open Sans" w:hAnsi="Open Sans" w:cs="Open Sans"/>
                <w:color w:val="000000" w:themeColor="text1"/>
              </w:rPr>
            </w:pPr>
            <w:r w:rsidRPr="0020228D">
              <w:rPr>
                <w:rFonts w:ascii="Open Sans" w:hAnsi="Open Sans" w:cs="Open Sans"/>
                <w:color w:val="000000" w:themeColor="text1"/>
                <w:lang w:val="sk-SK"/>
              </w:rPr>
              <w:t xml:space="preserve">W </w:t>
            </w:r>
            <w:proofErr w:type="spellStart"/>
            <w:r w:rsidRPr="0020228D">
              <w:rPr>
                <w:rFonts w:ascii="Open Sans" w:hAnsi="Open Sans" w:cs="Open Sans"/>
                <w:color w:val="000000" w:themeColor="text1"/>
                <w:lang w:val="sk-SK"/>
              </w:rPr>
              <w:t>przypadku</w:t>
            </w:r>
            <w:proofErr w:type="spellEnd"/>
            <w:r w:rsidRPr="0020228D">
              <w:rPr>
                <w:rFonts w:ascii="Open Sans" w:hAnsi="Open Sans" w:cs="Open Sans"/>
                <w:color w:val="000000" w:themeColor="text1"/>
                <w:lang w:val="sk-SK"/>
              </w:rPr>
              <w:t xml:space="preserve"> </w:t>
            </w:r>
            <w:proofErr w:type="spellStart"/>
            <w:r w:rsidRPr="0020228D">
              <w:rPr>
                <w:rFonts w:ascii="Open Sans" w:hAnsi="Open Sans" w:cs="Open Sans"/>
                <w:color w:val="000000" w:themeColor="text1"/>
                <w:lang w:val="sk-SK"/>
              </w:rPr>
              <w:t>wydatków</w:t>
            </w:r>
            <w:proofErr w:type="spellEnd"/>
            <w:r w:rsidRPr="0020228D">
              <w:rPr>
                <w:rFonts w:ascii="Open Sans" w:hAnsi="Open Sans" w:cs="Open Sans"/>
                <w:color w:val="000000" w:themeColor="text1"/>
                <w:lang w:val="sk-SK"/>
              </w:rPr>
              <w:t xml:space="preserve"> na </w:t>
            </w:r>
            <w:proofErr w:type="spellStart"/>
            <w:r w:rsidRPr="0020228D">
              <w:rPr>
                <w:rFonts w:ascii="Open Sans" w:hAnsi="Open Sans" w:cs="Open Sans"/>
                <w:color w:val="000000" w:themeColor="text1"/>
                <w:lang w:val="sk-SK"/>
              </w:rPr>
              <w:t>wyposażenie</w:t>
            </w:r>
            <w:proofErr w:type="spellEnd"/>
            <w:r w:rsidRPr="0020228D">
              <w:rPr>
                <w:rFonts w:ascii="Open Sans" w:hAnsi="Open Sans" w:cs="Open Sans"/>
                <w:color w:val="000000" w:themeColor="text1"/>
                <w:lang w:val="sk-SK"/>
              </w:rPr>
              <w:t xml:space="preserve"> - </w:t>
            </w:r>
            <w:proofErr w:type="spellStart"/>
            <w:r w:rsidRPr="0020228D">
              <w:rPr>
                <w:rFonts w:ascii="Open Sans" w:hAnsi="Open Sans" w:cs="Open Sans"/>
                <w:color w:val="000000" w:themeColor="text1"/>
                <w:lang w:val="sk-SK"/>
              </w:rPr>
              <w:t>dokumentacja</w:t>
            </w:r>
            <w:proofErr w:type="spellEnd"/>
            <w:r w:rsidRPr="0020228D">
              <w:rPr>
                <w:rFonts w:ascii="Open Sans" w:hAnsi="Open Sans" w:cs="Open Sans"/>
                <w:color w:val="000000" w:themeColor="text1"/>
                <w:lang w:val="sk-SK"/>
              </w:rPr>
              <w:t xml:space="preserve"> </w:t>
            </w:r>
            <w:proofErr w:type="spellStart"/>
            <w:r w:rsidRPr="0020228D">
              <w:rPr>
                <w:rFonts w:ascii="Open Sans" w:hAnsi="Open Sans" w:cs="Open Sans"/>
                <w:color w:val="000000" w:themeColor="text1"/>
                <w:lang w:val="sk-SK"/>
              </w:rPr>
              <w:t>fotograficzna</w:t>
            </w:r>
            <w:proofErr w:type="spellEnd"/>
            <w:r w:rsidRPr="0020228D">
              <w:rPr>
                <w:rFonts w:ascii="Open Sans" w:hAnsi="Open Sans" w:cs="Open Sans"/>
                <w:color w:val="000000" w:themeColor="text1"/>
                <w:lang w:val="sk-SK"/>
              </w:rPr>
              <w:t xml:space="preserve"> </w:t>
            </w:r>
            <w:proofErr w:type="spellStart"/>
            <w:r w:rsidRPr="0020228D">
              <w:rPr>
                <w:rFonts w:ascii="Open Sans" w:hAnsi="Open Sans" w:cs="Open Sans"/>
                <w:color w:val="000000" w:themeColor="text1"/>
                <w:lang w:val="sk-SK"/>
              </w:rPr>
              <w:t>zakupionego</w:t>
            </w:r>
            <w:proofErr w:type="spellEnd"/>
            <w:r w:rsidRPr="0020228D">
              <w:rPr>
                <w:rFonts w:ascii="Open Sans" w:hAnsi="Open Sans" w:cs="Open Sans"/>
                <w:color w:val="000000" w:themeColor="text1"/>
                <w:lang w:val="sk-SK"/>
              </w:rPr>
              <w:t xml:space="preserve"> </w:t>
            </w:r>
            <w:proofErr w:type="spellStart"/>
            <w:r w:rsidRPr="0020228D">
              <w:rPr>
                <w:rFonts w:ascii="Open Sans" w:hAnsi="Open Sans" w:cs="Open Sans"/>
                <w:color w:val="000000" w:themeColor="text1"/>
                <w:lang w:val="sk-SK"/>
              </w:rPr>
              <w:t>sprzętu</w:t>
            </w:r>
            <w:proofErr w:type="spellEnd"/>
            <w:r w:rsidRPr="0020228D">
              <w:rPr>
                <w:rFonts w:ascii="Open Sans" w:hAnsi="Open Sans" w:cs="Open Sans"/>
                <w:color w:val="000000" w:themeColor="text1"/>
                <w:lang w:val="sk-SK"/>
              </w:rPr>
              <w:t xml:space="preserve"> z </w:t>
            </w:r>
            <w:proofErr w:type="spellStart"/>
            <w:r w:rsidRPr="0020228D">
              <w:rPr>
                <w:rFonts w:ascii="Open Sans" w:hAnsi="Open Sans" w:cs="Open Sans"/>
                <w:color w:val="000000" w:themeColor="text1"/>
                <w:lang w:val="sk-SK"/>
              </w:rPr>
              <w:t>potwierdzeniem</w:t>
            </w:r>
            <w:proofErr w:type="spellEnd"/>
            <w:r w:rsidRPr="0020228D">
              <w:rPr>
                <w:rFonts w:ascii="Open Sans" w:hAnsi="Open Sans" w:cs="Open Sans"/>
                <w:color w:val="000000" w:themeColor="text1"/>
                <w:lang w:val="sk-SK"/>
              </w:rPr>
              <w:t xml:space="preserve"> </w:t>
            </w:r>
            <w:proofErr w:type="spellStart"/>
            <w:r w:rsidRPr="0020228D">
              <w:rPr>
                <w:rFonts w:ascii="Open Sans" w:hAnsi="Open Sans" w:cs="Open Sans"/>
                <w:color w:val="000000" w:themeColor="text1"/>
                <w:lang w:val="sk-SK"/>
              </w:rPr>
              <w:t>prawidłowego</w:t>
            </w:r>
            <w:proofErr w:type="spellEnd"/>
            <w:r w:rsidRPr="0020228D">
              <w:rPr>
                <w:rFonts w:ascii="Open Sans" w:hAnsi="Open Sans" w:cs="Open Sans"/>
                <w:color w:val="000000" w:themeColor="text1"/>
                <w:lang w:val="sk-SK"/>
              </w:rPr>
              <w:t xml:space="preserve"> </w:t>
            </w:r>
            <w:proofErr w:type="spellStart"/>
            <w:r w:rsidRPr="0020228D">
              <w:rPr>
                <w:rFonts w:ascii="Open Sans" w:hAnsi="Open Sans" w:cs="Open Sans"/>
                <w:color w:val="000000" w:themeColor="text1"/>
                <w:lang w:val="sk-SK"/>
              </w:rPr>
              <w:t>oznakowania</w:t>
            </w:r>
            <w:proofErr w:type="spellEnd"/>
            <w:r>
              <w:rPr>
                <w:rFonts w:ascii="Open Sans" w:hAnsi="Open Sans" w:cs="Open Sans"/>
                <w:color w:val="000000" w:themeColor="text1"/>
                <w:lang w:val="sk-SK"/>
              </w:rPr>
              <w:t>/</w:t>
            </w:r>
            <w:r w:rsidRPr="0020228D">
              <w:rPr>
                <w:rFonts w:ascii="Open Sans" w:hAnsi="Open Sans" w:cs="Open Sans"/>
                <w:color w:val="000000" w:themeColor="text1"/>
                <w:lang w:val="sk-SK"/>
              </w:rPr>
              <w:t xml:space="preserve"> V prípade výdavkov na vybavenie - fotografická dokumentácia zakúpeného zariadenia s potvrdením správneho označenia</w:t>
            </w:r>
          </w:p>
        </w:tc>
      </w:tr>
    </w:tbl>
    <w:p w14:paraId="595D1B29" w14:textId="77777777" w:rsidR="001E6240" w:rsidRPr="002768FB" w:rsidRDefault="001E6240" w:rsidP="0078277D">
      <w:pPr>
        <w:spacing w:line="240" w:lineRule="auto"/>
        <w:rPr>
          <w:rFonts w:ascii="Open Sans" w:hAnsi="Open Sans" w:cs="Open Sans"/>
        </w:rPr>
      </w:pPr>
    </w:p>
    <w:tbl>
      <w:tblPr>
        <w:tblStyle w:val="Mriekatabuky"/>
        <w:tblW w:w="10348"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686"/>
        <w:gridCol w:w="6662"/>
      </w:tblGrid>
      <w:tr w:rsidR="001E6240" w:rsidRPr="002768FB" w14:paraId="4E569C45" w14:textId="77777777" w:rsidTr="00910CF1">
        <w:tc>
          <w:tcPr>
            <w:tcW w:w="10348" w:type="dxa"/>
            <w:gridSpan w:val="2"/>
            <w:hideMark/>
          </w:tcPr>
          <w:p w14:paraId="06D749EE" w14:textId="77777777" w:rsidR="007475CB" w:rsidRDefault="007475CB" w:rsidP="007475CB">
            <w:pPr>
              <w:pStyle w:val="Zkladntext"/>
              <w:rPr>
                <w:rFonts w:ascii="Open Sans" w:hAnsi="Open Sans" w:cs="Open Sans"/>
                <w:b/>
                <w:bCs/>
                <w:color w:val="000000" w:themeColor="text1"/>
              </w:rPr>
            </w:pPr>
            <w:bookmarkStart w:id="2" w:name="_Hlk180420372"/>
            <w:r w:rsidRPr="00B53B6B">
              <w:rPr>
                <w:rFonts w:ascii="Open Sans" w:hAnsi="Open Sans" w:cs="Open Sans"/>
                <w:b/>
                <w:bCs/>
                <w:color w:val="000000" w:themeColor="text1"/>
              </w:rPr>
              <w:t xml:space="preserve">Zadanie nr 2 pn. </w:t>
            </w:r>
            <w:r>
              <w:rPr>
                <w:rFonts w:ascii="Open Sans" w:hAnsi="Open Sans" w:cs="Open Sans"/>
                <w:b/>
                <w:bCs/>
                <w:color w:val="000000" w:themeColor="text1"/>
              </w:rPr>
              <w:t>Dni Istebnej</w:t>
            </w:r>
            <w:r w:rsidRPr="00D13520">
              <w:rPr>
                <w:rFonts w:ascii="Open Sans" w:hAnsi="Open Sans" w:cs="Open Sans"/>
                <w:b/>
                <w:bCs/>
                <w:color w:val="000000" w:themeColor="text1"/>
              </w:rPr>
              <w:t xml:space="preserve"> </w:t>
            </w:r>
            <w:r w:rsidRPr="00F0134E">
              <w:rPr>
                <w:rFonts w:ascii="Open Sans" w:hAnsi="Open Sans" w:cs="Open Sans"/>
                <w:b/>
                <w:bCs/>
                <w:color w:val="000000" w:themeColor="text1"/>
              </w:rPr>
              <w:t xml:space="preserve"> </w:t>
            </w:r>
            <w:r w:rsidRPr="00B53B6B">
              <w:rPr>
                <w:rFonts w:ascii="Open Sans" w:hAnsi="Open Sans" w:cs="Open Sans"/>
                <w:b/>
                <w:bCs/>
                <w:color w:val="000000" w:themeColor="text1"/>
              </w:rPr>
              <w:t xml:space="preserve"> </w:t>
            </w:r>
          </w:p>
          <w:p w14:paraId="63E7CAA9" w14:textId="0C3BE1F7" w:rsidR="00511ABD" w:rsidRPr="002768FB" w:rsidRDefault="007475CB" w:rsidP="007475CB">
            <w:pPr>
              <w:pStyle w:val="Zkladntext"/>
              <w:jc w:val="both"/>
              <w:rPr>
                <w:rFonts w:ascii="Open Sans" w:hAnsi="Open Sans" w:cs="Open Sans"/>
                <w:b/>
                <w:bCs/>
                <w:color w:val="000000" w:themeColor="text1"/>
              </w:rPr>
            </w:pPr>
            <w:r w:rsidRPr="00B53B6B">
              <w:rPr>
                <w:rFonts w:ascii="Open Sans" w:hAnsi="Open Sans" w:cs="Open Sans"/>
                <w:b/>
                <w:bCs/>
                <w:color w:val="000000" w:themeColor="text1"/>
                <w:lang w:val="sk-SK"/>
              </w:rPr>
              <w:t xml:space="preserve">Úloha č. 2 s názvom </w:t>
            </w:r>
            <w:r w:rsidRPr="00B02EFA">
              <w:rPr>
                <w:rFonts w:ascii="Open Sans" w:hAnsi="Open Sans" w:cs="Open Sans"/>
                <w:b/>
                <w:bCs/>
                <w:color w:val="000000" w:themeColor="text1"/>
                <w:lang w:val="sk-SK"/>
              </w:rPr>
              <w:t xml:space="preserve">Dni </w:t>
            </w:r>
            <w:proofErr w:type="spellStart"/>
            <w:r w:rsidRPr="00B02EFA">
              <w:rPr>
                <w:rFonts w:ascii="Open Sans" w:hAnsi="Open Sans" w:cs="Open Sans"/>
                <w:b/>
                <w:bCs/>
                <w:color w:val="000000" w:themeColor="text1"/>
                <w:lang w:val="sk-SK"/>
              </w:rPr>
              <w:t>Istebnej</w:t>
            </w:r>
            <w:proofErr w:type="spellEnd"/>
          </w:p>
        </w:tc>
      </w:tr>
      <w:tr w:rsidR="0009368C" w:rsidRPr="002768FB" w14:paraId="6D82557A" w14:textId="77777777" w:rsidTr="00910CF1">
        <w:tc>
          <w:tcPr>
            <w:tcW w:w="3686" w:type="dxa"/>
          </w:tcPr>
          <w:p w14:paraId="29959883" w14:textId="77777777" w:rsidR="0009368C" w:rsidRPr="002768FB" w:rsidRDefault="0009368C" w:rsidP="0078277D">
            <w:pPr>
              <w:pStyle w:val="Zkladntext"/>
              <w:rPr>
                <w:rFonts w:ascii="Open Sans" w:hAnsi="Open Sans" w:cs="Open Sans"/>
                <w:color w:val="000000" w:themeColor="text1"/>
              </w:rPr>
            </w:pPr>
            <w:r w:rsidRPr="002768FB">
              <w:rPr>
                <w:rFonts w:ascii="Open Sans" w:hAnsi="Open Sans" w:cs="Open Sans"/>
                <w:color w:val="000000" w:themeColor="text1"/>
              </w:rPr>
              <w:t>Partner realizujący zadanie nr 2</w:t>
            </w:r>
            <w:r w:rsidR="00511ABD" w:rsidRPr="002768FB">
              <w:rPr>
                <w:rFonts w:ascii="Open Sans" w:hAnsi="Open Sans" w:cs="Open Sans"/>
                <w:color w:val="000000" w:themeColor="text1"/>
              </w:rPr>
              <w:t xml:space="preserve"> / </w:t>
            </w:r>
          </w:p>
          <w:p w14:paraId="09A6E7DD" w14:textId="5918EE0D" w:rsidR="00511ABD" w:rsidRPr="002768FB" w:rsidRDefault="00511ABD" w:rsidP="0078277D">
            <w:pPr>
              <w:pStyle w:val="Zkladntext"/>
              <w:rPr>
                <w:rFonts w:ascii="Open Sans" w:hAnsi="Open Sans" w:cs="Open Sans"/>
                <w:color w:val="000000" w:themeColor="text1"/>
              </w:rPr>
            </w:pPr>
            <w:r w:rsidRPr="002768FB">
              <w:rPr>
                <w:rFonts w:ascii="Open Sans" w:hAnsi="Open Sans" w:cs="Open Sans"/>
                <w:color w:val="000000" w:themeColor="text1"/>
                <w:lang w:val="sk-SK"/>
              </w:rPr>
              <w:t>Partner realizujúci úlohu č. 2</w:t>
            </w:r>
          </w:p>
        </w:tc>
        <w:tc>
          <w:tcPr>
            <w:tcW w:w="6662" w:type="dxa"/>
          </w:tcPr>
          <w:p w14:paraId="5A41B7FE" w14:textId="77777777" w:rsidR="00511ABD" w:rsidRDefault="007475CB" w:rsidP="0078277D">
            <w:pPr>
              <w:pStyle w:val="Zkladntext"/>
              <w:jc w:val="both"/>
              <w:rPr>
                <w:rFonts w:ascii="Open Sans" w:hAnsi="Open Sans" w:cs="Open Sans"/>
                <w:color w:val="000000" w:themeColor="text1"/>
              </w:rPr>
            </w:pPr>
            <w:proofErr w:type="spellStart"/>
            <w:r w:rsidRPr="007475CB">
              <w:rPr>
                <w:rFonts w:ascii="Open Sans" w:hAnsi="Open Sans" w:cs="Open Sans"/>
                <w:color w:val="000000" w:themeColor="text1"/>
                <w:lang w:val="sk-SK"/>
              </w:rPr>
              <w:t>Gmina</w:t>
            </w:r>
            <w:proofErr w:type="spellEnd"/>
            <w:r w:rsidRPr="007475CB">
              <w:rPr>
                <w:rFonts w:ascii="Open Sans" w:hAnsi="Open Sans" w:cs="Open Sans"/>
                <w:color w:val="000000" w:themeColor="text1"/>
                <w:lang w:val="sk-SK"/>
              </w:rPr>
              <w:t xml:space="preserve"> </w:t>
            </w:r>
            <w:proofErr w:type="spellStart"/>
            <w:r w:rsidRPr="007475CB">
              <w:rPr>
                <w:rFonts w:ascii="Open Sans" w:hAnsi="Open Sans" w:cs="Open Sans"/>
                <w:color w:val="000000" w:themeColor="text1"/>
                <w:lang w:val="sk-SK"/>
              </w:rPr>
              <w:t>Istebna</w:t>
            </w:r>
            <w:proofErr w:type="spellEnd"/>
            <w:r w:rsidRPr="007475CB">
              <w:rPr>
                <w:rFonts w:ascii="Open Sans" w:hAnsi="Open Sans" w:cs="Open Sans"/>
                <w:color w:val="000000" w:themeColor="text1"/>
              </w:rPr>
              <w:t xml:space="preserve"> </w:t>
            </w:r>
          </w:p>
          <w:p w14:paraId="6319BD5C" w14:textId="11E2B4DC" w:rsidR="003C2FD1" w:rsidRPr="002768FB" w:rsidRDefault="003C2FD1" w:rsidP="0078277D">
            <w:pPr>
              <w:pStyle w:val="Zkladntext"/>
              <w:jc w:val="both"/>
              <w:rPr>
                <w:rFonts w:ascii="Open Sans" w:hAnsi="Open Sans" w:cs="Open Sans"/>
                <w:color w:val="000000" w:themeColor="text1"/>
              </w:rPr>
            </w:pPr>
            <w:r>
              <w:rPr>
                <w:rFonts w:ascii="Open Sans" w:hAnsi="Open Sans" w:cs="Open Sans"/>
                <w:color w:val="000000" w:themeColor="text1"/>
              </w:rPr>
              <w:t>Obec Istebná</w:t>
            </w:r>
          </w:p>
        </w:tc>
      </w:tr>
      <w:tr w:rsidR="00511ABD" w:rsidRPr="002768FB" w14:paraId="1A176B22" w14:textId="77777777" w:rsidTr="00910CF1">
        <w:tc>
          <w:tcPr>
            <w:tcW w:w="3686" w:type="dxa"/>
            <w:hideMark/>
          </w:tcPr>
          <w:p w14:paraId="39F885F1" w14:textId="77777777" w:rsidR="00511ABD" w:rsidRPr="002768FB" w:rsidRDefault="00511ABD" w:rsidP="0078277D">
            <w:pPr>
              <w:pStyle w:val="Zkladntext"/>
              <w:jc w:val="both"/>
              <w:rPr>
                <w:rFonts w:ascii="Open Sans" w:hAnsi="Open Sans" w:cs="Open Sans"/>
                <w:color w:val="000000" w:themeColor="text1"/>
              </w:rPr>
            </w:pPr>
            <w:r w:rsidRPr="002768FB">
              <w:rPr>
                <w:rFonts w:ascii="Open Sans" w:hAnsi="Open Sans" w:cs="Open Sans"/>
                <w:color w:val="000000" w:themeColor="text1"/>
              </w:rPr>
              <w:t xml:space="preserve">Kwota ryczałtowa / </w:t>
            </w:r>
          </w:p>
          <w:p w14:paraId="6BB5EBF7" w14:textId="0E374BEA" w:rsidR="00511ABD" w:rsidRPr="002768FB" w:rsidRDefault="00511ABD" w:rsidP="0078277D">
            <w:pPr>
              <w:pStyle w:val="Zkladntext"/>
              <w:jc w:val="both"/>
              <w:rPr>
                <w:rFonts w:ascii="Open Sans" w:hAnsi="Open Sans" w:cs="Open Sans"/>
                <w:color w:val="000000" w:themeColor="text1"/>
              </w:rPr>
            </w:pPr>
            <w:r w:rsidRPr="002768FB">
              <w:rPr>
                <w:rFonts w:ascii="Open Sans" w:hAnsi="Open Sans" w:cs="Open Sans"/>
                <w:color w:val="000000" w:themeColor="text1"/>
                <w:lang w:val="sk-SK"/>
              </w:rPr>
              <w:t>Jednorazová platba</w:t>
            </w:r>
          </w:p>
        </w:tc>
        <w:tc>
          <w:tcPr>
            <w:tcW w:w="6662" w:type="dxa"/>
            <w:hideMark/>
          </w:tcPr>
          <w:p w14:paraId="25F84C56" w14:textId="36B3E2D5" w:rsidR="007475CB" w:rsidRPr="007723C7" w:rsidRDefault="007475CB" w:rsidP="007475CB">
            <w:pPr>
              <w:pStyle w:val="Zkladntext"/>
              <w:rPr>
                <w:rFonts w:ascii="Open Sans" w:hAnsi="Open Sans" w:cs="Open Sans"/>
                <w:color w:val="000000" w:themeColor="text1"/>
              </w:rPr>
            </w:pPr>
            <w:r w:rsidRPr="00B02EFA">
              <w:rPr>
                <w:rFonts w:ascii="Open Sans" w:hAnsi="Open Sans" w:cs="Open Sans"/>
                <w:b/>
                <w:bCs/>
                <w:color w:val="000000" w:themeColor="text1"/>
                <w:lang w:val="sk-SK"/>
              </w:rPr>
              <w:t>6 409,40</w:t>
            </w:r>
            <w:r w:rsidRPr="00B02EFA">
              <w:rPr>
                <w:rFonts w:ascii="Open Sans" w:hAnsi="Open Sans" w:cs="Open Sans"/>
                <w:b/>
                <w:bCs/>
                <w:color w:val="000000" w:themeColor="text1"/>
              </w:rPr>
              <w:t xml:space="preserve"> </w:t>
            </w:r>
            <w:r w:rsidRPr="007623BA">
              <w:rPr>
                <w:rFonts w:ascii="Open Sans" w:hAnsi="Open Sans" w:cs="Open Sans"/>
                <w:b/>
                <w:bCs/>
                <w:color w:val="000000" w:themeColor="text1"/>
              </w:rPr>
              <w:t>EUR</w:t>
            </w:r>
            <w:r w:rsidRPr="007723C7">
              <w:rPr>
                <w:rFonts w:ascii="Open Sans" w:hAnsi="Open Sans" w:cs="Open Sans"/>
                <w:color w:val="000000" w:themeColor="text1"/>
              </w:rPr>
              <w:t xml:space="preserve"> (słownie: </w:t>
            </w:r>
            <w:r w:rsidRPr="00B02EFA">
              <w:rPr>
                <w:rFonts w:ascii="Open Sans" w:hAnsi="Open Sans" w:cs="Open Sans"/>
                <w:color w:val="000000" w:themeColor="text1"/>
              </w:rPr>
              <w:t xml:space="preserve">sześć tysięcy  czterysta dziewięć </w:t>
            </w:r>
            <w:r>
              <w:rPr>
                <w:rFonts w:ascii="Open Sans" w:hAnsi="Open Sans" w:cs="Open Sans"/>
                <w:color w:val="000000" w:themeColor="text1"/>
              </w:rPr>
              <w:t>40</w:t>
            </w:r>
            <w:r w:rsidRPr="007723C7">
              <w:rPr>
                <w:rFonts w:ascii="Open Sans" w:hAnsi="Open Sans" w:cs="Open Sans"/>
                <w:color w:val="000000" w:themeColor="text1"/>
              </w:rPr>
              <w:t>/100 )</w:t>
            </w:r>
          </w:p>
          <w:p w14:paraId="3D2A47F6" w14:textId="41953C62" w:rsidR="00511ABD" w:rsidRPr="002768FB" w:rsidRDefault="007475CB" w:rsidP="007475CB">
            <w:pPr>
              <w:pStyle w:val="Zkladntext"/>
              <w:jc w:val="both"/>
              <w:rPr>
                <w:rFonts w:ascii="Open Sans" w:hAnsi="Open Sans" w:cs="Open Sans"/>
                <w:color w:val="000000" w:themeColor="text1"/>
              </w:rPr>
            </w:pPr>
            <w:r w:rsidRPr="00B02EFA">
              <w:rPr>
                <w:rFonts w:ascii="Open Sans" w:hAnsi="Open Sans" w:cs="Open Sans"/>
                <w:b/>
                <w:bCs/>
                <w:color w:val="000000" w:themeColor="text1"/>
                <w:lang w:val="sk-SK"/>
              </w:rPr>
              <w:t xml:space="preserve">6 409,40 </w:t>
            </w:r>
            <w:r w:rsidRPr="007623BA">
              <w:rPr>
                <w:rFonts w:ascii="Open Sans" w:hAnsi="Open Sans" w:cs="Open Sans"/>
                <w:b/>
                <w:bCs/>
                <w:color w:val="000000" w:themeColor="text1"/>
              </w:rPr>
              <w:t xml:space="preserve"> EUR</w:t>
            </w:r>
            <w:r w:rsidRPr="007723C7">
              <w:rPr>
                <w:rFonts w:ascii="Open Sans" w:hAnsi="Open Sans" w:cs="Open Sans"/>
                <w:color w:val="000000" w:themeColor="text1"/>
              </w:rPr>
              <w:t xml:space="preserve"> (</w:t>
            </w:r>
            <w:r>
              <w:rPr>
                <w:rFonts w:ascii="Open Sans" w:hAnsi="Open Sans" w:cs="Open Sans"/>
                <w:color w:val="000000" w:themeColor="text1"/>
              </w:rPr>
              <w:t xml:space="preserve">slovom: </w:t>
            </w:r>
            <w:r w:rsidRPr="00B02EFA">
              <w:rPr>
                <w:rFonts w:ascii="Open Sans" w:hAnsi="Open Sans" w:cs="Open Sans"/>
                <w:color w:val="000000" w:themeColor="text1"/>
                <w:lang w:val="sk-SK"/>
              </w:rPr>
              <w:t>šesťtisícštyristodeväť</w:t>
            </w:r>
            <w:r>
              <w:rPr>
                <w:rFonts w:ascii="Open Sans" w:hAnsi="Open Sans" w:cs="Open Sans"/>
                <w:color w:val="000000" w:themeColor="text1"/>
                <w:lang w:val="sk-SK"/>
              </w:rPr>
              <w:t xml:space="preserve"> </w:t>
            </w:r>
            <w:r>
              <w:rPr>
                <w:rFonts w:ascii="Open Sans" w:hAnsi="Open Sans" w:cs="Open Sans"/>
                <w:color w:val="000000" w:themeColor="text1"/>
              </w:rPr>
              <w:t>40</w:t>
            </w:r>
            <w:r w:rsidRPr="007723C7">
              <w:rPr>
                <w:rFonts w:ascii="Open Sans" w:hAnsi="Open Sans" w:cs="Open Sans"/>
                <w:color w:val="000000" w:themeColor="text1"/>
              </w:rPr>
              <w:t>/100)</w:t>
            </w:r>
          </w:p>
        </w:tc>
      </w:tr>
      <w:tr w:rsidR="00511ABD" w:rsidRPr="002768FB" w14:paraId="0D45F017" w14:textId="77777777" w:rsidTr="00910CF1">
        <w:tc>
          <w:tcPr>
            <w:tcW w:w="3686" w:type="dxa"/>
          </w:tcPr>
          <w:p w14:paraId="0271B231" w14:textId="77777777" w:rsidR="00511ABD" w:rsidRPr="002768FB" w:rsidRDefault="00511ABD" w:rsidP="0078277D">
            <w:pPr>
              <w:pStyle w:val="Zkladntext"/>
              <w:jc w:val="both"/>
              <w:rPr>
                <w:rFonts w:ascii="Open Sans" w:hAnsi="Open Sans" w:cs="Open Sans"/>
                <w:color w:val="000000" w:themeColor="text1"/>
              </w:rPr>
            </w:pPr>
            <w:r w:rsidRPr="002768FB">
              <w:rPr>
                <w:rFonts w:ascii="Open Sans" w:hAnsi="Open Sans" w:cs="Open Sans"/>
                <w:color w:val="000000" w:themeColor="text1"/>
              </w:rPr>
              <w:t xml:space="preserve">Dofinansowanie z EFRR / </w:t>
            </w:r>
          </w:p>
          <w:p w14:paraId="26B3B0AC" w14:textId="5ECDA145" w:rsidR="00511ABD" w:rsidRPr="002768FB" w:rsidRDefault="00511ABD" w:rsidP="0078277D">
            <w:pPr>
              <w:pStyle w:val="Zkladntext"/>
              <w:jc w:val="both"/>
              <w:rPr>
                <w:rFonts w:ascii="Open Sans" w:hAnsi="Open Sans" w:cs="Open Sans"/>
                <w:color w:val="000000" w:themeColor="text1"/>
              </w:rPr>
            </w:pPr>
            <w:r w:rsidRPr="002768FB">
              <w:rPr>
                <w:rFonts w:ascii="Open Sans" w:hAnsi="Open Sans" w:cs="Open Sans"/>
                <w:color w:val="000000" w:themeColor="text1"/>
                <w:lang w:val="sk-SK"/>
              </w:rPr>
              <w:t>Príspevok z EFRR</w:t>
            </w:r>
          </w:p>
        </w:tc>
        <w:tc>
          <w:tcPr>
            <w:tcW w:w="6662" w:type="dxa"/>
          </w:tcPr>
          <w:p w14:paraId="6E8F97B8" w14:textId="72F4B774" w:rsidR="007475CB" w:rsidRPr="001970D3" w:rsidRDefault="007475CB" w:rsidP="007475CB">
            <w:pPr>
              <w:pStyle w:val="Zkladntext"/>
              <w:rPr>
                <w:rFonts w:ascii="Open Sans" w:hAnsi="Open Sans" w:cs="Open Sans"/>
                <w:color w:val="000000" w:themeColor="text1"/>
              </w:rPr>
            </w:pPr>
            <w:r w:rsidRPr="001970D3">
              <w:rPr>
                <w:rFonts w:ascii="Open Sans" w:hAnsi="Open Sans" w:cs="Open Sans"/>
                <w:b/>
                <w:bCs/>
                <w:color w:val="000000" w:themeColor="text1"/>
                <w:lang w:val="sk-SK"/>
              </w:rPr>
              <w:t xml:space="preserve">5 127,51 </w:t>
            </w:r>
            <w:r w:rsidRPr="001970D3">
              <w:rPr>
                <w:rFonts w:ascii="Open Sans" w:hAnsi="Open Sans" w:cs="Open Sans"/>
                <w:b/>
                <w:bCs/>
                <w:color w:val="000000" w:themeColor="text1"/>
              </w:rPr>
              <w:t xml:space="preserve">  EUR</w:t>
            </w:r>
            <w:r w:rsidRPr="001970D3">
              <w:rPr>
                <w:rFonts w:ascii="Open Sans" w:hAnsi="Open Sans" w:cs="Open Sans"/>
                <w:color w:val="000000" w:themeColor="text1"/>
              </w:rPr>
              <w:t xml:space="preserve"> ( slownie:</w:t>
            </w:r>
            <w:r w:rsidRPr="001970D3">
              <w:rPr>
                <w:rFonts w:ascii="Open Sans" w:hAnsi="Open Sans" w:cs="Open Sans"/>
              </w:rPr>
              <w:t xml:space="preserve"> pięć tysięcy </w:t>
            </w:r>
            <w:r w:rsidR="00EB3133" w:rsidRPr="001970D3">
              <w:rPr>
                <w:rFonts w:ascii="Open Sans" w:hAnsi="Open Sans" w:cs="Open Sans"/>
              </w:rPr>
              <w:t>sto</w:t>
            </w:r>
            <w:r w:rsidRPr="001970D3">
              <w:rPr>
                <w:rFonts w:ascii="Open Sans" w:hAnsi="Open Sans" w:cs="Open Sans"/>
              </w:rPr>
              <w:t xml:space="preserve"> dwadzieścia siedem 51</w:t>
            </w:r>
            <w:r w:rsidRPr="001970D3">
              <w:rPr>
                <w:rFonts w:ascii="Open Sans" w:hAnsi="Open Sans" w:cs="Open Sans"/>
                <w:color w:val="000000" w:themeColor="text1"/>
              </w:rPr>
              <w:t>/100)</w:t>
            </w:r>
          </w:p>
          <w:p w14:paraId="568D7ECA" w14:textId="15BC7265" w:rsidR="001D17BA" w:rsidRPr="001970D3" w:rsidRDefault="007475CB" w:rsidP="007475CB">
            <w:pPr>
              <w:pStyle w:val="Zkladntext"/>
              <w:jc w:val="both"/>
              <w:rPr>
                <w:rFonts w:ascii="Open Sans" w:hAnsi="Open Sans" w:cs="Open Sans"/>
                <w:color w:val="000000" w:themeColor="text1"/>
                <w:lang w:val="sk-SK"/>
              </w:rPr>
            </w:pPr>
            <w:r w:rsidRPr="001970D3">
              <w:rPr>
                <w:rFonts w:ascii="Open Sans" w:hAnsi="Open Sans" w:cs="Open Sans"/>
                <w:b/>
                <w:bCs/>
                <w:color w:val="000000" w:themeColor="text1"/>
                <w:lang w:val="sk-SK"/>
              </w:rPr>
              <w:t xml:space="preserve">5 127,51 </w:t>
            </w:r>
            <w:r w:rsidRPr="001970D3">
              <w:rPr>
                <w:rFonts w:ascii="Open Sans" w:hAnsi="Open Sans" w:cs="Open Sans"/>
                <w:b/>
                <w:bCs/>
                <w:color w:val="000000" w:themeColor="text1"/>
              </w:rPr>
              <w:t xml:space="preserve">  EUR</w:t>
            </w:r>
            <w:r w:rsidRPr="001970D3">
              <w:rPr>
                <w:rFonts w:ascii="Open Sans" w:hAnsi="Open Sans" w:cs="Open Sans"/>
                <w:color w:val="000000" w:themeColor="text1"/>
              </w:rPr>
              <w:t xml:space="preserve"> (slovom: </w:t>
            </w:r>
            <w:r w:rsidRPr="001970D3">
              <w:rPr>
                <w:rFonts w:ascii="Open Sans" w:hAnsi="Open Sans" w:cs="Open Sans"/>
                <w:color w:val="000000" w:themeColor="text1"/>
                <w:lang w:val="sk-SK"/>
              </w:rPr>
              <w:t xml:space="preserve">päťtisícstodvadsaťsedem </w:t>
            </w:r>
            <w:r w:rsidRPr="001970D3">
              <w:rPr>
                <w:rFonts w:ascii="Open Sans" w:hAnsi="Open Sans" w:cs="Open Sans"/>
                <w:color w:val="000000" w:themeColor="text1"/>
              </w:rPr>
              <w:t>51/100)</w:t>
            </w:r>
          </w:p>
        </w:tc>
      </w:tr>
      <w:tr w:rsidR="00511ABD" w:rsidRPr="002768FB" w14:paraId="0C3AB030" w14:textId="77777777" w:rsidTr="00AF343B">
        <w:tc>
          <w:tcPr>
            <w:tcW w:w="3686" w:type="dxa"/>
            <w:shd w:val="clear" w:color="auto" w:fill="F2F2F2" w:themeFill="background1" w:themeFillShade="F2"/>
            <w:hideMark/>
          </w:tcPr>
          <w:p w14:paraId="273E51E1" w14:textId="77777777" w:rsidR="00FB212E" w:rsidRPr="00B02EFA" w:rsidRDefault="00FB212E" w:rsidP="00FB212E">
            <w:pPr>
              <w:pStyle w:val="Zkladntext"/>
              <w:rPr>
                <w:rFonts w:ascii="Open Sans" w:hAnsi="Open Sans" w:cs="Open Sans"/>
                <w:color w:val="000000" w:themeColor="text1"/>
              </w:rPr>
            </w:pPr>
            <w:r w:rsidRPr="00B02EFA">
              <w:rPr>
                <w:rFonts w:ascii="Open Sans" w:hAnsi="Open Sans" w:cs="Open Sans"/>
                <w:color w:val="000000" w:themeColor="text1"/>
              </w:rPr>
              <w:t xml:space="preserve">Wskaźniki produktów własnych dla zadania  / </w:t>
            </w:r>
          </w:p>
          <w:p w14:paraId="0F75A4C3" w14:textId="1CD7E16F" w:rsidR="00511ABD" w:rsidRPr="002768FB" w:rsidRDefault="00FB212E" w:rsidP="00FB212E">
            <w:pPr>
              <w:pStyle w:val="Zkladntext"/>
              <w:jc w:val="both"/>
              <w:rPr>
                <w:rFonts w:ascii="Open Sans" w:hAnsi="Open Sans" w:cs="Open Sans"/>
                <w:color w:val="000000" w:themeColor="text1"/>
              </w:rPr>
            </w:pPr>
            <w:r w:rsidRPr="00B02EFA">
              <w:rPr>
                <w:rFonts w:ascii="Open Sans" w:hAnsi="Open Sans" w:cs="Open Sans"/>
                <w:color w:val="000000" w:themeColor="text1"/>
                <w:lang w:val="sk-SK"/>
              </w:rPr>
              <w:t>Ukazovatele vlastných  výstupov pre danú úlohu</w:t>
            </w:r>
          </w:p>
        </w:tc>
        <w:tc>
          <w:tcPr>
            <w:tcW w:w="6662" w:type="dxa"/>
            <w:shd w:val="clear" w:color="auto" w:fill="F2F2F2" w:themeFill="background1" w:themeFillShade="F2"/>
          </w:tcPr>
          <w:p w14:paraId="7FB6C5F5" w14:textId="77777777" w:rsidR="009C2CC8" w:rsidRPr="0030498D" w:rsidRDefault="009C2CC8" w:rsidP="009C2CC8">
            <w:pPr>
              <w:pStyle w:val="Zkladntext"/>
              <w:jc w:val="both"/>
              <w:rPr>
                <w:rFonts w:ascii="Open Sans" w:hAnsi="Open Sans" w:cs="Open Sans"/>
                <w:color w:val="000000" w:themeColor="text1"/>
              </w:rPr>
            </w:pPr>
            <w:r w:rsidRPr="00AD55E6">
              <w:rPr>
                <w:rFonts w:ascii="Open Sans" w:hAnsi="Open Sans" w:cs="Open Sans"/>
              </w:rPr>
              <w:t>Liczba zrealizowanych wydarzeń kulturalnych (np. wernisaż wystawy, plener artystyczny, piknik, festyn, koncert, spektakl, widowisko)</w:t>
            </w:r>
            <w:r w:rsidRPr="005277B0">
              <w:rPr>
                <w:rFonts w:ascii="Arial" w:hAnsi="Arial" w:cs="Arial"/>
                <w:color w:val="000000" w:themeColor="text1"/>
                <w:lang w:val="sk-SK"/>
              </w:rPr>
              <w:t xml:space="preserve"> →</w:t>
            </w:r>
            <w:r>
              <w:rPr>
                <w:rFonts w:ascii="Arial" w:hAnsi="Arial" w:cs="Arial"/>
                <w:color w:val="000000" w:themeColor="text1"/>
                <w:lang w:val="sk-SK"/>
              </w:rPr>
              <w:t xml:space="preserve"> </w:t>
            </w:r>
            <w:r>
              <w:rPr>
                <w:rFonts w:ascii="Open Sans" w:hAnsi="Open Sans" w:cs="Open Sans"/>
              </w:rPr>
              <w:t>F</w:t>
            </w:r>
            <w:r w:rsidRPr="004B0DDE">
              <w:rPr>
                <w:rFonts w:ascii="Open Sans" w:hAnsi="Open Sans" w:cs="Open Sans"/>
              </w:rPr>
              <w:t>estiwal</w:t>
            </w:r>
            <w:r>
              <w:rPr>
                <w:rFonts w:ascii="Open Sans" w:hAnsi="Open Sans" w:cs="Open Sans"/>
              </w:rPr>
              <w:t xml:space="preserve"> – </w:t>
            </w:r>
            <w:r w:rsidRPr="0030498D">
              <w:rPr>
                <w:rFonts w:ascii="Open Sans" w:hAnsi="Open Sans" w:cs="Open Sans"/>
                <w:color w:val="000000" w:themeColor="text1"/>
              </w:rPr>
              <w:t>1</w:t>
            </w:r>
            <w:r>
              <w:rPr>
                <w:rFonts w:ascii="Open Sans" w:hAnsi="Open Sans" w:cs="Open Sans"/>
                <w:color w:val="000000" w:themeColor="text1"/>
              </w:rPr>
              <w:t xml:space="preserve"> szt</w:t>
            </w:r>
          </w:p>
          <w:p w14:paraId="2F3E832A" w14:textId="21D53F4B" w:rsidR="001D17BA" w:rsidRPr="002768FB" w:rsidRDefault="009C2CC8" w:rsidP="009C2CC8">
            <w:pPr>
              <w:pStyle w:val="Zkladntext"/>
              <w:jc w:val="both"/>
              <w:rPr>
                <w:rFonts w:ascii="Open Sans" w:hAnsi="Open Sans" w:cs="Open Sans"/>
                <w:color w:val="000000" w:themeColor="text1"/>
              </w:rPr>
            </w:pPr>
            <w:r w:rsidRPr="005277B0">
              <w:rPr>
                <w:rFonts w:ascii="Open Sans" w:hAnsi="Open Sans" w:cs="Open Sans"/>
                <w:color w:val="000000" w:themeColor="text1"/>
                <w:lang w:val="sk-SK"/>
              </w:rPr>
              <w:t>Počet uskutočnených kultúrnych podujatí (napr.</w:t>
            </w:r>
            <w:r>
              <w:rPr>
                <w:rFonts w:ascii="Open Sans" w:hAnsi="Open Sans" w:cs="Open Sans"/>
                <w:color w:val="000000" w:themeColor="text1"/>
                <w:lang w:val="sk-SK"/>
              </w:rPr>
              <w:t xml:space="preserve"> </w:t>
            </w:r>
            <w:r w:rsidRPr="005277B0">
              <w:rPr>
                <w:rFonts w:ascii="Open Sans" w:hAnsi="Open Sans" w:cs="Open Sans"/>
                <w:color w:val="000000" w:themeColor="text1"/>
                <w:lang w:val="sk-SK"/>
              </w:rPr>
              <w:t>vernisáž výstavy, umelecký plenér, piknik,</w:t>
            </w:r>
            <w:r>
              <w:rPr>
                <w:rFonts w:ascii="Open Sans" w:hAnsi="Open Sans" w:cs="Open Sans"/>
                <w:color w:val="000000" w:themeColor="text1"/>
                <w:lang w:val="sk-SK"/>
              </w:rPr>
              <w:t xml:space="preserve"> </w:t>
            </w:r>
            <w:r w:rsidRPr="005277B0">
              <w:rPr>
                <w:rFonts w:ascii="Open Sans" w:hAnsi="Open Sans" w:cs="Open Sans"/>
                <w:color w:val="000000" w:themeColor="text1"/>
                <w:lang w:val="sk-SK"/>
              </w:rPr>
              <w:t>slávnosť, koncert, divadelné predstavenie,</w:t>
            </w:r>
            <w:r>
              <w:rPr>
                <w:rFonts w:ascii="Open Sans" w:hAnsi="Open Sans" w:cs="Open Sans"/>
                <w:color w:val="000000" w:themeColor="text1"/>
                <w:lang w:val="sk-SK"/>
              </w:rPr>
              <w:t xml:space="preserve"> </w:t>
            </w:r>
            <w:r w:rsidRPr="005277B0">
              <w:rPr>
                <w:rFonts w:ascii="Open Sans" w:hAnsi="Open Sans" w:cs="Open Sans"/>
                <w:color w:val="000000" w:themeColor="text1"/>
                <w:lang w:val="sk-SK"/>
              </w:rPr>
              <w:t xml:space="preserve">vystúpenie) </w:t>
            </w:r>
            <w:r w:rsidRPr="005277B0">
              <w:rPr>
                <w:rFonts w:ascii="Arial" w:hAnsi="Arial" w:cs="Arial"/>
                <w:color w:val="000000" w:themeColor="text1"/>
                <w:lang w:val="sk-SK"/>
              </w:rPr>
              <w:t>→</w:t>
            </w:r>
            <w:r w:rsidRPr="005277B0">
              <w:rPr>
                <w:rFonts w:ascii="Open Sans" w:hAnsi="Open Sans" w:cs="Open Sans"/>
                <w:color w:val="000000" w:themeColor="text1"/>
                <w:lang w:val="sk-SK"/>
              </w:rPr>
              <w:t>Festivaly</w:t>
            </w:r>
            <w:r w:rsidRPr="0030498D">
              <w:rPr>
                <w:rFonts w:ascii="Open Sans" w:hAnsi="Open Sans" w:cs="Open Sans"/>
                <w:color w:val="000000" w:themeColor="text1"/>
              </w:rPr>
              <w:t xml:space="preserve"> -1</w:t>
            </w:r>
            <w:r>
              <w:rPr>
                <w:rFonts w:ascii="Open Sans" w:hAnsi="Open Sans" w:cs="Open Sans"/>
                <w:color w:val="000000" w:themeColor="text1"/>
              </w:rPr>
              <w:t xml:space="preserve"> kus</w:t>
            </w:r>
          </w:p>
        </w:tc>
      </w:tr>
      <w:tr w:rsidR="00511ABD" w:rsidRPr="002768FB" w14:paraId="1E7B9FDA" w14:textId="77777777" w:rsidTr="00910CF1">
        <w:tc>
          <w:tcPr>
            <w:tcW w:w="3686" w:type="dxa"/>
            <w:hideMark/>
          </w:tcPr>
          <w:p w14:paraId="620B51F7" w14:textId="2128DD88" w:rsidR="00511ABD" w:rsidRPr="002768FB" w:rsidRDefault="00511ABD" w:rsidP="0078277D">
            <w:pPr>
              <w:pStyle w:val="Zkladntext"/>
              <w:rPr>
                <w:rFonts w:ascii="Open Sans" w:hAnsi="Open Sans" w:cs="Open Sans"/>
                <w:color w:val="000000" w:themeColor="text1"/>
              </w:rPr>
            </w:pPr>
            <w:r w:rsidRPr="002768FB">
              <w:rPr>
                <w:rFonts w:ascii="Open Sans" w:hAnsi="Open Sans" w:cs="Open Sans"/>
                <w:color w:val="000000" w:themeColor="text1"/>
              </w:rPr>
              <w:t xml:space="preserve">Obowiązkowe dokumenty potwierdzające realizację zadania i osiągnięcie wskaźnika </w:t>
            </w:r>
          </w:p>
          <w:p w14:paraId="4285D151" w14:textId="774D2546" w:rsidR="00511ABD" w:rsidRPr="002768FB" w:rsidRDefault="00511ABD" w:rsidP="0078277D">
            <w:pPr>
              <w:pStyle w:val="Zkladntext"/>
              <w:rPr>
                <w:rFonts w:ascii="Open Sans" w:hAnsi="Open Sans" w:cs="Open Sans"/>
                <w:color w:val="000000" w:themeColor="text1"/>
              </w:rPr>
            </w:pPr>
            <w:r w:rsidRPr="002768FB">
              <w:rPr>
                <w:rFonts w:ascii="Open Sans" w:hAnsi="Open Sans" w:cs="Open Sans"/>
                <w:color w:val="000000" w:themeColor="text1"/>
                <w:lang w:val="sk-SK"/>
              </w:rPr>
              <w:lastRenderedPageBreak/>
              <w:t xml:space="preserve">Povinné dokumenty preukazujúce realizáciu úlohy a dosiahnutie ukazovateľa </w:t>
            </w:r>
          </w:p>
        </w:tc>
        <w:tc>
          <w:tcPr>
            <w:tcW w:w="6662" w:type="dxa"/>
          </w:tcPr>
          <w:p w14:paraId="31A26864" w14:textId="604D62AB" w:rsidR="001970D3" w:rsidRPr="00B32BD1" w:rsidRDefault="00E16269" w:rsidP="003A581E">
            <w:pPr>
              <w:pStyle w:val="Zkladntext"/>
              <w:jc w:val="both"/>
              <w:rPr>
                <w:rFonts w:ascii="Open Sans" w:hAnsi="Open Sans" w:cs="Open Sans"/>
                <w:b/>
                <w:bCs/>
                <w:color w:val="000000" w:themeColor="text1"/>
                <w:lang w:val="sk-SK"/>
              </w:rPr>
            </w:pPr>
            <w:r w:rsidRPr="00E16269">
              <w:rPr>
                <w:rFonts w:ascii="Open Sans" w:hAnsi="Open Sans" w:cs="Open Sans"/>
                <w:b/>
                <w:bCs/>
                <w:color w:val="000000" w:themeColor="text1"/>
                <w:lang w:val="sk-SK"/>
              </w:rPr>
              <w:lastRenderedPageBreak/>
              <w:t xml:space="preserve">Dni </w:t>
            </w:r>
            <w:proofErr w:type="spellStart"/>
            <w:r w:rsidRPr="00E16269">
              <w:rPr>
                <w:rFonts w:ascii="Open Sans" w:hAnsi="Open Sans" w:cs="Open Sans"/>
                <w:b/>
                <w:bCs/>
                <w:color w:val="000000" w:themeColor="text1"/>
                <w:lang w:val="sk-SK"/>
              </w:rPr>
              <w:t>Istebnej</w:t>
            </w:r>
            <w:proofErr w:type="spellEnd"/>
            <w:r w:rsidRPr="00E16269">
              <w:rPr>
                <w:rFonts w:ascii="Open Sans" w:hAnsi="Open Sans" w:cs="Open Sans"/>
                <w:b/>
                <w:bCs/>
                <w:color w:val="000000" w:themeColor="text1"/>
                <w:lang w:val="sk-SK"/>
              </w:rPr>
              <w:t xml:space="preserve"> </w:t>
            </w:r>
            <w:r w:rsidR="00EA15E2" w:rsidRPr="00E16269">
              <w:rPr>
                <w:rFonts w:ascii="Open Sans" w:hAnsi="Open Sans" w:cs="Open Sans"/>
                <w:b/>
                <w:bCs/>
                <w:color w:val="000000" w:themeColor="text1"/>
                <w:lang w:val="sk-SK"/>
              </w:rPr>
              <w:t xml:space="preserve">XXVIII </w:t>
            </w:r>
            <w:r w:rsidRPr="00E16269">
              <w:rPr>
                <w:rFonts w:ascii="Open Sans" w:hAnsi="Open Sans" w:cs="Open Sans"/>
                <w:b/>
                <w:bCs/>
                <w:color w:val="000000" w:themeColor="text1"/>
                <w:lang w:val="sk-SK"/>
              </w:rPr>
              <w:t xml:space="preserve">w 2025 roku / </w:t>
            </w:r>
            <w:r w:rsidR="001970D3" w:rsidRPr="00E16269">
              <w:rPr>
                <w:rFonts w:ascii="Open Sans" w:hAnsi="Open Sans" w:cs="Open Sans"/>
                <w:b/>
                <w:bCs/>
                <w:color w:val="000000" w:themeColor="text1"/>
                <w:lang w:val="sk-SK"/>
              </w:rPr>
              <w:t xml:space="preserve">Dni </w:t>
            </w:r>
            <w:proofErr w:type="spellStart"/>
            <w:r w:rsidR="001970D3" w:rsidRPr="00E16269">
              <w:rPr>
                <w:rFonts w:ascii="Open Sans" w:hAnsi="Open Sans" w:cs="Open Sans"/>
                <w:b/>
                <w:bCs/>
                <w:color w:val="000000" w:themeColor="text1"/>
                <w:lang w:val="sk-SK"/>
              </w:rPr>
              <w:t>Istebnej</w:t>
            </w:r>
            <w:proofErr w:type="spellEnd"/>
            <w:r w:rsidR="001970D3" w:rsidRPr="00E16269">
              <w:rPr>
                <w:rFonts w:ascii="Open Sans" w:hAnsi="Open Sans" w:cs="Open Sans"/>
                <w:b/>
                <w:bCs/>
                <w:color w:val="000000" w:themeColor="text1"/>
                <w:lang w:val="sk-SK"/>
              </w:rPr>
              <w:t xml:space="preserve">  XXVIII </w:t>
            </w:r>
            <w:r w:rsidRPr="00E16269">
              <w:rPr>
                <w:rFonts w:ascii="Open Sans" w:hAnsi="Open Sans" w:cs="Open Sans"/>
                <w:b/>
                <w:bCs/>
                <w:color w:val="000000" w:themeColor="text1"/>
                <w:lang w:val="sk-SK"/>
              </w:rPr>
              <w:t>v roku 2025</w:t>
            </w:r>
            <w:r w:rsidR="001970D3" w:rsidRPr="00B32BD1">
              <w:rPr>
                <w:rFonts w:ascii="Open Sans" w:hAnsi="Open Sans" w:cs="Open Sans"/>
                <w:b/>
                <w:bCs/>
                <w:color w:val="000000" w:themeColor="text1"/>
                <w:lang w:val="sk-SK"/>
              </w:rPr>
              <w:t xml:space="preserve"> </w:t>
            </w:r>
          </w:p>
          <w:p w14:paraId="221167E7" w14:textId="77777777" w:rsidR="00AF343B" w:rsidRPr="00AF343B" w:rsidRDefault="00AF343B" w:rsidP="00AF343B">
            <w:pPr>
              <w:pStyle w:val="Zkladntext"/>
              <w:rPr>
                <w:rFonts w:ascii="Open Sans" w:hAnsi="Open Sans" w:cs="Open Sans"/>
                <w:b/>
                <w:bCs/>
                <w:color w:val="000000" w:themeColor="text1"/>
                <w:lang w:val="sk-SK"/>
              </w:rPr>
            </w:pPr>
            <w:r w:rsidRPr="00AF343B">
              <w:rPr>
                <w:rFonts w:ascii="Open Sans" w:hAnsi="Open Sans" w:cs="Open Sans"/>
                <w:b/>
                <w:bCs/>
                <w:color w:val="000000" w:themeColor="text1"/>
                <w:lang w:val="sk-SK"/>
              </w:rPr>
              <w:t xml:space="preserve">Dni </w:t>
            </w:r>
            <w:proofErr w:type="spellStart"/>
            <w:r w:rsidRPr="00AF343B">
              <w:rPr>
                <w:rFonts w:ascii="Open Sans" w:hAnsi="Open Sans" w:cs="Open Sans"/>
                <w:b/>
                <w:bCs/>
                <w:color w:val="000000" w:themeColor="text1"/>
                <w:lang w:val="sk-SK"/>
              </w:rPr>
              <w:t>Istebnej</w:t>
            </w:r>
            <w:proofErr w:type="spellEnd"/>
            <w:r w:rsidRPr="00AF343B">
              <w:rPr>
                <w:rFonts w:ascii="Open Sans" w:hAnsi="Open Sans" w:cs="Open Sans"/>
                <w:b/>
                <w:bCs/>
                <w:color w:val="000000" w:themeColor="text1"/>
                <w:lang w:val="sk-SK"/>
              </w:rPr>
              <w:t xml:space="preserve"> XXVIII w 2025 roku / Dni </w:t>
            </w:r>
            <w:proofErr w:type="spellStart"/>
            <w:r w:rsidRPr="00AF343B">
              <w:rPr>
                <w:rFonts w:ascii="Open Sans" w:hAnsi="Open Sans" w:cs="Open Sans"/>
                <w:b/>
                <w:bCs/>
                <w:color w:val="000000" w:themeColor="text1"/>
                <w:lang w:val="sk-SK"/>
              </w:rPr>
              <w:t>Istebnej</w:t>
            </w:r>
            <w:proofErr w:type="spellEnd"/>
            <w:r w:rsidRPr="00AF343B">
              <w:rPr>
                <w:rFonts w:ascii="Open Sans" w:hAnsi="Open Sans" w:cs="Open Sans"/>
                <w:b/>
                <w:bCs/>
                <w:color w:val="000000" w:themeColor="text1"/>
                <w:lang w:val="sk-SK"/>
              </w:rPr>
              <w:t xml:space="preserve">  XXVIII v roku 2025 </w:t>
            </w:r>
          </w:p>
          <w:p w14:paraId="10CBC038" w14:textId="77777777" w:rsidR="00AF343B" w:rsidRPr="00AF343B" w:rsidRDefault="00AF343B" w:rsidP="00AF343B">
            <w:pPr>
              <w:pStyle w:val="Zkladntext"/>
              <w:jc w:val="both"/>
              <w:rPr>
                <w:rFonts w:ascii="Open Sans" w:hAnsi="Open Sans" w:cs="Open Sans"/>
                <w:color w:val="000000" w:themeColor="text1"/>
                <w:lang w:val="sk-SK"/>
              </w:rPr>
            </w:pPr>
            <w:r w:rsidRPr="00AF343B">
              <w:rPr>
                <w:rFonts w:ascii="Open Sans" w:hAnsi="Open Sans" w:cs="Open Sans"/>
                <w:color w:val="000000" w:themeColor="text1"/>
                <w:lang w:val="sk-SK"/>
              </w:rPr>
              <w:lastRenderedPageBreak/>
              <w:t xml:space="preserve">Lista </w:t>
            </w:r>
            <w:proofErr w:type="spellStart"/>
            <w:r w:rsidRPr="00AF343B">
              <w:rPr>
                <w:rFonts w:ascii="Open Sans" w:hAnsi="Open Sans" w:cs="Open Sans"/>
                <w:color w:val="000000" w:themeColor="text1"/>
                <w:lang w:val="sk-SK"/>
              </w:rPr>
              <w:t>obecności</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imię</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nazwisko</w:t>
            </w:r>
            <w:proofErr w:type="spellEnd"/>
            <w:r w:rsidRPr="00AF343B">
              <w:rPr>
                <w:rFonts w:ascii="Open Sans" w:hAnsi="Open Sans" w:cs="Open Sans"/>
                <w:color w:val="000000" w:themeColor="text1"/>
                <w:lang w:val="sk-SK"/>
              </w:rPr>
              <w:t>, podpis) –</w:t>
            </w:r>
            <w:proofErr w:type="spellStart"/>
            <w:r w:rsidRPr="00AF343B">
              <w:rPr>
                <w:rFonts w:ascii="Open Sans" w:hAnsi="Open Sans" w:cs="Open Sans"/>
                <w:color w:val="000000" w:themeColor="text1"/>
                <w:lang w:val="sk-SK"/>
              </w:rPr>
              <w:t>dla</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wydarzeń</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stacjonarnych</w:t>
            </w:r>
            <w:proofErr w:type="spellEnd"/>
            <w:r w:rsidRPr="00AF343B">
              <w:rPr>
                <w:rFonts w:ascii="Open Sans" w:hAnsi="Open Sans" w:cs="Open Sans"/>
                <w:color w:val="000000" w:themeColor="text1"/>
                <w:lang w:val="sk-SK"/>
              </w:rPr>
              <w:t xml:space="preserve"> – </w:t>
            </w:r>
            <w:proofErr w:type="spellStart"/>
            <w:r w:rsidRPr="00AF343B">
              <w:rPr>
                <w:rFonts w:ascii="Open Sans" w:hAnsi="Open Sans" w:cs="Open Sans"/>
                <w:color w:val="000000" w:themeColor="text1"/>
                <w:lang w:val="sk-SK"/>
              </w:rPr>
              <w:t>dotyczy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wernisaży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wystaw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plenerów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artystycznych</w:t>
            </w:r>
            <w:proofErr w:type="spellEnd"/>
            <w:r w:rsidRPr="00AF343B">
              <w:rPr>
                <w:rFonts w:ascii="Open Sans" w:hAnsi="Open Sans" w:cs="Open Sans"/>
                <w:color w:val="000000" w:themeColor="text1"/>
                <w:lang w:val="sk-SK"/>
              </w:rPr>
              <w:t>/ Prezenčná listina (meno, priezvisko, podpis) – pre podujatia konané na mieste /</w:t>
            </w:r>
          </w:p>
          <w:p w14:paraId="7399D9C4" w14:textId="77777777" w:rsidR="00AF343B" w:rsidRPr="00AF343B" w:rsidRDefault="00AF343B" w:rsidP="00AF343B">
            <w:pPr>
              <w:pStyle w:val="Zkladntext"/>
              <w:jc w:val="both"/>
              <w:rPr>
                <w:rFonts w:ascii="Open Sans" w:hAnsi="Open Sans" w:cs="Open Sans"/>
                <w:color w:val="000000" w:themeColor="text1"/>
                <w:lang w:val="sk-SK"/>
              </w:rPr>
            </w:pPr>
            <w:r w:rsidRPr="00AF343B">
              <w:rPr>
                <w:rFonts w:ascii="Open Sans" w:hAnsi="Open Sans" w:cs="Open Sans"/>
                <w:color w:val="000000" w:themeColor="text1"/>
                <w:lang w:val="sk-SK"/>
              </w:rPr>
              <w:t xml:space="preserve">Lista </w:t>
            </w:r>
            <w:proofErr w:type="spellStart"/>
            <w:r w:rsidRPr="00AF343B">
              <w:rPr>
                <w:rFonts w:ascii="Open Sans" w:hAnsi="Open Sans" w:cs="Open Sans"/>
                <w:color w:val="000000" w:themeColor="text1"/>
                <w:lang w:val="sk-SK"/>
              </w:rPr>
              <w:t>uczestników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imię</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nazwisko</w:t>
            </w:r>
            <w:proofErr w:type="spellEnd"/>
            <w:r w:rsidRPr="00AF343B">
              <w:rPr>
                <w:rFonts w:ascii="Open Sans" w:hAnsi="Open Sans" w:cs="Open Sans"/>
                <w:color w:val="000000" w:themeColor="text1"/>
                <w:lang w:val="sk-SK"/>
              </w:rPr>
              <w:t xml:space="preserve">) – </w:t>
            </w:r>
            <w:proofErr w:type="spellStart"/>
            <w:r w:rsidRPr="00AF343B">
              <w:rPr>
                <w:rFonts w:ascii="Open Sans" w:hAnsi="Open Sans" w:cs="Open Sans"/>
                <w:color w:val="000000" w:themeColor="text1"/>
                <w:lang w:val="sk-SK"/>
              </w:rPr>
              <w:t>dla</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wydarzeń</w:t>
            </w:r>
            <w:proofErr w:type="spellEnd"/>
            <w:r w:rsidRPr="00AF343B">
              <w:rPr>
                <w:rFonts w:ascii="Open Sans" w:hAnsi="Open Sans" w:cs="Open Sans"/>
                <w:color w:val="000000" w:themeColor="text1"/>
                <w:lang w:val="sk-SK"/>
              </w:rPr>
              <w:t xml:space="preserve"> w </w:t>
            </w:r>
            <w:proofErr w:type="spellStart"/>
            <w:r w:rsidRPr="00AF343B">
              <w:rPr>
                <w:rFonts w:ascii="Open Sans" w:hAnsi="Open Sans" w:cs="Open Sans"/>
                <w:color w:val="000000" w:themeColor="text1"/>
                <w:lang w:val="sk-SK"/>
              </w:rPr>
              <w:t>formie</w:t>
            </w:r>
            <w:proofErr w:type="spellEnd"/>
            <w:r w:rsidRPr="00AF343B">
              <w:rPr>
                <w:rFonts w:ascii="Open Sans" w:hAnsi="Open Sans" w:cs="Open Sans"/>
                <w:color w:val="000000" w:themeColor="text1"/>
                <w:lang w:val="sk-SK"/>
              </w:rPr>
              <w:t xml:space="preserve"> online </w:t>
            </w:r>
            <w:proofErr w:type="spellStart"/>
            <w:r w:rsidRPr="00AF343B">
              <w:rPr>
                <w:rFonts w:ascii="Open Sans" w:hAnsi="Open Sans" w:cs="Open Sans"/>
                <w:color w:val="000000" w:themeColor="text1"/>
                <w:lang w:val="sk-SK"/>
              </w:rPr>
              <w:t>dotyczy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wernisaży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wystaw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plenerów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artystycznych</w:t>
            </w:r>
            <w:proofErr w:type="spellEnd"/>
            <w:r w:rsidRPr="00AF343B">
              <w:rPr>
                <w:rFonts w:ascii="Open Sans" w:hAnsi="Open Sans" w:cs="Open Sans"/>
                <w:color w:val="000000" w:themeColor="text1"/>
                <w:lang w:val="sk-SK"/>
              </w:rPr>
              <w:t xml:space="preserve">/ Prezenčná listina (meno, priezvisko, podpis) </w:t>
            </w:r>
          </w:p>
          <w:p w14:paraId="70442199" w14:textId="77777777" w:rsidR="00AF343B" w:rsidRPr="00AF343B" w:rsidRDefault="00AF343B" w:rsidP="00AF343B">
            <w:pPr>
              <w:pStyle w:val="Zkladntext"/>
              <w:jc w:val="both"/>
              <w:rPr>
                <w:rFonts w:ascii="Open Sans" w:hAnsi="Open Sans" w:cs="Open Sans"/>
                <w:color w:val="000000" w:themeColor="text1"/>
                <w:lang w:val="sk-SK"/>
              </w:rPr>
            </w:pPr>
            <w:r w:rsidRPr="00AF343B">
              <w:rPr>
                <w:rFonts w:ascii="Open Sans" w:hAnsi="Open Sans" w:cs="Open Sans"/>
                <w:color w:val="000000" w:themeColor="text1"/>
                <w:lang w:val="sk-SK"/>
              </w:rPr>
              <w:t>Program / Program</w:t>
            </w:r>
          </w:p>
          <w:p w14:paraId="00C9CBEB" w14:textId="77777777" w:rsidR="00AF343B" w:rsidRPr="00AF343B" w:rsidRDefault="00AF343B" w:rsidP="00AF343B">
            <w:pPr>
              <w:pStyle w:val="Zkladntext"/>
              <w:jc w:val="both"/>
              <w:rPr>
                <w:rFonts w:ascii="Open Sans" w:hAnsi="Open Sans" w:cs="Open Sans"/>
                <w:color w:val="000000" w:themeColor="text1"/>
                <w:lang w:val="sk-SK"/>
              </w:rPr>
            </w:pPr>
            <w:proofErr w:type="spellStart"/>
            <w:r w:rsidRPr="00AF343B">
              <w:rPr>
                <w:rFonts w:ascii="Open Sans" w:hAnsi="Open Sans" w:cs="Open Sans"/>
                <w:color w:val="000000" w:themeColor="text1"/>
                <w:lang w:val="sk-SK"/>
              </w:rPr>
              <w:t>Dokumentacja</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fotograficzna</w:t>
            </w:r>
            <w:proofErr w:type="spellEnd"/>
            <w:r w:rsidRPr="00AF343B">
              <w:rPr>
                <w:rFonts w:ascii="Open Sans" w:hAnsi="Open Sans" w:cs="Open Sans"/>
                <w:color w:val="000000" w:themeColor="text1"/>
                <w:lang w:val="sk-SK"/>
              </w:rPr>
              <w:t xml:space="preserve"> i/lub </w:t>
            </w:r>
            <w:proofErr w:type="spellStart"/>
            <w:r w:rsidRPr="00AF343B">
              <w:rPr>
                <w:rFonts w:ascii="Open Sans" w:hAnsi="Open Sans" w:cs="Open Sans"/>
                <w:color w:val="000000" w:themeColor="text1"/>
                <w:lang w:val="sk-SK"/>
              </w:rPr>
              <w:t>filmowa</w:t>
            </w:r>
            <w:proofErr w:type="spellEnd"/>
            <w:r w:rsidRPr="00AF343B">
              <w:rPr>
                <w:rFonts w:ascii="Open Sans" w:hAnsi="Open Sans" w:cs="Open Sans"/>
                <w:color w:val="000000" w:themeColor="text1"/>
                <w:lang w:val="sk-SK"/>
              </w:rPr>
              <w:t xml:space="preserve"> z </w:t>
            </w:r>
            <w:proofErr w:type="spellStart"/>
            <w:r w:rsidRPr="00AF343B">
              <w:rPr>
                <w:rFonts w:ascii="Open Sans" w:hAnsi="Open Sans" w:cs="Open Sans"/>
                <w:color w:val="000000" w:themeColor="text1"/>
                <w:lang w:val="sk-SK"/>
              </w:rPr>
              <w:t>wydarzenia</w:t>
            </w:r>
            <w:proofErr w:type="spellEnd"/>
          </w:p>
          <w:p w14:paraId="58A0A80C" w14:textId="77777777" w:rsidR="00AF343B" w:rsidRPr="00AF343B" w:rsidRDefault="00AF343B" w:rsidP="00AF343B">
            <w:pPr>
              <w:pStyle w:val="Zkladntext"/>
              <w:jc w:val="both"/>
              <w:rPr>
                <w:rFonts w:ascii="Open Sans" w:hAnsi="Open Sans" w:cs="Open Sans"/>
                <w:color w:val="000000" w:themeColor="text1"/>
                <w:lang w:val="sk-SK"/>
              </w:rPr>
            </w:pPr>
            <w:r w:rsidRPr="00AF343B">
              <w:rPr>
                <w:rFonts w:ascii="Open Sans" w:hAnsi="Open Sans" w:cs="Open Sans"/>
                <w:color w:val="000000" w:themeColor="text1"/>
                <w:lang w:val="sk-SK"/>
              </w:rPr>
              <w:t xml:space="preserve">i/lub </w:t>
            </w:r>
            <w:proofErr w:type="spellStart"/>
            <w:r w:rsidRPr="00AF343B">
              <w:rPr>
                <w:rFonts w:ascii="Open Sans" w:hAnsi="Open Sans" w:cs="Open Sans"/>
                <w:color w:val="000000" w:themeColor="text1"/>
                <w:lang w:val="sk-SK"/>
              </w:rPr>
              <w:t>print</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screeny</w:t>
            </w:r>
            <w:proofErr w:type="spellEnd"/>
            <w:r w:rsidRPr="00AF343B">
              <w:rPr>
                <w:rFonts w:ascii="Open Sans" w:hAnsi="Open Sans" w:cs="Open Sans"/>
                <w:color w:val="000000" w:themeColor="text1"/>
                <w:lang w:val="sk-SK"/>
              </w:rPr>
              <w:t xml:space="preserve"> lub </w:t>
            </w:r>
            <w:proofErr w:type="spellStart"/>
            <w:r w:rsidRPr="00AF343B">
              <w:rPr>
                <w:rFonts w:ascii="Open Sans" w:hAnsi="Open Sans" w:cs="Open Sans"/>
                <w:color w:val="000000" w:themeColor="text1"/>
                <w:lang w:val="sk-SK"/>
              </w:rPr>
              <w:t>nagrania</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dla</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wydarzeń</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realizowanych</w:t>
            </w:r>
            <w:proofErr w:type="spellEnd"/>
            <w:r w:rsidRPr="00AF343B">
              <w:rPr>
                <w:rFonts w:ascii="Open Sans" w:hAnsi="Open Sans" w:cs="Open Sans"/>
                <w:color w:val="000000" w:themeColor="text1"/>
                <w:lang w:val="sk-SK"/>
              </w:rPr>
              <w:t xml:space="preserve"> online) / Fotografická a/alebo filmová dokumentácia/</w:t>
            </w:r>
            <w:proofErr w:type="spellStart"/>
            <w:r w:rsidRPr="00AF343B">
              <w:rPr>
                <w:rFonts w:ascii="Open Sans" w:hAnsi="Open Sans" w:cs="Open Sans"/>
                <w:color w:val="000000" w:themeColor="text1"/>
                <w:lang w:val="sk-SK"/>
              </w:rPr>
              <w:t>print</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screen</w:t>
            </w:r>
            <w:proofErr w:type="spellEnd"/>
            <w:r w:rsidRPr="00AF343B">
              <w:rPr>
                <w:rFonts w:ascii="Open Sans" w:hAnsi="Open Sans" w:cs="Open Sans"/>
                <w:color w:val="000000" w:themeColor="text1"/>
                <w:lang w:val="sk-SK"/>
              </w:rPr>
              <w:t xml:space="preserve"> z podujatia (pre online podujatia) / </w:t>
            </w:r>
          </w:p>
          <w:p w14:paraId="265BBE9C" w14:textId="77777777" w:rsidR="00AF343B" w:rsidRPr="00AF343B" w:rsidRDefault="00AF343B" w:rsidP="00AF343B">
            <w:pPr>
              <w:pStyle w:val="Zkladntext"/>
              <w:jc w:val="both"/>
              <w:rPr>
                <w:rFonts w:ascii="Open Sans" w:hAnsi="Open Sans" w:cs="Open Sans"/>
                <w:color w:val="000000" w:themeColor="text1"/>
                <w:lang w:val="sk-SK"/>
              </w:rPr>
            </w:pPr>
          </w:p>
          <w:p w14:paraId="726D5C2F" w14:textId="10CA693C" w:rsidR="00AF343B" w:rsidRPr="00AF343B" w:rsidRDefault="00AF343B" w:rsidP="00AF343B">
            <w:pPr>
              <w:pStyle w:val="Zkladntext"/>
              <w:jc w:val="both"/>
              <w:rPr>
                <w:rFonts w:ascii="Open Sans" w:hAnsi="Open Sans" w:cs="Open Sans"/>
                <w:color w:val="000000" w:themeColor="text1"/>
                <w:lang w:val="sk-SK"/>
              </w:rPr>
            </w:pPr>
            <w:proofErr w:type="spellStart"/>
            <w:r w:rsidRPr="00AF343B">
              <w:rPr>
                <w:rFonts w:ascii="Open Sans" w:hAnsi="Open Sans" w:cs="Open Sans"/>
                <w:color w:val="000000" w:themeColor="text1"/>
                <w:lang w:val="sk-SK"/>
              </w:rPr>
              <w:t>Protokół</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odbioru</w:t>
            </w:r>
            <w:proofErr w:type="spellEnd"/>
            <w:r w:rsidRPr="00AF343B">
              <w:rPr>
                <w:rFonts w:ascii="Open Sans" w:hAnsi="Open Sans" w:cs="Open Sans"/>
                <w:color w:val="000000" w:themeColor="text1"/>
                <w:lang w:val="sk-SK"/>
              </w:rPr>
              <w:t xml:space="preserve"> w </w:t>
            </w:r>
            <w:proofErr w:type="spellStart"/>
            <w:r w:rsidRPr="00AF343B">
              <w:rPr>
                <w:rFonts w:ascii="Open Sans" w:hAnsi="Open Sans" w:cs="Open Sans"/>
                <w:color w:val="000000" w:themeColor="text1"/>
                <w:lang w:val="sk-SK"/>
              </w:rPr>
              <w:t>zakresie</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usług</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zewnętrznych</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zawierający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wszystkie</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parametry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zamówienia</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zgodnie</w:t>
            </w:r>
            <w:proofErr w:type="spellEnd"/>
            <w:r w:rsidRPr="00AF343B">
              <w:rPr>
                <w:rFonts w:ascii="Open Sans" w:hAnsi="Open Sans" w:cs="Open Sans"/>
                <w:color w:val="000000" w:themeColor="text1"/>
                <w:lang w:val="sk-SK"/>
              </w:rPr>
              <w:t xml:space="preserve"> z </w:t>
            </w:r>
            <w:proofErr w:type="spellStart"/>
            <w:r w:rsidRPr="00AF343B">
              <w:rPr>
                <w:rFonts w:ascii="Open Sans" w:hAnsi="Open Sans" w:cs="Open Sans"/>
                <w:color w:val="000000" w:themeColor="text1"/>
                <w:lang w:val="sk-SK"/>
              </w:rPr>
              <w:t>umową</w:t>
            </w:r>
            <w:proofErr w:type="spellEnd"/>
            <w:r w:rsidRPr="00AF343B">
              <w:rPr>
                <w:rFonts w:ascii="Open Sans" w:hAnsi="Open Sans" w:cs="Open Sans"/>
                <w:color w:val="000000" w:themeColor="text1"/>
                <w:lang w:val="sk-SK"/>
              </w:rPr>
              <w:t xml:space="preserve">  o </w:t>
            </w:r>
            <w:proofErr w:type="spellStart"/>
            <w:r w:rsidRPr="00AF343B">
              <w:rPr>
                <w:rFonts w:ascii="Open Sans" w:hAnsi="Open Sans" w:cs="Open Sans"/>
                <w:color w:val="000000" w:themeColor="text1"/>
                <w:lang w:val="sk-SK"/>
              </w:rPr>
              <w:t>dofinansowanie</w:t>
            </w:r>
            <w:proofErr w:type="spellEnd"/>
            <w:r w:rsidRPr="00AF343B">
              <w:rPr>
                <w:rFonts w:ascii="Open Sans" w:hAnsi="Open Sans" w:cs="Open Sans"/>
                <w:color w:val="000000" w:themeColor="text1"/>
                <w:lang w:val="sk-SK"/>
              </w:rPr>
              <w:t xml:space="preserve">/ Preberací protokol o dodaní externých služieb obsahujúci všetky parametre objednávky/zmluvy, preukazujúce súlad so zmluvou o poskytnutí FP </w:t>
            </w:r>
          </w:p>
          <w:p w14:paraId="68766045" w14:textId="77777777" w:rsidR="00AF343B" w:rsidRPr="00AF343B" w:rsidRDefault="00AF343B" w:rsidP="00AF343B">
            <w:pPr>
              <w:pStyle w:val="Zkladntext"/>
              <w:jc w:val="both"/>
              <w:rPr>
                <w:rFonts w:ascii="Open Sans" w:hAnsi="Open Sans" w:cs="Open Sans"/>
                <w:color w:val="000000" w:themeColor="text1"/>
                <w:lang w:val="sk-SK"/>
              </w:rPr>
            </w:pPr>
            <w:proofErr w:type="spellStart"/>
            <w:r w:rsidRPr="00AF343B">
              <w:rPr>
                <w:rFonts w:ascii="Open Sans" w:hAnsi="Open Sans" w:cs="Open Sans"/>
                <w:color w:val="000000" w:themeColor="text1"/>
                <w:lang w:val="sk-SK"/>
              </w:rPr>
              <w:t>Plakat</w:t>
            </w:r>
            <w:proofErr w:type="spellEnd"/>
            <w:r w:rsidRPr="00AF343B">
              <w:rPr>
                <w:rFonts w:ascii="Open Sans" w:hAnsi="Open Sans" w:cs="Open Sans"/>
                <w:color w:val="000000" w:themeColor="text1"/>
                <w:lang w:val="sk-SK"/>
              </w:rPr>
              <w:t>/</w:t>
            </w:r>
            <w:proofErr w:type="spellStart"/>
            <w:r w:rsidRPr="00AF343B">
              <w:rPr>
                <w:rFonts w:ascii="Open Sans" w:hAnsi="Open Sans" w:cs="Open Sans"/>
                <w:color w:val="000000" w:themeColor="text1"/>
                <w:lang w:val="sk-SK"/>
              </w:rPr>
              <w:t>zaproszenie</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informacja</w:t>
            </w:r>
            <w:proofErr w:type="spellEnd"/>
            <w:r w:rsidRPr="00AF343B">
              <w:rPr>
                <w:rFonts w:ascii="Open Sans" w:hAnsi="Open Sans" w:cs="Open Sans"/>
                <w:color w:val="000000" w:themeColor="text1"/>
                <w:lang w:val="sk-SK"/>
              </w:rPr>
              <w:t xml:space="preserve"> w mediach – </w:t>
            </w:r>
            <w:proofErr w:type="spellStart"/>
            <w:r w:rsidRPr="00AF343B">
              <w:rPr>
                <w:rFonts w:ascii="Open Sans" w:hAnsi="Open Sans" w:cs="Open Sans"/>
                <w:color w:val="000000" w:themeColor="text1"/>
                <w:lang w:val="sk-SK"/>
              </w:rPr>
              <w:t>dotyczy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pikników</w:t>
            </w:r>
            <w:proofErr w:type="spellEnd"/>
            <w:r w:rsidRPr="00AF343B">
              <w:rPr>
                <w:rFonts w:ascii="Open Sans" w:hAnsi="Open Sans" w:cs="Open Sans"/>
                <w:color w:val="000000" w:themeColor="text1"/>
                <w:lang w:val="sk-SK"/>
              </w:rPr>
              <w:t>,</w:t>
            </w:r>
          </w:p>
          <w:p w14:paraId="736FA22F" w14:textId="4033D8D2" w:rsidR="00AF343B" w:rsidRPr="00AF343B" w:rsidRDefault="00AF343B" w:rsidP="00AF343B">
            <w:pPr>
              <w:pStyle w:val="Zkladntext"/>
              <w:jc w:val="both"/>
              <w:rPr>
                <w:rFonts w:ascii="Open Sans" w:hAnsi="Open Sans" w:cs="Open Sans"/>
                <w:color w:val="000000" w:themeColor="text1"/>
                <w:lang w:val="sk-SK"/>
              </w:rPr>
            </w:pPr>
            <w:proofErr w:type="spellStart"/>
            <w:r w:rsidRPr="00AF343B">
              <w:rPr>
                <w:rFonts w:ascii="Open Sans" w:hAnsi="Open Sans" w:cs="Open Sans"/>
                <w:color w:val="000000" w:themeColor="text1"/>
                <w:lang w:val="sk-SK"/>
              </w:rPr>
              <w:t>festynów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koncertów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spektakli</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widowisk</w:t>
            </w:r>
            <w:proofErr w:type="spellEnd"/>
            <w:r w:rsidRPr="00AF343B">
              <w:rPr>
                <w:rFonts w:ascii="Open Sans" w:hAnsi="Open Sans" w:cs="Open Sans"/>
                <w:color w:val="000000" w:themeColor="text1"/>
                <w:lang w:val="sk-SK"/>
              </w:rPr>
              <w:t xml:space="preserve">/ Plagát/pozvánka/informácie v mediach – týka sa aktivít: pikniky, festivaly, koncerty, predstavenia </w:t>
            </w:r>
          </w:p>
          <w:p w14:paraId="1CADD9BD" w14:textId="77777777" w:rsidR="00AF343B" w:rsidRPr="00AF343B" w:rsidRDefault="00AF343B" w:rsidP="00AF343B">
            <w:pPr>
              <w:pStyle w:val="Zkladntext"/>
              <w:jc w:val="both"/>
              <w:rPr>
                <w:rFonts w:ascii="Open Sans" w:hAnsi="Open Sans" w:cs="Open Sans"/>
                <w:color w:val="000000" w:themeColor="text1"/>
                <w:lang w:val="sk-SK"/>
              </w:rPr>
            </w:pPr>
            <w:proofErr w:type="spellStart"/>
            <w:r w:rsidRPr="00AF343B">
              <w:rPr>
                <w:rFonts w:ascii="Open Sans" w:hAnsi="Open Sans" w:cs="Open Sans"/>
                <w:color w:val="000000" w:themeColor="text1"/>
                <w:lang w:val="sk-SK"/>
              </w:rPr>
              <w:t>Sprawozdanie</w:t>
            </w:r>
            <w:proofErr w:type="spellEnd"/>
            <w:r w:rsidRPr="00AF343B">
              <w:rPr>
                <w:rFonts w:ascii="Open Sans" w:hAnsi="Open Sans" w:cs="Open Sans"/>
                <w:color w:val="000000" w:themeColor="text1"/>
                <w:lang w:val="sk-SK"/>
              </w:rPr>
              <w:t xml:space="preserve"> z </w:t>
            </w:r>
            <w:proofErr w:type="spellStart"/>
            <w:r w:rsidRPr="00AF343B">
              <w:rPr>
                <w:rFonts w:ascii="Open Sans" w:hAnsi="Open Sans" w:cs="Open Sans"/>
                <w:color w:val="000000" w:themeColor="text1"/>
                <w:lang w:val="sk-SK"/>
              </w:rPr>
              <w:t>wydarzenia</w:t>
            </w:r>
            <w:proofErr w:type="spellEnd"/>
            <w:r w:rsidRPr="00AF343B">
              <w:rPr>
                <w:rFonts w:ascii="Open Sans" w:hAnsi="Open Sans" w:cs="Open Sans"/>
                <w:color w:val="000000" w:themeColor="text1"/>
                <w:lang w:val="sk-SK"/>
              </w:rPr>
              <w:t xml:space="preserve"> – </w:t>
            </w:r>
            <w:proofErr w:type="spellStart"/>
            <w:r w:rsidRPr="00AF343B">
              <w:rPr>
                <w:rFonts w:ascii="Open Sans" w:hAnsi="Open Sans" w:cs="Open Sans"/>
                <w:color w:val="000000" w:themeColor="text1"/>
                <w:lang w:val="sk-SK"/>
              </w:rPr>
              <w:t>dotyczy</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pikników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festynów</w:t>
            </w:r>
            <w:proofErr w:type="spellEnd"/>
            <w:r w:rsidRPr="00AF343B">
              <w:rPr>
                <w:rFonts w:ascii="Open Sans" w:hAnsi="Open Sans" w:cs="Open Sans"/>
                <w:color w:val="000000" w:themeColor="text1"/>
                <w:lang w:val="sk-SK"/>
              </w:rPr>
              <w:t>,</w:t>
            </w:r>
          </w:p>
          <w:p w14:paraId="22BBECE4" w14:textId="6A852431" w:rsidR="00511ABD" w:rsidRPr="00AF343B" w:rsidRDefault="00AF343B" w:rsidP="003A581E">
            <w:pPr>
              <w:pStyle w:val="Zkladntext"/>
              <w:jc w:val="both"/>
              <w:rPr>
                <w:rFonts w:ascii="Open Sans" w:hAnsi="Open Sans" w:cs="Open Sans"/>
                <w:color w:val="000000" w:themeColor="text1"/>
                <w:lang w:val="sk-SK"/>
              </w:rPr>
            </w:pPr>
            <w:proofErr w:type="spellStart"/>
            <w:r w:rsidRPr="00AF343B">
              <w:rPr>
                <w:rFonts w:ascii="Open Sans" w:hAnsi="Open Sans" w:cs="Open Sans"/>
                <w:color w:val="000000" w:themeColor="text1"/>
                <w:lang w:val="sk-SK"/>
              </w:rPr>
              <w:t>koncertów</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spektakli</w:t>
            </w:r>
            <w:proofErr w:type="spellEnd"/>
            <w:r w:rsidRPr="00AF343B">
              <w:rPr>
                <w:rFonts w:ascii="Open Sans" w:hAnsi="Open Sans" w:cs="Open Sans"/>
                <w:color w:val="000000" w:themeColor="text1"/>
                <w:lang w:val="sk-SK"/>
              </w:rPr>
              <w:t xml:space="preserve">, </w:t>
            </w:r>
            <w:proofErr w:type="spellStart"/>
            <w:r w:rsidRPr="00AF343B">
              <w:rPr>
                <w:rFonts w:ascii="Open Sans" w:hAnsi="Open Sans" w:cs="Open Sans"/>
                <w:color w:val="000000" w:themeColor="text1"/>
                <w:lang w:val="sk-SK"/>
              </w:rPr>
              <w:t>widowisk</w:t>
            </w:r>
            <w:proofErr w:type="spellEnd"/>
            <w:r w:rsidRPr="00AF343B">
              <w:rPr>
                <w:rFonts w:ascii="Open Sans" w:hAnsi="Open Sans" w:cs="Open Sans"/>
                <w:color w:val="000000" w:themeColor="text1"/>
                <w:lang w:val="sk-SK"/>
              </w:rPr>
              <w:t>/ Správa o podujatí - platí pre pikniky, festivaly, koncerty, predstavenia</w:t>
            </w:r>
          </w:p>
        </w:tc>
      </w:tr>
      <w:bookmarkEnd w:id="2"/>
    </w:tbl>
    <w:p w14:paraId="5BF0D1F5" w14:textId="77777777" w:rsidR="000F5392" w:rsidRDefault="000F5392" w:rsidP="000F5392">
      <w:pPr>
        <w:pStyle w:val="Zkladntext"/>
        <w:spacing w:line="240" w:lineRule="auto"/>
        <w:rPr>
          <w:rFonts w:ascii="Open Sans" w:hAnsi="Open Sans" w:cs="Open Sans"/>
          <w:color w:val="000000" w:themeColor="text1"/>
        </w:rPr>
      </w:pPr>
    </w:p>
    <w:tbl>
      <w:tblPr>
        <w:tblStyle w:val="Mriekatabuky"/>
        <w:tblW w:w="10348"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686"/>
        <w:gridCol w:w="6662"/>
      </w:tblGrid>
      <w:tr w:rsidR="000F5392" w:rsidRPr="00534B11" w14:paraId="47F58C61" w14:textId="77777777" w:rsidTr="00153475">
        <w:tc>
          <w:tcPr>
            <w:tcW w:w="10348" w:type="dxa"/>
            <w:gridSpan w:val="2"/>
            <w:hideMark/>
          </w:tcPr>
          <w:p w14:paraId="40DD4778" w14:textId="77777777" w:rsidR="0022382E" w:rsidRPr="00E53957" w:rsidRDefault="0022382E" w:rsidP="0022382E">
            <w:pPr>
              <w:pStyle w:val="Zkladntext"/>
              <w:rPr>
                <w:rFonts w:ascii="Open Sans" w:hAnsi="Open Sans" w:cs="Open Sans"/>
                <w:b/>
                <w:bCs/>
                <w:color w:val="000000" w:themeColor="text1"/>
                <w:lang w:val="sk-SK"/>
              </w:rPr>
            </w:pPr>
            <w:r w:rsidRPr="00E53957">
              <w:rPr>
                <w:rFonts w:ascii="Open Sans" w:hAnsi="Open Sans" w:cs="Open Sans"/>
                <w:b/>
                <w:bCs/>
                <w:color w:val="000000" w:themeColor="text1"/>
              </w:rPr>
              <w:t xml:space="preserve">Zadanie nr 3 pn. </w:t>
            </w:r>
            <w:r w:rsidRPr="00E53957">
              <w:rPr>
                <w:rFonts w:ascii="Open Sans" w:hAnsi="Open Sans" w:cs="Open Sans"/>
                <w:b/>
                <w:bCs/>
                <w:color w:val="000000" w:themeColor="text1"/>
                <w:lang w:val="sk-SK"/>
              </w:rPr>
              <w:t xml:space="preserve">Film </w:t>
            </w:r>
            <w:proofErr w:type="spellStart"/>
            <w:r w:rsidRPr="00E53957">
              <w:rPr>
                <w:rFonts w:ascii="Open Sans" w:hAnsi="Open Sans" w:cs="Open Sans"/>
                <w:b/>
                <w:bCs/>
                <w:color w:val="000000" w:themeColor="text1"/>
                <w:lang w:val="sk-SK"/>
              </w:rPr>
              <w:t>pt</w:t>
            </w:r>
            <w:proofErr w:type="spellEnd"/>
            <w:r w:rsidRPr="00E53957">
              <w:rPr>
                <w:rFonts w:ascii="Open Sans" w:hAnsi="Open Sans" w:cs="Open Sans"/>
                <w:b/>
                <w:bCs/>
                <w:color w:val="000000" w:themeColor="text1"/>
                <w:lang w:val="sk-SK"/>
              </w:rPr>
              <w:t>. "</w:t>
            </w:r>
            <w:proofErr w:type="spellStart"/>
            <w:r w:rsidRPr="00E53957">
              <w:rPr>
                <w:rFonts w:ascii="Open Sans" w:hAnsi="Open Sans" w:cs="Open Sans"/>
                <w:b/>
                <w:bCs/>
                <w:color w:val="000000" w:themeColor="text1"/>
                <w:lang w:val="sk-SK"/>
              </w:rPr>
              <w:t>Istebna</w:t>
            </w:r>
            <w:proofErr w:type="spellEnd"/>
            <w:r w:rsidRPr="00E53957">
              <w:rPr>
                <w:rFonts w:ascii="Open Sans" w:hAnsi="Open Sans" w:cs="Open Sans"/>
                <w:b/>
                <w:bCs/>
                <w:color w:val="000000" w:themeColor="text1"/>
                <w:lang w:val="sk-SK"/>
              </w:rPr>
              <w:t xml:space="preserve">- celebruj </w:t>
            </w:r>
            <w:proofErr w:type="spellStart"/>
            <w:r w:rsidRPr="00E53957">
              <w:rPr>
                <w:rFonts w:ascii="Open Sans" w:hAnsi="Open Sans" w:cs="Open Sans"/>
                <w:b/>
                <w:bCs/>
                <w:color w:val="000000" w:themeColor="text1"/>
                <w:lang w:val="sk-SK"/>
              </w:rPr>
              <w:t>folklor</w:t>
            </w:r>
            <w:proofErr w:type="spellEnd"/>
            <w:r w:rsidRPr="00E53957">
              <w:rPr>
                <w:rFonts w:ascii="Open Sans" w:hAnsi="Open Sans" w:cs="Open Sans"/>
                <w:b/>
                <w:bCs/>
                <w:color w:val="000000" w:themeColor="text1"/>
                <w:lang w:val="sk-SK"/>
              </w:rPr>
              <w:t>"</w:t>
            </w:r>
            <w:r w:rsidRPr="009B56D9">
              <w:rPr>
                <w:rFonts w:ascii="Open Sans" w:hAnsi="Open Sans" w:cs="Open Sans"/>
                <w:b/>
                <w:bCs/>
                <w:color w:val="000000" w:themeColor="text1"/>
                <w:lang w:val="sk-SK"/>
              </w:rPr>
              <w:t xml:space="preserve">  </w:t>
            </w:r>
          </w:p>
          <w:p w14:paraId="13DAB244" w14:textId="040BA442" w:rsidR="000F5392" w:rsidRPr="009B56D9" w:rsidRDefault="0022382E" w:rsidP="0022382E">
            <w:pPr>
              <w:pStyle w:val="Zkladntext"/>
              <w:rPr>
                <w:rFonts w:ascii="Open Sans" w:hAnsi="Open Sans" w:cs="Open Sans"/>
                <w:b/>
                <w:bCs/>
                <w:color w:val="000000" w:themeColor="text1"/>
                <w:lang w:val="sk-SK"/>
              </w:rPr>
            </w:pPr>
            <w:r w:rsidRPr="00E53957">
              <w:rPr>
                <w:rFonts w:ascii="Open Sans" w:hAnsi="Open Sans" w:cs="Open Sans"/>
                <w:b/>
                <w:bCs/>
                <w:color w:val="000000" w:themeColor="text1"/>
                <w:lang w:val="sk-SK"/>
              </w:rPr>
              <w:t xml:space="preserve">Úloha č. 3 s názvom Film : " </w:t>
            </w:r>
            <w:proofErr w:type="spellStart"/>
            <w:r w:rsidRPr="00E53957">
              <w:rPr>
                <w:rFonts w:ascii="Open Sans" w:hAnsi="Open Sans" w:cs="Open Sans"/>
                <w:b/>
                <w:bCs/>
                <w:color w:val="000000" w:themeColor="text1"/>
                <w:lang w:val="sk-SK"/>
              </w:rPr>
              <w:t>Istebna</w:t>
            </w:r>
            <w:proofErr w:type="spellEnd"/>
            <w:r w:rsidRPr="00E53957">
              <w:rPr>
                <w:rFonts w:ascii="Open Sans" w:hAnsi="Open Sans" w:cs="Open Sans"/>
                <w:b/>
                <w:bCs/>
                <w:color w:val="000000" w:themeColor="text1"/>
                <w:lang w:val="sk-SK"/>
              </w:rPr>
              <w:t xml:space="preserve"> - oslavuj folklór"</w:t>
            </w:r>
          </w:p>
        </w:tc>
      </w:tr>
      <w:tr w:rsidR="000F5392" w:rsidRPr="000F5392" w14:paraId="32474708" w14:textId="77777777" w:rsidTr="00153475">
        <w:tc>
          <w:tcPr>
            <w:tcW w:w="3686" w:type="dxa"/>
          </w:tcPr>
          <w:p w14:paraId="32174F7D" w14:textId="10FFF72E" w:rsidR="000F5392" w:rsidRPr="000F5392" w:rsidRDefault="000F5392" w:rsidP="000F5392">
            <w:pPr>
              <w:pStyle w:val="Zkladntext"/>
              <w:rPr>
                <w:rFonts w:ascii="Open Sans" w:hAnsi="Open Sans" w:cs="Open Sans"/>
                <w:color w:val="000000" w:themeColor="text1"/>
              </w:rPr>
            </w:pPr>
            <w:r w:rsidRPr="000F5392">
              <w:rPr>
                <w:rFonts w:ascii="Open Sans" w:hAnsi="Open Sans" w:cs="Open Sans"/>
                <w:color w:val="000000" w:themeColor="text1"/>
              </w:rPr>
              <w:t xml:space="preserve">Partner realizujący zadanie nr </w:t>
            </w:r>
            <w:r w:rsidR="001409A2">
              <w:rPr>
                <w:rFonts w:ascii="Open Sans" w:hAnsi="Open Sans" w:cs="Open Sans"/>
                <w:color w:val="000000" w:themeColor="text1"/>
              </w:rPr>
              <w:t>3</w:t>
            </w:r>
            <w:r w:rsidRPr="000F5392">
              <w:rPr>
                <w:rFonts w:ascii="Open Sans" w:hAnsi="Open Sans" w:cs="Open Sans"/>
                <w:color w:val="000000" w:themeColor="text1"/>
              </w:rPr>
              <w:t xml:space="preserve"> / </w:t>
            </w:r>
          </w:p>
          <w:p w14:paraId="4351379D" w14:textId="76131EBA" w:rsidR="000F5392" w:rsidRPr="000F5392" w:rsidRDefault="000F5392" w:rsidP="000F5392">
            <w:pPr>
              <w:pStyle w:val="Zkladntext"/>
              <w:rPr>
                <w:rFonts w:ascii="Open Sans" w:hAnsi="Open Sans" w:cs="Open Sans"/>
                <w:color w:val="000000" w:themeColor="text1"/>
              </w:rPr>
            </w:pPr>
            <w:r w:rsidRPr="000F5392">
              <w:rPr>
                <w:rFonts w:ascii="Open Sans" w:hAnsi="Open Sans" w:cs="Open Sans"/>
                <w:color w:val="000000" w:themeColor="text1"/>
                <w:lang w:val="sk-SK"/>
              </w:rPr>
              <w:t xml:space="preserve">Partner realizujúci úlohu č. </w:t>
            </w:r>
            <w:r w:rsidR="001409A2">
              <w:rPr>
                <w:rFonts w:ascii="Open Sans" w:hAnsi="Open Sans" w:cs="Open Sans"/>
                <w:color w:val="000000" w:themeColor="text1"/>
                <w:lang w:val="sk-SK"/>
              </w:rPr>
              <w:t>3</w:t>
            </w:r>
          </w:p>
        </w:tc>
        <w:tc>
          <w:tcPr>
            <w:tcW w:w="6662" w:type="dxa"/>
          </w:tcPr>
          <w:p w14:paraId="221DCABF" w14:textId="77777777" w:rsidR="000F5392" w:rsidRDefault="00660280" w:rsidP="000F5392">
            <w:pPr>
              <w:pStyle w:val="Zkladntext"/>
              <w:rPr>
                <w:rFonts w:ascii="Open Sans" w:hAnsi="Open Sans" w:cs="Open Sans"/>
                <w:color w:val="000000" w:themeColor="text1"/>
                <w:lang w:val="sk-SK"/>
              </w:rPr>
            </w:pPr>
            <w:proofErr w:type="spellStart"/>
            <w:r w:rsidRPr="00660280">
              <w:rPr>
                <w:rFonts w:ascii="Open Sans" w:hAnsi="Open Sans" w:cs="Open Sans"/>
                <w:color w:val="000000" w:themeColor="text1"/>
                <w:lang w:val="sk-SK"/>
              </w:rPr>
              <w:t>Gmina</w:t>
            </w:r>
            <w:proofErr w:type="spellEnd"/>
            <w:r w:rsidRPr="00660280">
              <w:rPr>
                <w:rFonts w:ascii="Open Sans" w:hAnsi="Open Sans" w:cs="Open Sans"/>
                <w:color w:val="000000" w:themeColor="text1"/>
                <w:lang w:val="sk-SK"/>
              </w:rPr>
              <w:t xml:space="preserve"> </w:t>
            </w:r>
            <w:proofErr w:type="spellStart"/>
            <w:r w:rsidRPr="00660280">
              <w:rPr>
                <w:rFonts w:ascii="Open Sans" w:hAnsi="Open Sans" w:cs="Open Sans"/>
                <w:color w:val="000000" w:themeColor="text1"/>
                <w:lang w:val="sk-SK"/>
              </w:rPr>
              <w:t>Istebna</w:t>
            </w:r>
            <w:proofErr w:type="spellEnd"/>
          </w:p>
          <w:p w14:paraId="57C817D6" w14:textId="50B9FFC9" w:rsidR="00EB3133" w:rsidRPr="000F5392" w:rsidRDefault="00EB3133" w:rsidP="000F5392">
            <w:pPr>
              <w:pStyle w:val="Zkladntext"/>
              <w:rPr>
                <w:rFonts w:ascii="Open Sans" w:hAnsi="Open Sans" w:cs="Open Sans"/>
                <w:color w:val="000000" w:themeColor="text1"/>
              </w:rPr>
            </w:pPr>
            <w:r>
              <w:rPr>
                <w:rFonts w:ascii="Open Sans" w:hAnsi="Open Sans" w:cs="Open Sans"/>
                <w:color w:val="000000" w:themeColor="text1"/>
              </w:rPr>
              <w:t>Obec Istebna</w:t>
            </w:r>
          </w:p>
        </w:tc>
      </w:tr>
      <w:tr w:rsidR="000F5392" w:rsidRPr="000F5392" w14:paraId="301FB447" w14:textId="77777777" w:rsidTr="00153475">
        <w:tc>
          <w:tcPr>
            <w:tcW w:w="3686" w:type="dxa"/>
            <w:hideMark/>
          </w:tcPr>
          <w:p w14:paraId="737CD306" w14:textId="77777777" w:rsidR="000F5392" w:rsidRPr="000F5392" w:rsidRDefault="000F5392" w:rsidP="000F5392">
            <w:pPr>
              <w:pStyle w:val="Zkladntext"/>
              <w:rPr>
                <w:rFonts w:ascii="Open Sans" w:hAnsi="Open Sans" w:cs="Open Sans"/>
                <w:color w:val="000000" w:themeColor="text1"/>
              </w:rPr>
            </w:pPr>
            <w:r w:rsidRPr="000F5392">
              <w:rPr>
                <w:rFonts w:ascii="Open Sans" w:hAnsi="Open Sans" w:cs="Open Sans"/>
                <w:color w:val="000000" w:themeColor="text1"/>
              </w:rPr>
              <w:t xml:space="preserve">Kwota ryczałtowa / </w:t>
            </w:r>
          </w:p>
          <w:p w14:paraId="16B87435" w14:textId="77777777" w:rsidR="000F5392" w:rsidRPr="000F5392" w:rsidRDefault="000F5392" w:rsidP="000F5392">
            <w:pPr>
              <w:pStyle w:val="Zkladntext"/>
              <w:rPr>
                <w:rFonts w:ascii="Open Sans" w:hAnsi="Open Sans" w:cs="Open Sans"/>
                <w:color w:val="000000" w:themeColor="text1"/>
              </w:rPr>
            </w:pPr>
            <w:r w:rsidRPr="000F5392">
              <w:rPr>
                <w:rFonts w:ascii="Open Sans" w:hAnsi="Open Sans" w:cs="Open Sans"/>
                <w:color w:val="000000" w:themeColor="text1"/>
                <w:lang w:val="sk-SK"/>
              </w:rPr>
              <w:t>Jednorazová platba</w:t>
            </w:r>
          </w:p>
        </w:tc>
        <w:tc>
          <w:tcPr>
            <w:tcW w:w="6662" w:type="dxa"/>
            <w:hideMark/>
          </w:tcPr>
          <w:p w14:paraId="49E42127" w14:textId="77777777" w:rsidR="0022382E" w:rsidRPr="00356A68" w:rsidRDefault="0022382E" w:rsidP="0022382E">
            <w:pPr>
              <w:pStyle w:val="Zkladntext"/>
              <w:rPr>
                <w:rFonts w:ascii="Open Sans" w:hAnsi="Open Sans" w:cs="Open Sans"/>
                <w:color w:val="000000" w:themeColor="text1"/>
              </w:rPr>
            </w:pPr>
            <w:r w:rsidRPr="00D40A26">
              <w:rPr>
                <w:rFonts w:ascii="Open Sans" w:hAnsi="Open Sans" w:cs="Open Sans"/>
                <w:b/>
                <w:bCs/>
                <w:color w:val="000000" w:themeColor="text1"/>
                <w:lang w:val="sk-SK"/>
              </w:rPr>
              <w:t>18 639,27</w:t>
            </w:r>
            <w:r w:rsidRPr="007623BA">
              <w:rPr>
                <w:rFonts w:ascii="Open Sans" w:hAnsi="Open Sans" w:cs="Open Sans"/>
                <w:b/>
                <w:bCs/>
                <w:color w:val="000000" w:themeColor="text1"/>
              </w:rPr>
              <w:t xml:space="preserve">  EUR</w:t>
            </w:r>
            <w:r w:rsidRPr="00356A68">
              <w:rPr>
                <w:rFonts w:ascii="Open Sans" w:hAnsi="Open Sans" w:cs="Open Sans"/>
                <w:color w:val="000000" w:themeColor="text1"/>
              </w:rPr>
              <w:t xml:space="preserve"> (słownie: </w:t>
            </w:r>
            <w:r w:rsidRPr="00C42C08">
              <w:rPr>
                <w:rFonts w:ascii="Open Sans" w:hAnsi="Open Sans" w:cs="Open Sans"/>
                <w:color w:val="000000" w:themeColor="text1"/>
              </w:rPr>
              <w:t>osiemnaście tysięcy sześćset trzydzieści dziewięć</w:t>
            </w:r>
            <w:r>
              <w:rPr>
                <w:rFonts w:ascii="Open Sans" w:hAnsi="Open Sans" w:cs="Open Sans"/>
                <w:color w:val="000000" w:themeColor="text1"/>
              </w:rPr>
              <w:t xml:space="preserve"> 27/</w:t>
            </w:r>
            <w:r w:rsidRPr="00356A68">
              <w:rPr>
                <w:rFonts w:ascii="Open Sans" w:hAnsi="Open Sans" w:cs="Open Sans"/>
                <w:color w:val="000000" w:themeColor="text1"/>
              </w:rPr>
              <w:t>100)</w:t>
            </w:r>
          </w:p>
          <w:p w14:paraId="4FD8A710" w14:textId="77777777" w:rsidR="0022382E" w:rsidRPr="00C42C08" w:rsidRDefault="0022382E" w:rsidP="0022382E">
            <w:pPr>
              <w:pStyle w:val="Zkladntext"/>
              <w:rPr>
                <w:rFonts w:ascii="Open Sans" w:hAnsi="Open Sans" w:cs="Open Sans"/>
                <w:color w:val="000000" w:themeColor="text1"/>
                <w:lang w:val="sk-SK"/>
              </w:rPr>
            </w:pPr>
            <w:r w:rsidRPr="006E394D">
              <w:rPr>
                <w:rFonts w:ascii="Open Sans" w:hAnsi="Open Sans" w:cs="Open Sans"/>
                <w:b/>
                <w:bCs/>
                <w:color w:val="000000" w:themeColor="text1"/>
                <w:lang w:val="sk-SK"/>
              </w:rPr>
              <w:t>18 639,27</w:t>
            </w:r>
            <w:r w:rsidRPr="007623BA">
              <w:rPr>
                <w:rFonts w:ascii="Open Sans" w:hAnsi="Open Sans" w:cs="Open Sans"/>
                <w:b/>
                <w:bCs/>
                <w:color w:val="000000" w:themeColor="text1"/>
              </w:rPr>
              <w:t xml:space="preserve">  EUR</w:t>
            </w:r>
            <w:r w:rsidRPr="00356A68">
              <w:rPr>
                <w:rFonts w:ascii="Open Sans" w:hAnsi="Open Sans" w:cs="Open Sans"/>
                <w:color w:val="000000" w:themeColor="text1"/>
              </w:rPr>
              <w:t xml:space="preserve"> ( slovom: </w:t>
            </w:r>
            <w:r w:rsidRPr="00C42C08">
              <w:rPr>
                <w:rFonts w:ascii="Open Sans" w:hAnsi="Open Sans" w:cs="Open Sans"/>
                <w:color w:val="000000" w:themeColor="text1"/>
                <w:lang w:val="sk-SK"/>
              </w:rPr>
              <w:t>osemnásťtisícšesťstotridsaťdeväť</w:t>
            </w:r>
          </w:p>
          <w:p w14:paraId="16D2CD6E" w14:textId="458DFF1B" w:rsidR="000F5392" w:rsidRPr="000F5392" w:rsidRDefault="0022382E" w:rsidP="0022382E">
            <w:pPr>
              <w:pStyle w:val="Zkladntext"/>
              <w:rPr>
                <w:rFonts w:ascii="Open Sans" w:hAnsi="Open Sans" w:cs="Open Sans"/>
                <w:color w:val="000000" w:themeColor="text1"/>
              </w:rPr>
            </w:pPr>
            <w:r>
              <w:rPr>
                <w:rFonts w:ascii="Open Sans" w:hAnsi="Open Sans" w:cs="Open Sans"/>
                <w:color w:val="000000" w:themeColor="text1"/>
                <w:lang w:val="sk-SK"/>
              </w:rPr>
              <w:t>27</w:t>
            </w:r>
            <w:r w:rsidRPr="00356A68">
              <w:rPr>
                <w:rFonts w:ascii="Open Sans" w:hAnsi="Open Sans" w:cs="Open Sans"/>
                <w:color w:val="000000" w:themeColor="text1"/>
              </w:rPr>
              <w:t>/100)</w:t>
            </w:r>
          </w:p>
        </w:tc>
      </w:tr>
      <w:tr w:rsidR="000F5392" w:rsidRPr="000F5392" w14:paraId="459A6FE9" w14:textId="77777777" w:rsidTr="00153475">
        <w:tc>
          <w:tcPr>
            <w:tcW w:w="3686" w:type="dxa"/>
          </w:tcPr>
          <w:p w14:paraId="4B53CDED" w14:textId="77777777" w:rsidR="000F5392" w:rsidRPr="000F5392" w:rsidRDefault="000F5392" w:rsidP="000F5392">
            <w:pPr>
              <w:pStyle w:val="Zkladntext"/>
              <w:rPr>
                <w:rFonts w:ascii="Open Sans" w:hAnsi="Open Sans" w:cs="Open Sans"/>
                <w:color w:val="000000" w:themeColor="text1"/>
              </w:rPr>
            </w:pPr>
            <w:r w:rsidRPr="000F5392">
              <w:rPr>
                <w:rFonts w:ascii="Open Sans" w:hAnsi="Open Sans" w:cs="Open Sans"/>
                <w:color w:val="000000" w:themeColor="text1"/>
              </w:rPr>
              <w:t xml:space="preserve">Dofinansowanie z EFRR / </w:t>
            </w:r>
          </w:p>
          <w:p w14:paraId="690FD789" w14:textId="77777777" w:rsidR="000F5392" w:rsidRPr="000F5392" w:rsidRDefault="000F5392" w:rsidP="000F5392">
            <w:pPr>
              <w:pStyle w:val="Zkladntext"/>
              <w:rPr>
                <w:rFonts w:ascii="Open Sans" w:hAnsi="Open Sans" w:cs="Open Sans"/>
                <w:color w:val="000000" w:themeColor="text1"/>
              </w:rPr>
            </w:pPr>
            <w:r w:rsidRPr="000F5392">
              <w:rPr>
                <w:rFonts w:ascii="Open Sans" w:hAnsi="Open Sans" w:cs="Open Sans"/>
                <w:color w:val="000000" w:themeColor="text1"/>
                <w:lang w:val="sk-SK"/>
              </w:rPr>
              <w:t>Príspevok z EFRR</w:t>
            </w:r>
          </w:p>
        </w:tc>
        <w:tc>
          <w:tcPr>
            <w:tcW w:w="6662" w:type="dxa"/>
          </w:tcPr>
          <w:p w14:paraId="0142CFA1" w14:textId="77777777" w:rsidR="0022382E" w:rsidRPr="00356A68" w:rsidRDefault="0022382E" w:rsidP="0022382E">
            <w:pPr>
              <w:pStyle w:val="Zkladntext"/>
              <w:rPr>
                <w:rFonts w:ascii="Open Sans" w:hAnsi="Open Sans" w:cs="Open Sans"/>
                <w:color w:val="000000" w:themeColor="text1"/>
              </w:rPr>
            </w:pPr>
            <w:r w:rsidRPr="00C42C08">
              <w:rPr>
                <w:rFonts w:ascii="Open Sans" w:hAnsi="Open Sans" w:cs="Open Sans"/>
                <w:b/>
                <w:bCs/>
                <w:color w:val="000000" w:themeColor="text1"/>
                <w:lang w:val="sk-SK"/>
              </w:rPr>
              <w:t>14 911,41</w:t>
            </w:r>
            <w:r w:rsidRPr="007623BA">
              <w:rPr>
                <w:rFonts w:ascii="Open Sans" w:hAnsi="Open Sans" w:cs="Open Sans"/>
                <w:b/>
                <w:bCs/>
                <w:color w:val="000000" w:themeColor="text1"/>
              </w:rPr>
              <w:t xml:space="preserve"> EUR</w:t>
            </w:r>
            <w:r w:rsidRPr="00356A68">
              <w:rPr>
                <w:rFonts w:ascii="Open Sans" w:hAnsi="Open Sans" w:cs="Open Sans"/>
                <w:color w:val="000000" w:themeColor="text1"/>
              </w:rPr>
              <w:t xml:space="preserve"> ( slownie: </w:t>
            </w:r>
            <w:r>
              <w:rPr>
                <w:rFonts w:ascii="Open Sans" w:hAnsi="Open Sans" w:cs="Open Sans"/>
                <w:color w:val="000000" w:themeColor="text1"/>
              </w:rPr>
              <w:t>c</w:t>
            </w:r>
            <w:r w:rsidRPr="00C42C08">
              <w:rPr>
                <w:rFonts w:ascii="Open Sans" w:hAnsi="Open Sans" w:cs="Open Sans"/>
                <w:color w:val="000000" w:themeColor="text1"/>
              </w:rPr>
              <w:t xml:space="preserve">zternaście tysięcy dziewięćset jedenaście </w:t>
            </w:r>
            <w:r w:rsidRPr="00356A68">
              <w:rPr>
                <w:rFonts w:ascii="Open Sans" w:hAnsi="Open Sans" w:cs="Open Sans"/>
                <w:color w:val="000000" w:themeColor="text1"/>
              </w:rPr>
              <w:t xml:space="preserve"> </w:t>
            </w:r>
            <w:r>
              <w:rPr>
                <w:rFonts w:ascii="Open Sans" w:hAnsi="Open Sans" w:cs="Open Sans"/>
                <w:color w:val="000000" w:themeColor="text1"/>
              </w:rPr>
              <w:t>41</w:t>
            </w:r>
            <w:r w:rsidRPr="00356A68">
              <w:rPr>
                <w:rFonts w:ascii="Open Sans" w:hAnsi="Open Sans" w:cs="Open Sans"/>
                <w:color w:val="000000" w:themeColor="text1"/>
              </w:rPr>
              <w:t>/100)</w:t>
            </w:r>
          </w:p>
          <w:p w14:paraId="0436CE71" w14:textId="7B23FB0C" w:rsidR="000F5392" w:rsidRPr="000F5392" w:rsidRDefault="0022382E" w:rsidP="0022382E">
            <w:pPr>
              <w:pStyle w:val="Zkladntext"/>
              <w:rPr>
                <w:rFonts w:ascii="Open Sans" w:hAnsi="Open Sans" w:cs="Open Sans"/>
                <w:color w:val="000000" w:themeColor="text1"/>
                <w:lang w:val="sk-SK"/>
              </w:rPr>
            </w:pPr>
            <w:r w:rsidRPr="00C42C08">
              <w:rPr>
                <w:rFonts w:ascii="Open Sans" w:hAnsi="Open Sans" w:cs="Open Sans"/>
                <w:b/>
                <w:bCs/>
                <w:color w:val="000000" w:themeColor="text1"/>
                <w:lang w:val="sk-SK"/>
              </w:rPr>
              <w:t>14 911,41</w:t>
            </w:r>
            <w:r w:rsidRPr="007623BA">
              <w:rPr>
                <w:rFonts w:ascii="Open Sans" w:hAnsi="Open Sans" w:cs="Open Sans"/>
                <w:b/>
                <w:bCs/>
                <w:color w:val="000000" w:themeColor="text1"/>
              </w:rPr>
              <w:t xml:space="preserve">  EUR</w:t>
            </w:r>
            <w:r>
              <w:rPr>
                <w:rFonts w:ascii="Open Sans" w:hAnsi="Open Sans" w:cs="Open Sans"/>
                <w:color w:val="000000" w:themeColor="text1"/>
              </w:rPr>
              <w:t xml:space="preserve"> </w:t>
            </w:r>
            <w:r w:rsidRPr="00356A68">
              <w:rPr>
                <w:rFonts w:ascii="Open Sans" w:hAnsi="Open Sans" w:cs="Open Sans"/>
                <w:color w:val="000000" w:themeColor="text1"/>
              </w:rPr>
              <w:t xml:space="preserve">(slovom: </w:t>
            </w:r>
            <w:r w:rsidRPr="00C42C08">
              <w:rPr>
                <w:rFonts w:ascii="Open Sans" w:hAnsi="Open Sans" w:cs="Open Sans"/>
                <w:color w:val="000000" w:themeColor="text1"/>
                <w:lang w:val="sk-SK"/>
              </w:rPr>
              <w:t>štrnásťtisícdeväťstojedenásť</w:t>
            </w:r>
            <w:r>
              <w:rPr>
                <w:rFonts w:ascii="Open Sans" w:hAnsi="Open Sans" w:cs="Open Sans"/>
                <w:color w:val="000000" w:themeColor="text1"/>
                <w:lang w:val="sk-SK"/>
              </w:rPr>
              <w:t xml:space="preserve"> </w:t>
            </w:r>
            <w:r>
              <w:rPr>
                <w:rFonts w:ascii="Open Sans" w:hAnsi="Open Sans" w:cs="Open Sans"/>
                <w:color w:val="000000" w:themeColor="text1"/>
              </w:rPr>
              <w:t>41</w:t>
            </w:r>
            <w:r w:rsidRPr="00356A68">
              <w:rPr>
                <w:rFonts w:ascii="Open Sans" w:hAnsi="Open Sans" w:cs="Open Sans"/>
                <w:color w:val="000000" w:themeColor="text1"/>
              </w:rPr>
              <w:t>/100)</w:t>
            </w:r>
          </w:p>
        </w:tc>
      </w:tr>
      <w:tr w:rsidR="000F5392" w:rsidRPr="000F5392" w14:paraId="6AB29FBE" w14:textId="77777777" w:rsidTr="00E53957">
        <w:tc>
          <w:tcPr>
            <w:tcW w:w="3686" w:type="dxa"/>
            <w:hideMark/>
          </w:tcPr>
          <w:p w14:paraId="6000F489" w14:textId="77777777" w:rsidR="00897F7D" w:rsidRPr="006B4DC9" w:rsidRDefault="00897F7D" w:rsidP="00897F7D">
            <w:pPr>
              <w:pStyle w:val="Zkladntext"/>
              <w:rPr>
                <w:rFonts w:ascii="Open Sans" w:hAnsi="Open Sans" w:cs="Open Sans"/>
                <w:color w:val="000000" w:themeColor="text1"/>
              </w:rPr>
            </w:pPr>
            <w:r w:rsidRPr="006B4DC9">
              <w:rPr>
                <w:rFonts w:ascii="Open Sans" w:hAnsi="Open Sans" w:cs="Open Sans"/>
                <w:color w:val="000000" w:themeColor="text1"/>
              </w:rPr>
              <w:t>Wskaźniki produktów własnych dla zadania /</w:t>
            </w:r>
          </w:p>
          <w:p w14:paraId="0D304872" w14:textId="1FB2174B" w:rsidR="000F5392" w:rsidRPr="000F5392" w:rsidRDefault="00897F7D" w:rsidP="00897F7D">
            <w:pPr>
              <w:pStyle w:val="Zkladntext"/>
              <w:rPr>
                <w:rFonts w:ascii="Open Sans" w:hAnsi="Open Sans" w:cs="Open Sans"/>
                <w:color w:val="000000" w:themeColor="text1"/>
              </w:rPr>
            </w:pPr>
            <w:r w:rsidRPr="00145699">
              <w:rPr>
                <w:rFonts w:ascii="Open Sans" w:hAnsi="Open Sans" w:cs="Open Sans"/>
                <w:color w:val="000000" w:themeColor="text1"/>
                <w:lang w:val="sk-SK"/>
              </w:rPr>
              <w:lastRenderedPageBreak/>
              <w:t>Ukazovatele vlastných výstupov pre danú úlohu</w:t>
            </w:r>
          </w:p>
        </w:tc>
        <w:tc>
          <w:tcPr>
            <w:tcW w:w="6662" w:type="dxa"/>
            <w:shd w:val="clear" w:color="auto" w:fill="F2F2F2" w:themeFill="background1" w:themeFillShade="F2"/>
          </w:tcPr>
          <w:p w14:paraId="087C6111" w14:textId="77777777" w:rsidR="00DE7D32" w:rsidRDefault="00DE7D32" w:rsidP="00DE7D32">
            <w:pPr>
              <w:pStyle w:val="Zkladntext"/>
              <w:rPr>
                <w:rFonts w:ascii="Open Sans" w:hAnsi="Open Sans" w:cs="Open Sans"/>
                <w:color w:val="000000" w:themeColor="text1"/>
                <w:lang w:val="sk-SK"/>
              </w:rPr>
            </w:pPr>
            <w:r w:rsidRPr="00675532">
              <w:rPr>
                <w:rFonts w:ascii="Open Sans" w:hAnsi="Open Sans" w:cs="Open Sans"/>
                <w:color w:val="000000" w:themeColor="text1"/>
                <w:lang w:val="sk-SK"/>
              </w:rPr>
              <w:lastRenderedPageBreak/>
              <w:t xml:space="preserve">Počet vyrobených filmov </w:t>
            </w:r>
            <w:r w:rsidRPr="00675532">
              <w:rPr>
                <w:rFonts w:ascii="Arial" w:hAnsi="Arial" w:cs="Arial"/>
                <w:color w:val="000000" w:themeColor="text1"/>
                <w:lang w:val="sk-SK"/>
              </w:rPr>
              <w:t>→</w:t>
            </w:r>
            <w:r w:rsidRPr="00675532">
              <w:rPr>
                <w:rFonts w:ascii="Open Sans" w:hAnsi="Open Sans" w:cs="Open Sans"/>
                <w:color w:val="000000" w:themeColor="text1"/>
                <w:lang w:val="sk-SK"/>
              </w:rPr>
              <w:t>Videá</w:t>
            </w:r>
            <w:r>
              <w:rPr>
                <w:rFonts w:ascii="Open Sans" w:hAnsi="Open Sans" w:cs="Open Sans"/>
                <w:color w:val="000000" w:themeColor="text1"/>
                <w:lang w:val="sk-SK"/>
              </w:rPr>
              <w:t xml:space="preserve"> – 1 kus </w:t>
            </w:r>
          </w:p>
          <w:p w14:paraId="1C0E467B" w14:textId="26A48592" w:rsidR="000F5392" w:rsidRPr="000F5392" w:rsidRDefault="00DE7D32" w:rsidP="00DE7D32">
            <w:pPr>
              <w:pStyle w:val="Zkladntext"/>
              <w:rPr>
                <w:rFonts w:ascii="Open Sans" w:hAnsi="Open Sans" w:cs="Open Sans"/>
                <w:color w:val="000000" w:themeColor="text1"/>
              </w:rPr>
            </w:pPr>
            <w:r w:rsidRPr="00145699">
              <w:rPr>
                <w:rFonts w:ascii="Open Sans" w:hAnsi="Open Sans" w:cs="Open Sans"/>
                <w:color w:val="000000" w:themeColor="text1"/>
              </w:rPr>
              <w:t>Liczba wyprodukowanych filmów – Videá – 1 szt.</w:t>
            </w:r>
          </w:p>
        </w:tc>
      </w:tr>
      <w:tr w:rsidR="000F5392" w:rsidRPr="000F5392" w14:paraId="7E7DE37F" w14:textId="77777777" w:rsidTr="00153475">
        <w:tc>
          <w:tcPr>
            <w:tcW w:w="3686" w:type="dxa"/>
            <w:hideMark/>
          </w:tcPr>
          <w:p w14:paraId="61A72BAA" w14:textId="00AEABBC" w:rsidR="000F5392" w:rsidRPr="000F5392" w:rsidRDefault="000F5392" w:rsidP="000F5392">
            <w:pPr>
              <w:pStyle w:val="Zkladntext"/>
              <w:rPr>
                <w:rFonts w:ascii="Open Sans" w:hAnsi="Open Sans" w:cs="Open Sans"/>
                <w:color w:val="000000" w:themeColor="text1"/>
              </w:rPr>
            </w:pPr>
            <w:r w:rsidRPr="000F5392">
              <w:rPr>
                <w:rFonts w:ascii="Open Sans" w:hAnsi="Open Sans" w:cs="Open Sans"/>
                <w:color w:val="000000" w:themeColor="text1"/>
              </w:rPr>
              <w:t xml:space="preserve">Obowiązkowe dokumenty potwierdzające realizację zadania i osiągnięcie wskaźnika </w:t>
            </w:r>
          </w:p>
          <w:p w14:paraId="65430B52" w14:textId="47FF090A" w:rsidR="000F5392" w:rsidRPr="000F5392" w:rsidRDefault="000F5392" w:rsidP="000F5392">
            <w:pPr>
              <w:pStyle w:val="Zkladntext"/>
              <w:rPr>
                <w:rFonts w:ascii="Open Sans" w:hAnsi="Open Sans" w:cs="Open Sans"/>
                <w:color w:val="000000" w:themeColor="text1"/>
              </w:rPr>
            </w:pPr>
            <w:r w:rsidRPr="000F5392">
              <w:rPr>
                <w:rFonts w:ascii="Open Sans" w:hAnsi="Open Sans" w:cs="Open Sans"/>
                <w:color w:val="000000" w:themeColor="text1"/>
                <w:lang w:val="sk-SK"/>
              </w:rPr>
              <w:t xml:space="preserve">Povinné dokumenty preukazujúce realizáciu úlohy a dosiahnutie ukazovateľa </w:t>
            </w:r>
          </w:p>
        </w:tc>
        <w:tc>
          <w:tcPr>
            <w:tcW w:w="6662" w:type="dxa"/>
          </w:tcPr>
          <w:p w14:paraId="0278081E" w14:textId="77777777" w:rsidR="00E53957" w:rsidRPr="00E53957" w:rsidRDefault="00E53957" w:rsidP="00E53957">
            <w:pPr>
              <w:pStyle w:val="Zkladntext"/>
              <w:rPr>
                <w:rFonts w:ascii="Open Sans" w:hAnsi="Open Sans" w:cs="Open Sans"/>
                <w:color w:val="000000" w:themeColor="text1"/>
                <w:lang w:val="sk-SK"/>
              </w:rPr>
            </w:pPr>
            <w:proofErr w:type="spellStart"/>
            <w:r w:rsidRPr="00E53957">
              <w:rPr>
                <w:rFonts w:ascii="Open Sans" w:hAnsi="Open Sans" w:cs="Open Sans"/>
                <w:color w:val="000000" w:themeColor="text1"/>
                <w:lang w:val="sk-SK"/>
              </w:rPr>
              <w:t>Protokół</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odbioru</w:t>
            </w:r>
            <w:proofErr w:type="spellEnd"/>
            <w:r w:rsidRPr="00E53957">
              <w:rPr>
                <w:rFonts w:ascii="Open Sans" w:hAnsi="Open Sans" w:cs="Open Sans"/>
                <w:color w:val="000000" w:themeColor="text1"/>
                <w:lang w:val="sk-SK"/>
              </w:rPr>
              <w:t xml:space="preserve"> w </w:t>
            </w:r>
            <w:proofErr w:type="spellStart"/>
            <w:r w:rsidRPr="00E53957">
              <w:rPr>
                <w:rFonts w:ascii="Open Sans" w:hAnsi="Open Sans" w:cs="Open Sans"/>
                <w:color w:val="000000" w:themeColor="text1"/>
                <w:lang w:val="sk-SK"/>
              </w:rPr>
              <w:t>zakresie</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usług</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zewnętrznych</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zawierające</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wszystkie</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parametry</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zamówienia</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zgodnie</w:t>
            </w:r>
            <w:proofErr w:type="spellEnd"/>
            <w:r w:rsidRPr="00E53957">
              <w:rPr>
                <w:rFonts w:ascii="Open Sans" w:hAnsi="Open Sans" w:cs="Open Sans"/>
                <w:color w:val="000000" w:themeColor="text1"/>
                <w:lang w:val="sk-SK"/>
              </w:rPr>
              <w:t xml:space="preserve"> z </w:t>
            </w:r>
            <w:proofErr w:type="spellStart"/>
            <w:r w:rsidRPr="00E53957">
              <w:rPr>
                <w:rFonts w:ascii="Open Sans" w:hAnsi="Open Sans" w:cs="Open Sans"/>
                <w:color w:val="000000" w:themeColor="text1"/>
                <w:lang w:val="sk-SK"/>
              </w:rPr>
              <w:t>umową</w:t>
            </w:r>
            <w:proofErr w:type="spellEnd"/>
            <w:r w:rsidRPr="00E53957">
              <w:rPr>
                <w:rFonts w:ascii="Open Sans" w:hAnsi="Open Sans" w:cs="Open Sans"/>
                <w:color w:val="000000" w:themeColor="text1"/>
                <w:lang w:val="sk-SK"/>
              </w:rPr>
              <w:t xml:space="preserve"> o </w:t>
            </w:r>
            <w:proofErr w:type="spellStart"/>
            <w:r w:rsidRPr="00E53957">
              <w:rPr>
                <w:rFonts w:ascii="Open Sans" w:hAnsi="Open Sans" w:cs="Open Sans"/>
                <w:color w:val="000000" w:themeColor="text1"/>
                <w:lang w:val="sk-SK"/>
              </w:rPr>
              <w:t>dofinansowanie</w:t>
            </w:r>
            <w:proofErr w:type="spellEnd"/>
            <w:r w:rsidRPr="00E53957">
              <w:rPr>
                <w:rFonts w:ascii="Open Sans" w:hAnsi="Open Sans" w:cs="Open Sans"/>
                <w:color w:val="000000" w:themeColor="text1"/>
                <w:lang w:val="sk-SK"/>
              </w:rPr>
              <w:t>/ Preberací protokol o dodaní externých služieb obsahujúci všetky parametre objednávky/zmluvy, preukazujúce súlad so zmluvou o poskytnutí FP</w:t>
            </w:r>
          </w:p>
          <w:p w14:paraId="51DC1B93" w14:textId="77777777" w:rsidR="00E53957" w:rsidRPr="00E53957" w:rsidRDefault="00E53957" w:rsidP="00E53957">
            <w:pPr>
              <w:pStyle w:val="Zkladntext"/>
              <w:rPr>
                <w:rFonts w:ascii="Open Sans" w:hAnsi="Open Sans" w:cs="Open Sans"/>
                <w:color w:val="000000" w:themeColor="text1"/>
                <w:lang w:val="sk-SK"/>
              </w:rPr>
            </w:pPr>
            <w:proofErr w:type="spellStart"/>
            <w:r w:rsidRPr="00E53957">
              <w:rPr>
                <w:rFonts w:ascii="Open Sans" w:hAnsi="Open Sans" w:cs="Open Sans"/>
                <w:color w:val="000000" w:themeColor="text1"/>
                <w:lang w:val="sk-SK"/>
              </w:rPr>
              <w:t>Egzemplarz</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publikacji</w:t>
            </w:r>
            <w:proofErr w:type="spellEnd"/>
            <w:r w:rsidRPr="00E53957">
              <w:rPr>
                <w:rFonts w:ascii="Open Sans" w:hAnsi="Open Sans" w:cs="Open Sans"/>
                <w:color w:val="000000" w:themeColor="text1"/>
                <w:lang w:val="sk-SK"/>
              </w:rPr>
              <w:t xml:space="preserve"> /filmu/ </w:t>
            </w:r>
            <w:proofErr w:type="spellStart"/>
            <w:r w:rsidRPr="00E53957">
              <w:rPr>
                <w:rFonts w:ascii="Open Sans" w:hAnsi="Open Sans" w:cs="Open Sans"/>
                <w:color w:val="000000" w:themeColor="text1"/>
                <w:lang w:val="sk-SK"/>
              </w:rPr>
              <w:t>nagranie</w:t>
            </w:r>
            <w:proofErr w:type="spellEnd"/>
            <w:r w:rsidRPr="00E53957">
              <w:rPr>
                <w:rFonts w:ascii="Open Sans" w:hAnsi="Open Sans" w:cs="Open Sans"/>
                <w:color w:val="000000" w:themeColor="text1"/>
                <w:lang w:val="sk-SK"/>
              </w:rPr>
              <w:t xml:space="preserve"> na </w:t>
            </w:r>
            <w:proofErr w:type="spellStart"/>
            <w:r w:rsidRPr="00E53957">
              <w:rPr>
                <w:rFonts w:ascii="Open Sans" w:hAnsi="Open Sans" w:cs="Open Sans"/>
                <w:color w:val="000000" w:themeColor="text1"/>
                <w:lang w:val="sk-SK"/>
              </w:rPr>
              <w:t>nośniku</w:t>
            </w:r>
            <w:proofErr w:type="spellEnd"/>
            <w:r w:rsidRPr="00E53957">
              <w:rPr>
                <w:rFonts w:ascii="Open Sans" w:hAnsi="Open Sans" w:cs="Open Sans"/>
                <w:color w:val="000000" w:themeColor="text1"/>
                <w:lang w:val="sk-SK"/>
              </w:rPr>
              <w:t xml:space="preserve"> lub on-line/ Kópia publikácie/videa/záznamu na médiu alebo online</w:t>
            </w:r>
          </w:p>
          <w:p w14:paraId="686B7BEB" w14:textId="041AA47C" w:rsidR="000F5392" w:rsidRPr="000F5392" w:rsidRDefault="00E53957" w:rsidP="00E53957">
            <w:pPr>
              <w:pStyle w:val="Zkladntext"/>
              <w:rPr>
                <w:rFonts w:ascii="Open Sans" w:hAnsi="Open Sans" w:cs="Open Sans"/>
                <w:color w:val="000000" w:themeColor="text1"/>
              </w:rPr>
            </w:pPr>
            <w:proofErr w:type="spellStart"/>
            <w:r w:rsidRPr="00E53957">
              <w:rPr>
                <w:rFonts w:ascii="Open Sans" w:hAnsi="Open Sans" w:cs="Open Sans"/>
                <w:color w:val="000000" w:themeColor="text1"/>
                <w:lang w:val="sk-SK"/>
              </w:rPr>
              <w:t>Materiały</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internetowe</w:t>
            </w:r>
            <w:proofErr w:type="spellEnd"/>
            <w:r w:rsidRPr="00E53957">
              <w:rPr>
                <w:rFonts w:ascii="Open Sans" w:hAnsi="Open Sans" w:cs="Open Sans"/>
                <w:color w:val="000000" w:themeColor="text1"/>
                <w:lang w:val="sk-SK"/>
              </w:rPr>
              <w:t xml:space="preserve"> lub z </w:t>
            </w:r>
            <w:proofErr w:type="spellStart"/>
            <w:r w:rsidRPr="00E53957">
              <w:rPr>
                <w:rFonts w:ascii="Open Sans" w:hAnsi="Open Sans" w:cs="Open Sans"/>
                <w:color w:val="000000" w:themeColor="text1"/>
                <w:lang w:val="sk-SK"/>
              </w:rPr>
              <w:t>mediów</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społecznościowych</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ze</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wskazaniem</w:t>
            </w:r>
            <w:proofErr w:type="spellEnd"/>
            <w:r w:rsidRPr="00E53957">
              <w:rPr>
                <w:rFonts w:ascii="Open Sans" w:hAnsi="Open Sans" w:cs="Open Sans"/>
                <w:color w:val="000000" w:themeColor="text1"/>
                <w:lang w:val="sk-SK"/>
              </w:rPr>
              <w:t xml:space="preserve"> linka do </w:t>
            </w:r>
            <w:proofErr w:type="spellStart"/>
            <w:r w:rsidRPr="00E53957">
              <w:rPr>
                <w:rFonts w:ascii="Open Sans" w:hAnsi="Open Sans" w:cs="Open Sans"/>
                <w:color w:val="000000" w:themeColor="text1"/>
                <w:lang w:val="sk-SK"/>
              </w:rPr>
              <w:t>strony</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internetowej</w:t>
            </w:r>
            <w:proofErr w:type="spellEnd"/>
            <w:r w:rsidRPr="00E53957">
              <w:rPr>
                <w:rFonts w:ascii="Open Sans" w:hAnsi="Open Sans" w:cs="Open Sans"/>
                <w:color w:val="000000" w:themeColor="text1"/>
                <w:lang w:val="sk-SK"/>
              </w:rPr>
              <w:t xml:space="preserve">) - w </w:t>
            </w:r>
            <w:proofErr w:type="spellStart"/>
            <w:r w:rsidRPr="00E53957">
              <w:rPr>
                <w:rFonts w:ascii="Open Sans" w:hAnsi="Open Sans" w:cs="Open Sans"/>
                <w:color w:val="000000" w:themeColor="text1"/>
                <w:lang w:val="sk-SK"/>
              </w:rPr>
              <w:t>odniesieniu</w:t>
            </w:r>
            <w:proofErr w:type="spellEnd"/>
            <w:r w:rsidRPr="00E53957">
              <w:rPr>
                <w:rFonts w:ascii="Open Sans" w:hAnsi="Open Sans" w:cs="Open Sans"/>
                <w:color w:val="000000" w:themeColor="text1"/>
                <w:lang w:val="sk-SK"/>
              </w:rPr>
              <w:t xml:space="preserve"> do </w:t>
            </w:r>
            <w:proofErr w:type="spellStart"/>
            <w:r w:rsidRPr="00E53957">
              <w:rPr>
                <w:rFonts w:ascii="Open Sans" w:hAnsi="Open Sans" w:cs="Open Sans"/>
                <w:color w:val="000000" w:themeColor="text1"/>
                <w:lang w:val="sk-SK"/>
              </w:rPr>
              <w:t>publikacji</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kampanii</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audycji</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internetowych</w:t>
            </w:r>
            <w:proofErr w:type="spellEnd"/>
            <w:r w:rsidRPr="00E53957">
              <w:rPr>
                <w:rFonts w:ascii="Open Sans" w:hAnsi="Open Sans" w:cs="Open Sans"/>
                <w:color w:val="000000" w:themeColor="text1"/>
                <w:lang w:val="sk-SK"/>
              </w:rPr>
              <w:t>/ Internetové materiály alebo materiály zo sociálnych sietí (s uvedením odkazu na webovú stránku) – v súvislosti s publikáciami, kampaňami, internetovým vysielaním</w:t>
            </w:r>
          </w:p>
        </w:tc>
      </w:tr>
    </w:tbl>
    <w:p w14:paraId="3D8EC80A" w14:textId="77777777" w:rsidR="00E930B7" w:rsidRDefault="00E930B7" w:rsidP="000F5392">
      <w:pPr>
        <w:pStyle w:val="Zkladntext"/>
        <w:spacing w:line="240" w:lineRule="auto"/>
        <w:rPr>
          <w:rFonts w:ascii="Open Sans" w:hAnsi="Open Sans" w:cs="Open Sans"/>
          <w:color w:val="000000" w:themeColor="text1"/>
        </w:rPr>
      </w:pPr>
      <w:bookmarkStart w:id="3" w:name="_Hlk180751330"/>
    </w:p>
    <w:tbl>
      <w:tblPr>
        <w:tblStyle w:val="Mriekatabuky"/>
        <w:tblW w:w="10348"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686"/>
        <w:gridCol w:w="6662"/>
      </w:tblGrid>
      <w:tr w:rsidR="00E930B7" w:rsidRPr="00E930B7" w14:paraId="06992E51" w14:textId="77777777" w:rsidTr="00153475">
        <w:tc>
          <w:tcPr>
            <w:tcW w:w="10348" w:type="dxa"/>
            <w:gridSpan w:val="2"/>
            <w:hideMark/>
          </w:tcPr>
          <w:p w14:paraId="388A9FA2" w14:textId="77777777" w:rsidR="004849E7" w:rsidRPr="00752A76" w:rsidRDefault="004849E7" w:rsidP="004849E7">
            <w:pPr>
              <w:pStyle w:val="Zkladntext"/>
              <w:rPr>
                <w:rFonts w:ascii="Open Sans" w:hAnsi="Open Sans" w:cs="Open Sans"/>
                <w:b/>
                <w:bCs/>
                <w:color w:val="000000" w:themeColor="text1"/>
                <w:lang w:val="sk-SK"/>
              </w:rPr>
            </w:pPr>
            <w:bookmarkStart w:id="4" w:name="_Hlk180420874"/>
            <w:bookmarkEnd w:id="3"/>
            <w:r w:rsidRPr="00B53B6B">
              <w:rPr>
                <w:rFonts w:ascii="Open Sans" w:hAnsi="Open Sans" w:cs="Open Sans"/>
                <w:b/>
                <w:bCs/>
                <w:color w:val="000000" w:themeColor="text1"/>
              </w:rPr>
              <w:t xml:space="preserve">Zadanie nr </w:t>
            </w:r>
            <w:r>
              <w:rPr>
                <w:rFonts w:ascii="Open Sans" w:hAnsi="Open Sans" w:cs="Open Sans"/>
                <w:b/>
                <w:bCs/>
                <w:color w:val="000000" w:themeColor="text1"/>
              </w:rPr>
              <w:t>4</w:t>
            </w:r>
            <w:r w:rsidRPr="00B53B6B">
              <w:rPr>
                <w:rFonts w:ascii="Open Sans" w:hAnsi="Open Sans" w:cs="Open Sans"/>
                <w:b/>
                <w:bCs/>
                <w:color w:val="000000" w:themeColor="text1"/>
              </w:rPr>
              <w:t xml:space="preserve"> pn. </w:t>
            </w:r>
            <w:r>
              <w:rPr>
                <w:rFonts w:ascii="Open Sans" w:hAnsi="Open Sans" w:cs="Open Sans"/>
                <w:b/>
                <w:bCs/>
                <w:color w:val="000000" w:themeColor="text1"/>
                <w:lang w:val="sk-SK"/>
              </w:rPr>
              <w:t xml:space="preserve"> </w:t>
            </w:r>
            <w:r w:rsidRPr="00145699">
              <w:rPr>
                <w:rFonts w:ascii="Open Sans" w:hAnsi="Open Sans" w:cs="Open Sans"/>
                <w:b/>
                <w:bCs/>
                <w:color w:val="000000" w:themeColor="text1"/>
                <w:lang w:val="sk-SK"/>
              </w:rPr>
              <w:t>Konferencia: "</w:t>
            </w:r>
            <w:proofErr w:type="spellStart"/>
            <w:r w:rsidRPr="00145699">
              <w:rPr>
                <w:rFonts w:ascii="Open Sans" w:hAnsi="Open Sans" w:cs="Open Sans"/>
                <w:b/>
                <w:bCs/>
                <w:color w:val="000000" w:themeColor="text1"/>
                <w:lang w:val="sk-SK"/>
              </w:rPr>
              <w:t>Istebna</w:t>
            </w:r>
            <w:proofErr w:type="spellEnd"/>
            <w:r w:rsidRPr="00145699">
              <w:rPr>
                <w:rFonts w:ascii="Open Sans" w:hAnsi="Open Sans" w:cs="Open Sans"/>
                <w:b/>
                <w:bCs/>
                <w:color w:val="000000" w:themeColor="text1"/>
                <w:lang w:val="sk-SK"/>
              </w:rPr>
              <w:t xml:space="preserve"> - Makov, sila spolupráce"</w:t>
            </w:r>
            <w:r w:rsidRPr="00752A76">
              <w:rPr>
                <w:rFonts w:ascii="Open Sans" w:hAnsi="Open Sans" w:cs="Open Sans"/>
                <w:b/>
                <w:bCs/>
                <w:color w:val="000000" w:themeColor="text1"/>
              </w:rPr>
              <w:t xml:space="preserve"> </w:t>
            </w:r>
            <w:r w:rsidRPr="00B53B6B">
              <w:rPr>
                <w:rFonts w:ascii="Open Sans" w:hAnsi="Open Sans" w:cs="Open Sans"/>
                <w:b/>
                <w:bCs/>
                <w:color w:val="000000" w:themeColor="text1"/>
              </w:rPr>
              <w:t xml:space="preserve"> </w:t>
            </w:r>
          </w:p>
          <w:p w14:paraId="5625E398" w14:textId="391ACFC3" w:rsidR="00E930B7" w:rsidRPr="00E930B7" w:rsidRDefault="004849E7" w:rsidP="004849E7">
            <w:pPr>
              <w:pStyle w:val="Zkladntext"/>
              <w:rPr>
                <w:rFonts w:ascii="Open Sans" w:hAnsi="Open Sans" w:cs="Open Sans"/>
                <w:b/>
                <w:bCs/>
                <w:color w:val="000000" w:themeColor="text1"/>
              </w:rPr>
            </w:pPr>
            <w:r w:rsidRPr="00B53B6B">
              <w:rPr>
                <w:rFonts w:ascii="Open Sans" w:hAnsi="Open Sans" w:cs="Open Sans"/>
                <w:b/>
                <w:bCs/>
                <w:color w:val="000000" w:themeColor="text1"/>
                <w:lang w:val="sk-SK"/>
              </w:rPr>
              <w:t xml:space="preserve">Úloha č. </w:t>
            </w:r>
            <w:r>
              <w:rPr>
                <w:rFonts w:ascii="Open Sans" w:hAnsi="Open Sans" w:cs="Open Sans"/>
                <w:b/>
                <w:bCs/>
                <w:color w:val="000000" w:themeColor="text1"/>
                <w:lang w:val="sk-SK"/>
              </w:rPr>
              <w:t>4</w:t>
            </w:r>
            <w:r w:rsidRPr="00B53B6B">
              <w:rPr>
                <w:rFonts w:ascii="Open Sans" w:hAnsi="Open Sans" w:cs="Open Sans"/>
                <w:b/>
                <w:bCs/>
                <w:color w:val="000000" w:themeColor="text1"/>
                <w:lang w:val="sk-SK"/>
              </w:rPr>
              <w:t xml:space="preserve"> s názvom </w:t>
            </w:r>
            <w:proofErr w:type="spellStart"/>
            <w:r w:rsidRPr="005558B7">
              <w:rPr>
                <w:rFonts w:ascii="Open Sans" w:hAnsi="Open Sans" w:cs="Open Sans"/>
                <w:b/>
                <w:bCs/>
                <w:color w:val="000000" w:themeColor="text1"/>
                <w:lang w:val="sk-SK"/>
              </w:rPr>
              <w:t>Konferencja</w:t>
            </w:r>
            <w:proofErr w:type="spellEnd"/>
            <w:r w:rsidRPr="005558B7">
              <w:rPr>
                <w:rFonts w:ascii="Open Sans" w:hAnsi="Open Sans" w:cs="Open Sans"/>
                <w:b/>
                <w:bCs/>
                <w:color w:val="000000" w:themeColor="text1"/>
                <w:lang w:val="sk-SK"/>
              </w:rPr>
              <w:t xml:space="preserve"> </w:t>
            </w:r>
            <w:proofErr w:type="spellStart"/>
            <w:r w:rsidRPr="005558B7">
              <w:rPr>
                <w:rFonts w:ascii="Open Sans" w:hAnsi="Open Sans" w:cs="Open Sans"/>
                <w:b/>
                <w:bCs/>
                <w:color w:val="000000" w:themeColor="text1"/>
                <w:lang w:val="sk-SK"/>
              </w:rPr>
              <w:t>pt</w:t>
            </w:r>
            <w:proofErr w:type="spellEnd"/>
            <w:r w:rsidRPr="005558B7">
              <w:rPr>
                <w:rFonts w:ascii="Open Sans" w:hAnsi="Open Sans" w:cs="Open Sans"/>
                <w:b/>
                <w:bCs/>
                <w:color w:val="000000" w:themeColor="text1"/>
                <w:lang w:val="sk-SK"/>
              </w:rPr>
              <w:t xml:space="preserve">." </w:t>
            </w:r>
            <w:proofErr w:type="spellStart"/>
            <w:r w:rsidRPr="005558B7">
              <w:rPr>
                <w:rFonts w:ascii="Open Sans" w:hAnsi="Open Sans" w:cs="Open Sans"/>
                <w:b/>
                <w:bCs/>
                <w:color w:val="000000" w:themeColor="text1"/>
                <w:lang w:val="sk-SK"/>
              </w:rPr>
              <w:t>Istebna</w:t>
            </w:r>
            <w:proofErr w:type="spellEnd"/>
            <w:r w:rsidRPr="005558B7">
              <w:rPr>
                <w:rFonts w:ascii="Open Sans" w:hAnsi="Open Sans" w:cs="Open Sans"/>
                <w:b/>
                <w:bCs/>
                <w:color w:val="000000" w:themeColor="text1"/>
                <w:lang w:val="sk-SK"/>
              </w:rPr>
              <w:t>-</w:t>
            </w:r>
            <w:r>
              <w:rPr>
                <w:rFonts w:ascii="Open Sans" w:hAnsi="Open Sans" w:cs="Open Sans"/>
                <w:b/>
                <w:bCs/>
                <w:color w:val="000000" w:themeColor="text1"/>
                <w:lang w:val="sk-SK"/>
              </w:rPr>
              <w:t xml:space="preserve"> </w:t>
            </w:r>
            <w:r w:rsidRPr="005558B7">
              <w:rPr>
                <w:rFonts w:ascii="Open Sans" w:hAnsi="Open Sans" w:cs="Open Sans"/>
                <w:b/>
                <w:bCs/>
                <w:color w:val="000000" w:themeColor="text1"/>
                <w:lang w:val="sk-SK"/>
              </w:rPr>
              <w:t xml:space="preserve">Makov moc </w:t>
            </w:r>
            <w:proofErr w:type="spellStart"/>
            <w:r w:rsidRPr="005558B7">
              <w:rPr>
                <w:rFonts w:ascii="Open Sans" w:hAnsi="Open Sans" w:cs="Open Sans"/>
                <w:b/>
                <w:bCs/>
                <w:color w:val="000000" w:themeColor="text1"/>
                <w:lang w:val="sk-SK"/>
              </w:rPr>
              <w:t>współpracy</w:t>
            </w:r>
            <w:proofErr w:type="spellEnd"/>
            <w:r w:rsidRPr="005558B7">
              <w:rPr>
                <w:rFonts w:ascii="Open Sans" w:hAnsi="Open Sans" w:cs="Open Sans"/>
                <w:b/>
                <w:bCs/>
                <w:color w:val="000000" w:themeColor="text1"/>
                <w:lang w:val="sk-SK"/>
              </w:rPr>
              <w:t>"</w:t>
            </w:r>
          </w:p>
        </w:tc>
      </w:tr>
      <w:tr w:rsidR="00E930B7" w:rsidRPr="00E930B7" w14:paraId="73307F95" w14:textId="77777777" w:rsidTr="00153475">
        <w:tc>
          <w:tcPr>
            <w:tcW w:w="3686" w:type="dxa"/>
          </w:tcPr>
          <w:p w14:paraId="3D9282B6" w14:textId="5354510C"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rPr>
              <w:t xml:space="preserve">Partner realizujący zadanie nr </w:t>
            </w:r>
            <w:r>
              <w:rPr>
                <w:rFonts w:ascii="Open Sans" w:hAnsi="Open Sans" w:cs="Open Sans"/>
                <w:color w:val="000000" w:themeColor="text1"/>
              </w:rPr>
              <w:t>4</w:t>
            </w:r>
            <w:r w:rsidRPr="00E930B7">
              <w:rPr>
                <w:rFonts w:ascii="Open Sans" w:hAnsi="Open Sans" w:cs="Open Sans"/>
                <w:color w:val="000000" w:themeColor="text1"/>
              </w:rPr>
              <w:t xml:space="preserve"> / </w:t>
            </w:r>
          </w:p>
          <w:p w14:paraId="38AD5D2E" w14:textId="64F5FF37"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lang w:val="sk-SK"/>
              </w:rPr>
              <w:t xml:space="preserve">Partner realizujúci úlohu č. </w:t>
            </w:r>
            <w:r w:rsidR="00356405">
              <w:rPr>
                <w:rFonts w:ascii="Open Sans" w:hAnsi="Open Sans" w:cs="Open Sans"/>
                <w:color w:val="000000" w:themeColor="text1"/>
                <w:lang w:val="sk-SK"/>
              </w:rPr>
              <w:t>4</w:t>
            </w:r>
          </w:p>
        </w:tc>
        <w:tc>
          <w:tcPr>
            <w:tcW w:w="6662" w:type="dxa"/>
          </w:tcPr>
          <w:p w14:paraId="45A9D45A" w14:textId="77777777" w:rsidR="00E930B7" w:rsidRDefault="004849E7" w:rsidP="00E930B7">
            <w:pPr>
              <w:pStyle w:val="Zkladntext"/>
              <w:rPr>
                <w:rFonts w:ascii="Open Sans" w:hAnsi="Open Sans" w:cs="Open Sans"/>
                <w:color w:val="000000" w:themeColor="text1"/>
                <w:lang w:val="sk-SK"/>
              </w:rPr>
            </w:pPr>
            <w:proofErr w:type="spellStart"/>
            <w:r w:rsidRPr="004849E7">
              <w:rPr>
                <w:rFonts w:ascii="Open Sans" w:hAnsi="Open Sans" w:cs="Open Sans"/>
                <w:color w:val="000000" w:themeColor="text1"/>
                <w:lang w:val="sk-SK"/>
              </w:rPr>
              <w:t>Gmina</w:t>
            </w:r>
            <w:proofErr w:type="spellEnd"/>
            <w:r w:rsidRPr="004849E7">
              <w:rPr>
                <w:rFonts w:ascii="Open Sans" w:hAnsi="Open Sans" w:cs="Open Sans"/>
                <w:color w:val="000000" w:themeColor="text1"/>
                <w:lang w:val="sk-SK"/>
              </w:rPr>
              <w:t xml:space="preserve"> </w:t>
            </w:r>
            <w:proofErr w:type="spellStart"/>
            <w:r w:rsidRPr="004849E7">
              <w:rPr>
                <w:rFonts w:ascii="Open Sans" w:hAnsi="Open Sans" w:cs="Open Sans"/>
                <w:color w:val="000000" w:themeColor="text1"/>
                <w:lang w:val="sk-SK"/>
              </w:rPr>
              <w:t>Istebna</w:t>
            </w:r>
            <w:proofErr w:type="spellEnd"/>
          </w:p>
          <w:p w14:paraId="0E97DE1C" w14:textId="433CFA66" w:rsidR="00BA0102" w:rsidRPr="00E930B7" w:rsidRDefault="00BA0102" w:rsidP="00E930B7">
            <w:pPr>
              <w:pStyle w:val="Zkladntext"/>
              <w:rPr>
                <w:rFonts w:ascii="Open Sans" w:hAnsi="Open Sans" w:cs="Open Sans"/>
                <w:color w:val="000000" w:themeColor="text1"/>
              </w:rPr>
            </w:pPr>
            <w:r>
              <w:rPr>
                <w:rFonts w:ascii="Open Sans" w:hAnsi="Open Sans" w:cs="Open Sans"/>
                <w:color w:val="000000" w:themeColor="text1"/>
              </w:rPr>
              <w:t>Obec Istebna</w:t>
            </w:r>
          </w:p>
        </w:tc>
      </w:tr>
      <w:tr w:rsidR="00E930B7" w:rsidRPr="00E930B7" w14:paraId="33AB61F4" w14:textId="77777777" w:rsidTr="00153475">
        <w:tc>
          <w:tcPr>
            <w:tcW w:w="3686" w:type="dxa"/>
            <w:hideMark/>
          </w:tcPr>
          <w:p w14:paraId="269B65CD" w14:textId="77777777"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rPr>
              <w:t xml:space="preserve">Kwota ryczałtowa / </w:t>
            </w:r>
          </w:p>
          <w:p w14:paraId="329D27E4" w14:textId="77777777"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lang w:val="sk-SK"/>
              </w:rPr>
              <w:t>Jednorazová platba</w:t>
            </w:r>
          </w:p>
        </w:tc>
        <w:tc>
          <w:tcPr>
            <w:tcW w:w="6662" w:type="dxa"/>
            <w:hideMark/>
          </w:tcPr>
          <w:p w14:paraId="2ECEFC25" w14:textId="77777777" w:rsidR="004849E7" w:rsidRPr="00356A68" w:rsidRDefault="004849E7" w:rsidP="004849E7">
            <w:pPr>
              <w:pStyle w:val="Zkladntext"/>
              <w:rPr>
                <w:rFonts w:ascii="Open Sans" w:hAnsi="Open Sans" w:cs="Open Sans"/>
                <w:color w:val="000000" w:themeColor="text1"/>
              </w:rPr>
            </w:pPr>
            <w:r w:rsidRPr="005558B7">
              <w:rPr>
                <w:rFonts w:ascii="Open Sans" w:hAnsi="Open Sans" w:cs="Open Sans"/>
                <w:b/>
                <w:bCs/>
                <w:color w:val="000000" w:themeColor="text1"/>
                <w:lang w:val="sk-SK"/>
              </w:rPr>
              <w:t>3 566,26</w:t>
            </w:r>
            <w:r w:rsidRPr="007623BA">
              <w:rPr>
                <w:rFonts w:ascii="Open Sans" w:hAnsi="Open Sans" w:cs="Open Sans"/>
                <w:b/>
                <w:bCs/>
                <w:color w:val="000000" w:themeColor="text1"/>
              </w:rPr>
              <w:t xml:space="preserve">  EUR</w:t>
            </w:r>
            <w:r w:rsidRPr="00356A68">
              <w:rPr>
                <w:rFonts w:ascii="Open Sans" w:hAnsi="Open Sans" w:cs="Open Sans"/>
                <w:color w:val="000000" w:themeColor="text1"/>
              </w:rPr>
              <w:t xml:space="preserve"> (słownie: </w:t>
            </w:r>
            <w:r w:rsidRPr="005558B7">
              <w:rPr>
                <w:rFonts w:ascii="Open Sans" w:hAnsi="Open Sans" w:cs="Open Sans"/>
                <w:color w:val="000000" w:themeColor="text1"/>
              </w:rPr>
              <w:t>trzy tysiące pięćset sześćdziesiąt sześć</w:t>
            </w:r>
            <w:r>
              <w:rPr>
                <w:rFonts w:ascii="Open Sans" w:hAnsi="Open Sans" w:cs="Open Sans"/>
                <w:color w:val="000000" w:themeColor="text1"/>
              </w:rPr>
              <w:t xml:space="preserve"> 26/</w:t>
            </w:r>
            <w:r w:rsidRPr="00356A68">
              <w:rPr>
                <w:rFonts w:ascii="Open Sans" w:hAnsi="Open Sans" w:cs="Open Sans"/>
                <w:color w:val="000000" w:themeColor="text1"/>
              </w:rPr>
              <w:t>100)</w:t>
            </w:r>
          </w:p>
          <w:p w14:paraId="4E0512B4" w14:textId="55ABEAB0" w:rsidR="00E930B7" w:rsidRPr="00E930B7" w:rsidRDefault="004849E7" w:rsidP="004849E7">
            <w:pPr>
              <w:pStyle w:val="Zkladntext"/>
              <w:spacing w:after="0"/>
              <w:rPr>
                <w:rFonts w:ascii="Open Sans" w:hAnsi="Open Sans" w:cs="Open Sans"/>
                <w:color w:val="000000" w:themeColor="text1"/>
              </w:rPr>
            </w:pPr>
            <w:r w:rsidRPr="005558B7">
              <w:rPr>
                <w:rFonts w:ascii="Open Sans" w:hAnsi="Open Sans" w:cs="Open Sans"/>
                <w:b/>
                <w:bCs/>
                <w:color w:val="000000" w:themeColor="text1"/>
                <w:lang w:val="sk-SK"/>
              </w:rPr>
              <w:t>3 566,26</w:t>
            </w:r>
            <w:r w:rsidRPr="007623BA">
              <w:rPr>
                <w:rFonts w:ascii="Open Sans" w:hAnsi="Open Sans" w:cs="Open Sans"/>
                <w:b/>
                <w:bCs/>
                <w:color w:val="000000" w:themeColor="text1"/>
              </w:rPr>
              <w:t xml:space="preserve">  EUR</w:t>
            </w:r>
            <w:r w:rsidRPr="00356A68">
              <w:rPr>
                <w:rFonts w:ascii="Open Sans" w:hAnsi="Open Sans" w:cs="Open Sans"/>
                <w:color w:val="000000" w:themeColor="text1"/>
              </w:rPr>
              <w:t xml:space="preserve"> ( slovom: </w:t>
            </w:r>
            <w:r w:rsidRPr="005558B7">
              <w:rPr>
                <w:rFonts w:ascii="Open Sans" w:hAnsi="Open Sans" w:cs="Open Sans"/>
                <w:color w:val="000000" w:themeColor="text1"/>
                <w:lang w:val="sk-SK"/>
              </w:rPr>
              <w:t>tritisícpäťstošesťdesiatšesť</w:t>
            </w:r>
            <w:r>
              <w:rPr>
                <w:rFonts w:ascii="Open Sans" w:hAnsi="Open Sans" w:cs="Open Sans"/>
                <w:color w:val="000000" w:themeColor="text1"/>
                <w:lang w:val="sk-SK"/>
              </w:rPr>
              <w:t xml:space="preserve"> 26/</w:t>
            </w:r>
            <w:r w:rsidRPr="00356A68">
              <w:rPr>
                <w:rFonts w:ascii="Open Sans" w:hAnsi="Open Sans" w:cs="Open Sans"/>
                <w:color w:val="000000" w:themeColor="text1"/>
              </w:rPr>
              <w:t>100)</w:t>
            </w:r>
          </w:p>
        </w:tc>
      </w:tr>
      <w:tr w:rsidR="00E930B7" w:rsidRPr="00E930B7" w14:paraId="35BD0FBC" w14:textId="77777777" w:rsidTr="00153475">
        <w:tc>
          <w:tcPr>
            <w:tcW w:w="3686" w:type="dxa"/>
          </w:tcPr>
          <w:p w14:paraId="50D989F5" w14:textId="77777777"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rPr>
              <w:t xml:space="preserve">Dofinansowanie z EFRR / </w:t>
            </w:r>
          </w:p>
          <w:p w14:paraId="448E5E4F" w14:textId="77777777"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lang w:val="sk-SK"/>
              </w:rPr>
              <w:t>Príspevok z EFRR</w:t>
            </w:r>
          </w:p>
        </w:tc>
        <w:tc>
          <w:tcPr>
            <w:tcW w:w="6662" w:type="dxa"/>
          </w:tcPr>
          <w:p w14:paraId="643D3B00" w14:textId="77777777" w:rsidR="004849E7" w:rsidRPr="00356A68" w:rsidRDefault="004849E7" w:rsidP="004849E7">
            <w:pPr>
              <w:pStyle w:val="Zkladntext"/>
              <w:rPr>
                <w:rFonts w:ascii="Open Sans" w:hAnsi="Open Sans" w:cs="Open Sans"/>
                <w:color w:val="000000" w:themeColor="text1"/>
              </w:rPr>
            </w:pPr>
            <w:r w:rsidRPr="005558B7">
              <w:rPr>
                <w:rFonts w:ascii="Open Sans" w:hAnsi="Open Sans" w:cs="Open Sans"/>
                <w:b/>
                <w:bCs/>
                <w:color w:val="000000" w:themeColor="text1"/>
                <w:lang w:val="sk-SK"/>
              </w:rPr>
              <w:t>2 853,00</w:t>
            </w:r>
            <w:r w:rsidRPr="007623BA">
              <w:rPr>
                <w:rFonts w:ascii="Open Sans" w:hAnsi="Open Sans" w:cs="Open Sans"/>
                <w:b/>
                <w:bCs/>
                <w:color w:val="000000" w:themeColor="text1"/>
              </w:rPr>
              <w:t xml:space="preserve"> EUR</w:t>
            </w:r>
            <w:r w:rsidRPr="00356A68">
              <w:rPr>
                <w:rFonts w:ascii="Open Sans" w:hAnsi="Open Sans" w:cs="Open Sans"/>
                <w:color w:val="000000" w:themeColor="text1"/>
              </w:rPr>
              <w:t xml:space="preserve"> ( slownie: </w:t>
            </w:r>
            <w:r w:rsidRPr="005558B7">
              <w:rPr>
                <w:rFonts w:ascii="Open Sans" w:hAnsi="Open Sans" w:cs="Open Sans"/>
                <w:color w:val="000000" w:themeColor="text1"/>
              </w:rPr>
              <w:t>dwa tysiące osiemset pięćdziesiąt trzy</w:t>
            </w:r>
            <w:r w:rsidRPr="00C42C08">
              <w:rPr>
                <w:rFonts w:ascii="Open Sans" w:hAnsi="Open Sans" w:cs="Open Sans"/>
                <w:color w:val="000000" w:themeColor="text1"/>
              </w:rPr>
              <w:t xml:space="preserve"> </w:t>
            </w:r>
            <w:r w:rsidRPr="00356A68">
              <w:rPr>
                <w:rFonts w:ascii="Open Sans" w:hAnsi="Open Sans" w:cs="Open Sans"/>
                <w:color w:val="000000" w:themeColor="text1"/>
              </w:rPr>
              <w:t xml:space="preserve"> </w:t>
            </w:r>
            <w:r>
              <w:rPr>
                <w:rFonts w:ascii="Open Sans" w:hAnsi="Open Sans" w:cs="Open Sans"/>
                <w:color w:val="000000" w:themeColor="text1"/>
              </w:rPr>
              <w:t>00</w:t>
            </w:r>
            <w:r w:rsidRPr="00356A68">
              <w:rPr>
                <w:rFonts w:ascii="Open Sans" w:hAnsi="Open Sans" w:cs="Open Sans"/>
                <w:color w:val="000000" w:themeColor="text1"/>
              </w:rPr>
              <w:t>/100)</w:t>
            </w:r>
          </w:p>
          <w:p w14:paraId="3033291D" w14:textId="1C0D5115" w:rsidR="00E930B7" w:rsidRPr="00E930B7" w:rsidRDefault="004849E7" w:rsidP="004849E7">
            <w:pPr>
              <w:pStyle w:val="Zkladntext"/>
              <w:rPr>
                <w:rFonts w:ascii="Open Sans" w:hAnsi="Open Sans" w:cs="Open Sans"/>
                <w:color w:val="000000" w:themeColor="text1"/>
                <w:lang w:val="sk-SK"/>
              </w:rPr>
            </w:pPr>
            <w:r w:rsidRPr="005558B7">
              <w:rPr>
                <w:rFonts w:ascii="Open Sans" w:hAnsi="Open Sans" w:cs="Open Sans"/>
                <w:b/>
                <w:bCs/>
                <w:color w:val="000000" w:themeColor="text1"/>
                <w:lang w:val="sk-SK"/>
              </w:rPr>
              <w:t>2 853,00</w:t>
            </w:r>
            <w:r w:rsidRPr="007623BA">
              <w:rPr>
                <w:rFonts w:ascii="Open Sans" w:hAnsi="Open Sans" w:cs="Open Sans"/>
                <w:b/>
                <w:bCs/>
                <w:color w:val="000000" w:themeColor="text1"/>
              </w:rPr>
              <w:t xml:space="preserve">  EUR</w:t>
            </w:r>
            <w:r>
              <w:rPr>
                <w:rFonts w:ascii="Open Sans" w:hAnsi="Open Sans" w:cs="Open Sans"/>
                <w:color w:val="000000" w:themeColor="text1"/>
              </w:rPr>
              <w:t xml:space="preserve"> </w:t>
            </w:r>
            <w:r w:rsidRPr="00356A68">
              <w:rPr>
                <w:rFonts w:ascii="Open Sans" w:hAnsi="Open Sans" w:cs="Open Sans"/>
                <w:color w:val="000000" w:themeColor="text1"/>
              </w:rPr>
              <w:t xml:space="preserve">(slovom: </w:t>
            </w:r>
            <w:r w:rsidRPr="005558B7">
              <w:rPr>
                <w:rFonts w:ascii="Open Sans" w:hAnsi="Open Sans" w:cs="Open Sans"/>
                <w:color w:val="000000" w:themeColor="text1"/>
              </w:rPr>
              <w:t>dvetisícosemstopäťdesiattri</w:t>
            </w:r>
            <w:r>
              <w:rPr>
                <w:rFonts w:ascii="Open Sans" w:hAnsi="Open Sans" w:cs="Open Sans"/>
                <w:color w:val="000000" w:themeColor="text1"/>
                <w:lang w:val="sk-SK"/>
              </w:rPr>
              <w:t xml:space="preserve"> 00</w:t>
            </w:r>
            <w:r w:rsidRPr="00356A68">
              <w:rPr>
                <w:rFonts w:ascii="Open Sans" w:hAnsi="Open Sans" w:cs="Open Sans"/>
                <w:color w:val="000000" w:themeColor="text1"/>
              </w:rPr>
              <w:t>/100)</w:t>
            </w:r>
          </w:p>
        </w:tc>
      </w:tr>
      <w:tr w:rsidR="00E930B7" w:rsidRPr="00E930B7" w14:paraId="6516876C" w14:textId="77777777" w:rsidTr="00E53957">
        <w:tc>
          <w:tcPr>
            <w:tcW w:w="3686" w:type="dxa"/>
            <w:shd w:val="clear" w:color="auto" w:fill="F2F2F2" w:themeFill="background1" w:themeFillShade="F2"/>
            <w:hideMark/>
          </w:tcPr>
          <w:p w14:paraId="2E26B887" w14:textId="77777777" w:rsidR="004849E7" w:rsidRDefault="004849E7" w:rsidP="004849E7">
            <w:pPr>
              <w:pStyle w:val="Zkladntext"/>
              <w:rPr>
                <w:rFonts w:ascii="Open Sans" w:hAnsi="Open Sans" w:cs="Open Sans"/>
                <w:color w:val="000000" w:themeColor="text1"/>
              </w:rPr>
            </w:pPr>
            <w:r w:rsidRPr="00B53B6B">
              <w:rPr>
                <w:rFonts w:ascii="Open Sans" w:hAnsi="Open Sans" w:cs="Open Sans"/>
                <w:color w:val="000000" w:themeColor="text1"/>
              </w:rPr>
              <w:t>Wskaźnik produktu nr 1 /</w:t>
            </w:r>
          </w:p>
          <w:p w14:paraId="021F9668" w14:textId="1E81D595" w:rsidR="00E930B7" w:rsidRPr="00E930B7" w:rsidRDefault="004849E7" w:rsidP="004849E7">
            <w:pPr>
              <w:pStyle w:val="Zkladntext"/>
              <w:rPr>
                <w:rFonts w:ascii="Open Sans" w:hAnsi="Open Sans" w:cs="Open Sans"/>
                <w:color w:val="000000" w:themeColor="text1"/>
              </w:rPr>
            </w:pPr>
            <w:r w:rsidRPr="00B53B6B">
              <w:rPr>
                <w:rFonts w:ascii="Open Sans" w:hAnsi="Open Sans" w:cs="Open Sans"/>
                <w:color w:val="000000" w:themeColor="text1"/>
                <w:lang w:val="sk-SK"/>
              </w:rPr>
              <w:t>Ukazovateľ výstupu č. 1</w:t>
            </w:r>
          </w:p>
        </w:tc>
        <w:tc>
          <w:tcPr>
            <w:tcW w:w="6662" w:type="dxa"/>
            <w:shd w:val="clear" w:color="auto" w:fill="F2F2F2" w:themeFill="background1" w:themeFillShade="F2"/>
          </w:tcPr>
          <w:p w14:paraId="50D18E4E" w14:textId="4D0938F2" w:rsidR="004849E7" w:rsidRPr="00E16269" w:rsidRDefault="004849E7" w:rsidP="004849E7">
            <w:pPr>
              <w:pStyle w:val="Zkladntext"/>
              <w:rPr>
                <w:rFonts w:ascii="Open Sans" w:hAnsi="Open Sans" w:cs="Open Sans"/>
                <w:b/>
                <w:bCs/>
                <w:color w:val="000000" w:themeColor="text1"/>
              </w:rPr>
            </w:pPr>
            <w:r w:rsidRPr="00752A76">
              <w:rPr>
                <w:rFonts w:ascii="Open Sans" w:hAnsi="Open Sans" w:cs="Open Sans"/>
                <w:color w:val="000000" w:themeColor="text1"/>
              </w:rPr>
              <w:t xml:space="preserve">RCO 81 Uczestnictwo we wspólnych działaniach transgranicznych  </w:t>
            </w:r>
            <w:r w:rsidRPr="00752A76">
              <w:rPr>
                <w:rFonts w:ascii="Arial" w:hAnsi="Arial" w:cs="Arial"/>
                <w:color w:val="000000" w:themeColor="text1"/>
              </w:rPr>
              <w:t>→</w:t>
            </w:r>
            <w:r w:rsidRPr="00752A76">
              <w:rPr>
                <w:rFonts w:ascii="Open Sans" w:hAnsi="Open Sans" w:cs="Open Sans"/>
                <w:color w:val="000000" w:themeColor="text1"/>
              </w:rPr>
              <w:t xml:space="preserve"> </w:t>
            </w:r>
            <w:r w:rsidRPr="00770E87">
              <w:rPr>
                <w:rFonts w:ascii="Open Sans" w:hAnsi="Open Sans" w:cs="Open Sans"/>
                <w:color w:val="000000" w:themeColor="text1"/>
              </w:rPr>
              <w:t xml:space="preserve">Wykłady, konferencje, seminaria </w:t>
            </w:r>
            <w:r w:rsidRPr="00752A76">
              <w:rPr>
                <w:rFonts w:ascii="Open Sans" w:hAnsi="Open Sans" w:cs="Open Sans"/>
                <w:color w:val="000000" w:themeColor="text1"/>
              </w:rPr>
              <w:t xml:space="preserve"> </w:t>
            </w:r>
            <w:r w:rsidRPr="00E16269">
              <w:rPr>
                <w:rFonts w:ascii="Open Sans" w:hAnsi="Open Sans" w:cs="Open Sans"/>
                <w:color w:val="000000" w:themeColor="text1"/>
              </w:rPr>
              <w:t xml:space="preserve">– </w:t>
            </w:r>
            <w:r w:rsidR="00B32BD1" w:rsidRPr="00E16269">
              <w:rPr>
                <w:rFonts w:ascii="Open Sans" w:hAnsi="Open Sans" w:cs="Open Sans"/>
                <w:color w:val="000000" w:themeColor="text1"/>
              </w:rPr>
              <w:t>40</w:t>
            </w:r>
            <w:r w:rsidRPr="00E16269">
              <w:rPr>
                <w:rFonts w:ascii="Open Sans" w:hAnsi="Open Sans" w:cs="Open Sans"/>
                <w:color w:val="000000" w:themeColor="text1"/>
              </w:rPr>
              <w:t xml:space="preserve"> uczestnik</w:t>
            </w:r>
            <w:r w:rsidR="00B32BD1" w:rsidRPr="00E16269">
              <w:rPr>
                <w:rFonts w:ascii="Open Sans" w:hAnsi="Open Sans" w:cs="Open Sans"/>
                <w:color w:val="000000" w:themeColor="text1"/>
              </w:rPr>
              <w:t>ow</w:t>
            </w:r>
            <w:r w:rsidRPr="00E16269">
              <w:rPr>
                <w:rFonts w:ascii="Open Sans" w:hAnsi="Open Sans" w:cs="Open Sans"/>
                <w:color w:val="000000" w:themeColor="text1"/>
              </w:rPr>
              <w:t xml:space="preserve"> </w:t>
            </w:r>
          </w:p>
          <w:p w14:paraId="0C063471" w14:textId="541218D1" w:rsidR="00E930B7" w:rsidRPr="00E930B7" w:rsidRDefault="004849E7" w:rsidP="004849E7">
            <w:pPr>
              <w:pStyle w:val="Zkladntext"/>
              <w:rPr>
                <w:rFonts w:ascii="Open Sans" w:hAnsi="Open Sans" w:cs="Open Sans"/>
                <w:color w:val="000000" w:themeColor="text1"/>
              </w:rPr>
            </w:pPr>
            <w:r w:rsidRPr="00E16269">
              <w:rPr>
                <w:rFonts w:ascii="Open Sans" w:hAnsi="Open Sans" w:cs="Open Sans"/>
                <w:color w:val="000000" w:themeColor="text1"/>
                <w:lang w:val="sk-SK"/>
              </w:rPr>
              <w:t xml:space="preserve">RCO 81 Účasť na spoločných cezhraničných akciách </w:t>
            </w:r>
            <w:r w:rsidRPr="00E16269">
              <w:rPr>
                <w:rFonts w:ascii="Arial" w:hAnsi="Arial" w:cs="Arial"/>
                <w:color w:val="000000" w:themeColor="text1"/>
                <w:lang w:val="sk-SK"/>
              </w:rPr>
              <w:t>→</w:t>
            </w:r>
            <w:r w:rsidRPr="00E16269">
              <w:rPr>
                <w:rFonts w:ascii="Open Sans" w:hAnsi="Open Sans" w:cs="Open Sans"/>
                <w:color w:val="000000" w:themeColor="text1"/>
                <w:lang w:val="sk-SK"/>
              </w:rPr>
              <w:t xml:space="preserve"> Prednášky, konferencie, semináre – </w:t>
            </w:r>
            <w:r w:rsidR="00B32BD1" w:rsidRPr="00E16269">
              <w:rPr>
                <w:rFonts w:ascii="Open Sans" w:hAnsi="Open Sans" w:cs="Open Sans"/>
                <w:color w:val="000000" w:themeColor="text1"/>
                <w:lang w:val="sk-SK"/>
              </w:rPr>
              <w:t>40</w:t>
            </w:r>
            <w:r w:rsidRPr="00E16269">
              <w:rPr>
                <w:rFonts w:ascii="Open Sans" w:hAnsi="Open Sans" w:cs="Open Sans"/>
                <w:color w:val="000000" w:themeColor="text1"/>
                <w:lang w:val="sk-SK"/>
              </w:rPr>
              <w:t xml:space="preserve"> účastník</w:t>
            </w:r>
            <w:r w:rsidR="00B32BD1" w:rsidRPr="00E16269">
              <w:rPr>
                <w:rFonts w:ascii="Open Sans" w:hAnsi="Open Sans" w:cs="Open Sans"/>
                <w:color w:val="000000" w:themeColor="text1"/>
                <w:lang w:val="sk-SK"/>
              </w:rPr>
              <w:t>ov</w:t>
            </w:r>
          </w:p>
        </w:tc>
      </w:tr>
      <w:tr w:rsidR="00E930B7" w:rsidRPr="00E930B7" w14:paraId="198EDDDE" w14:textId="77777777" w:rsidTr="00153475">
        <w:tc>
          <w:tcPr>
            <w:tcW w:w="3686" w:type="dxa"/>
            <w:hideMark/>
          </w:tcPr>
          <w:p w14:paraId="2C56392A" w14:textId="02B12C5B"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rPr>
              <w:t xml:space="preserve">Obowiązkowe dokumenty potwierdzające realizację zadania i osiągnięcie wskaźnika nr </w:t>
            </w:r>
            <w:r w:rsidR="004849E7">
              <w:rPr>
                <w:rFonts w:ascii="Open Sans" w:hAnsi="Open Sans" w:cs="Open Sans"/>
                <w:color w:val="000000" w:themeColor="text1"/>
              </w:rPr>
              <w:t>1</w:t>
            </w:r>
            <w:r w:rsidRPr="00E930B7">
              <w:rPr>
                <w:rFonts w:ascii="Open Sans" w:hAnsi="Open Sans" w:cs="Open Sans"/>
                <w:color w:val="000000" w:themeColor="text1"/>
              </w:rPr>
              <w:t xml:space="preserve"> /</w:t>
            </w:r>
          </w:p>
          <w:p w14:paraId="02DBCE90" w14:textId="1BFCB8B6"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lang w:val="sk-SK"/>
              </w:rPr>
              <w:t xml:space="preserve">Povinné dokumenty preukazujúce realizáciu úlohy a dosiahnutie ukazovateľa č. </w:t>
            </w:r>
            <w:r w:rsidR="004849E7">
              <w:rPr>
                <w:rFonts w:ascii="Open Sans" w:hAnsi="Open Sans" w:cs="Open Sans"/>
                <w:color w:val="000000" w:themeColor="text1"/>
                <w:lang w:val="sk-SK"/>
              </w:rPr>
              <w:t>1</w:t>
            </w:r>
          </w:p>
        </w:tc>
        <w:tc>
          <w:tcPr>
            <w:tcW w:w="6662" w:type="dxa"/>
          </w:tcPr>
          <w:p w14:paraId="4D9D4DD2" w14:textId="77777777" w:rsidR="00FF4D22" w:rsidRPr="00FF4D22" w:rsidRDefault="00FF4D22" w:rsidP="00FF4D22">
            <w:pPr>
              <w:pStyle w:val="Zkladntext"/>
              <w:rPr>
                <w:rFonts w:ascii="Open Sans" w:hAnsi="Open Sans" w:cs="Open Sans"/>
                <w:b/>
                <w:bCs/>
                <w:color w:val="000000" w:themeColor="text1"/>
              </w:rPr>
            </w:pPr>
            <w:proofErr w:type="spellStart"/>
            <w:r w:rsidRPr="00FF4D22">
              <w:rPr>
                <w:rFonts w:ascii="Open Sans" w:hAnsi="Open Sans" w:cs="Open Sans"/>
                <w:b/>
                <w:bCs/>
                <w:color w:val="000000" w:themeColor="text1"/>
                <w:lang w:val="sk-SK"/>
              </w:rPr>
              <w:t>Konferencja</w:t>
            </w:r>
            <w:proofErr w:type="spellEnd"/>
            <w:r w:rsidRPr="00FF4D22">
              <w:rPr>
                <w:rFonts w:ascii="Open Sans" w:hAnsi="Open Sans" w:cs="Open Sans"/>
                <w:b/>
                <w:bCs/>
                <w:color w:val="000000" w:themeColor="text1"/>
                <w:lang w:val="sk-SK"/>
              </w:rPr>
              <w:t xml:space="preserve"> nt. </w:t>
            </w:r>
            <w:proofErr w:type="spellStart"/>
            <w:r w:rsidRPr="00FF4D22">
              <w:rPr>
                <w:rFonts w:ascii="Open Sans" w:hAnsi="Open Sans" w:cs="Open Sans"/>
                <w:b/>
                <w:bCs/>
                <w:color w:val="000000" w:themeColor="text1"/>
                <w:lang w:val="sk-SK"/>
              </w:rPr>
              <w:t>folkloru</w:t>
            </w:r>
            <w:proofErr w:type="spellEnd"/>
            <w:r w:rsidRPr="00FF4D22">
              <w:rPr>
                <w:rFonts w:ascii="Open Sans" w:hAnsi="Open Sans" w:cs="Open Sans"/>
                <w:b/>
                <w:bCs/>
                <w:color w:val="000000" w:themeColor="text1"/>
                <w:lang w:val="sk-SK"/>
              </w:rPr>
              <w:t xml:space="preserve">, </w:t>
            </w:r>
            <w:proofErr w:type="spellStart"/>
            <w:r w:rsidRPr="00FF4D22">
              <w:rPr>
                <w:rFonts w:ascii="Open Sans" w:hAnsi="Open Sans" w:cs="Open Sans"/>
                <w:b/>
                <w:bCs/>
                <w:color w:val="000000" w:themeColor="text1"/>
                <w:lang w:val="sk-SK"/>
              </w:rPr>
              <w:t>tradycji</w:t>
            </w:r>
            <w:proofErr w:type="spellEnd"/>
            <w:r w:rsidRPr="00FF4D22">
              <w:rPr>
                <w:rFonts w:ascii="Open Sans" w:hAnsi="Open Sans" w:cs="Open Sans"/>
                <w:b/>
                <w:bCs/>
                <w:color w:val="000000" w:themeColor="text1"/>
                <w:lang w:val="sk-SK"/>
              </w:rPr>
              <w:t xml:space="preserve"> i </w:t>
            </w:r>
            <w:proofErr w:type="spellStart"/>
            <w:r w:rsidRPr="00FF4D22">
              <w:rPr>
                <w:rFonts w:ascii="Open Sans" w:hAnsi="Open Sans" w:cs="Open Sans"/>
                <w:b/>
                <w:bCs/>
                <w:color w:val="000000" w:themeColor="text1"/>
                <w:lang w:val="sk-SK"/>
              </w:rPr>
              <w:t>kultury</w:t>
            </w:r>
            <w:proofErr w:type="spellEnd"/>
            <w:r w:rsidRPr="00FF4D22">
              <w:rPr>
                <w:rFonts w:ascii="Open Sans" w:hAnsi="Open Sans" w:cs="Open Sans"/>
                <w:b/>
                <w:bCs/>
                <w:color w:val="000000" w:themeColor="text1"/>
                <w:lang w:val="sk-SK"/>
              </w:rPr>
              <w:t xml:space="preserve"> </w:t>
            </w:r>
            <w:proofErr w:type="spellStart"/>
            <w:r w:rsidRPr="00FF4D22">
              <w:rPr>
                <w:rFonts w:ascii="Open Sans" w:hAnsi="Open Sans" w:cs="Open Sans"/>
                <w:b/>
                <w:bCs/>
                <w:color w:val="000000" w:themeColor="text1"/>
                <w:lang w:val="sk-SK"/>
              </w:rPr>
              <w:t>obu</w:t>
            </w:r>
            <w:proofErr w:type="spellEnd"/>
            <w:r w:rsidRPr="00FF4D22">
              <w:rPr>
                <w:rFonts w:ascii="Open Sans" w:hAnsi="Open Sans" w:cs="Open Sans"/>
                <w:b/>
                <w:bCs/>
                <w:color w:val="000000" w:themeColor="text1"/>
                <w:lang w:val="sk-SK"/>
              </w:rPr>
              <w:t xml:space="preserve"> </w:t>
            </w:r>
            <w:proofErr w:type="spellStart"/>
            <w:r w:rsidRPr="00FF4D22">
              <w:rPr>
                <w:rFonts w:ascii="Open Sans" w:hAnsi="Open Sans" w:cs="Open Sans"/>
                <w:b/>
                <w:bCs/>
                <w:color w:val="000000" w:themeColor="text1"/>
                <w:lang w:val="sk-SK"/>
              </w:rPr>
              <w:t>partnerów</w:t>
            </w:r>
            <w:proofErr w:type="spellEnd"/>
            <w:r w:rsidRPr="00FF4D22">
              <w:rPr>
                <w:rFonts w:ascii="Open Sans" w:hAnsi="Open Sans" w:cs="Open Sans"/>
                <w:b/>
                <w:bCs/>
                <w:color w:val="000000" w:themeColor="text1"/>
                <w:lang w:val="sk-SK"/>
              </w:rPr>
              <w:t xml:space="preserve">: </w:t>
            </w:r>
            <w:proofErr w:type="spellStart"/>
            <w:r w:rsidRPr="00FF4D22">
              <w:rPr>
                <w:rFonts w:ascii="Open Sans" w:hAnsi="Open Sans" w:cs="Open Sans"/>
                <w:b/>
                <w:bCs/>
                <w:color w:val="000000" w:themeColor="text1"/>
                <w:lang w:val="sk-SK"/>
              </w:rPr>
              <w:t>Gminy</w:t>
            </w:r>
            <w:proofErr w:type="spellEnd"/>
            <w:r w:rsidRPr="00FF4D22">
              <w:rPr>
                <w:rFonts w:ascii="Open Sans" w:hAnsi="Open Sans" w:cs="Open Sans"/>
                <w:b/>
                <w:bCs/>
                <w:color w:val="000000" w:themeColor="text1"/>
                <w:lang w:val="sk-SK"/>
              </w:rPr>
              <w:t xml:space="preserve"> </w:t>
            </w:r>
            <w:proofErr w:type="spellStart"/>
            <w:r w:rsidRPr="00FF4D22">
              <w:rPr>
                <w:rFonts w:ascii="Open Sans" w:hAnsi="Open Sans" w:cs="Open Sans"/>
                <w:b/>
                <w:bCs/>
                <w:color w:val="000000" w:themeColor="text1"/>
                <w:lang w:val="sk-SK"/>
              </w:rPr>
              <w:t>Istebna</w:t>
            </w:r>
            <w:proofErr w:type="spellEnd"/>
            <w:r w:rsidRPr="00FF4D22">
              <w:rPr>
                <w:rFonts w:ascii="Open Sans" w:hAnsi="Open Sans" w:cs="Open Sans"/>
                <w:b/>
                <w:bCs/>
                <w:color w:val="000000" w:themeColor="text1"/>
                <w:lang w:val="sk-SK"/>
              </w:rPr>
              <w:t xml:space="preserve"> </w:t>
            </w:r>
            <w:proofErr w:type="spellStart"/>
            <w:r w:rsidRPr="00FF4D22">
              <w:rPr>
                <w:rFonts w:ascii="Open Sans" w:hAnsi="Open Sans" w:cs="Open Sans"/>
                <w:b/>
                <w:bCs/>
                <w:color w:val="000000" w:themeColor="text1"/>
                <w:lang w:val="sk-SK"/>
              </w:rPr>
              <w:t>oraz</w:t>
            </w:r>
            <w:proofErr w:type="spellEnd"/>
            <w:r w:rsidRPr="00FF4D22">
              <w:rPr>
                <w:rFonts w:ascii="Open Sans" w:hAnsi="Open Sans" w:cs="Open Sans"/>
                <w:b/>
                <w:bCs/>
                <w:color w:val="000000" w:themeColor="text1"/>
                <w:lang w:val="sk-SK"/>
              </w:rPr>
              <w:t xml:space="preserve"> </w:t>
            </w:r>
            <w:proofErr w:type="spellStart"/>
            <w:r w:rsidRPr="00FF4D22">
              <w:rPr>
                <w:rFonts w:ascii="Open Sans" w:hAnsi="Open Sans" w:cs="Open Sans"/>
                <w:b/>
                <w:bCs/>
                <w:color w:val="000000" w:themeColor="text1"/>
                <w:lang w:val="sk-SK"/>
              </w:rPr>
              <w:t>gminy</w:t>
            </w:r>
            <w:proofErr w:type="spellEnd"/>
            <w:r w:rsidRPr="00FF4D22">
              <w:rPr>
                <w:rFonts w:ascii="Open Sans" w:hAnsi="Open Sans" w:cs="Open Sans"/>
                <w:b/>
                <w:bCs/>
                <w:color w:val="000000" w:themeColor="text1"/>
                <w:lang w:val="sk-SK"/>
              </w:rPr>
              <w:t xml:space="preserve"> Makov - </w:t>
            </w:r>
            <w:r w:rsidRPr="00FF4D22">
              <w:rPr>
                <w:rFonts w:ascii="Open Sans" w:hAnsi="Open Sans" w:cs="Open Sans"/>
                <w:b/>
                <w:bCs/>
                <w:color w:val="000000" w:themeColor="text1"/>
              </w:rPr>
              <w:t>40 uczestnikow</w:t>
            </w:r>
            <w:r w:rsidRPr="00FF4D22">
              <w:rPr>
                <w:rFonts w:ascii="Open Sans" w:hAnsi="Open Sans" w:cs="Open Sans"/>
                <w:color w:val="000000" w:themeColor="text1"/>
              </w:rPr>
              <w:t xml:space="preserve"> </w:t>
            </w:r>
          </w:p>
          <w:p w14:paraId="26BF4D3A" w14:textId="77777777" w:rsidR="00FF4D22" w:rsidRPr="00FF4D22" w:rsidRDefault="00FF4D22" w:rsidP="00FF4D22">
            <w:pPr>
              <w:pStyle w:val="Zkladntext"/>
              <w:rPr>
                <w:rFonts w:ascii="Open Sans" w:hAnsi="Open Sans" w:cs="Open Sans"/>
                <w:b/>
                <w:bCs/>
                <w:color w:val="000000" w:themeColor="text1"/>
                <w:lang w:val="sk-SK"/>
              </w:rPr>
            </w:pPr>
            <w:r w:rsidRPr="00FF4D22">
              <w:rPr>
                <w:rFonts w:ascii="Open Sans" w:hAnsi="Open Sans" w:cs="Open Sans"/>
                <w:b/>
                <w:bCs/>
                <w:color w:val="000000" w:themeColor="text1"/>
                <w:lang w:val="sk-SK"/>
              </w:rPr>
              <w:t xml:space="preserve">/ Konferencia o folklóre oboch partnerov , tradíciách a kultúre Obec </w:t>
            </w:r>
            <w:proofErr w:type="spellStart"/>
            <w:r w:rsidRPr="00FF4D22">
              <w:rPr>
                <w:rFonts w:ascii="Open Sans" w:hAnsi="Open Sans" w:cs="Open Sans"/>
                <w:b/>
                <w:bCs/>
                <w:color w:val="000000" w:themeColor="text1"/>
                <w:lang w:val="sk-SK"/>
              </w:rPr>
              <w:t>Istebna</w:t>
            </w:r>
            <w:proofErr w:type="spellEnd"/>
            <w:r w:rsidRPr="00FF4D22">
              <w:rPr>
                <w:rFonts w:ascii="Open Sans" w:hAnsi="Open Sans" w:cs="Open Sans"/>
                <w:b/>
                <w:bCs/>
                <w:color w:val="000000" w:themeColor="text1"/>
                <w:lang w:val="sk-SK"/>
              </w:rPr>
              <w:t xml:space="preserve"> a obce Makov - 40 účastníkov</w:t>
            </w:r>
          </w:p>
          <w:p w14:paraId="14027F0B" w14:textId="77777777" w:rsidR="00FF4D22" w:rsidRPr="00FF4D22" w:rsidRDefault="00FF4D22" w:rsidP="00FF4D22">
            <w:pPr>
              <w:pStyle w:val="Zkladntext"/>
              <w:rPr>
                <w:rFonts w:ascii="Open Sans" w:hAnsi="Open Sans" w:cs="Open Sans"/>
                <w:color w:val="000000" w:themeColor="text1"/>
                <w:lang w:val="sk-SK"/>
              </w:rPr>
            </w:pPr>
            <w:r w:rsidRPr="00FF4D22">
              <w:rPr>
                <w:rFonts w:ascii="Open Sans" w:hAnsi="Open Sans" w:cs="Open Sans"/>
                <w:color w:val="000000" w:themeColor="text1"/>
                <w:lang w:val="sk-SK"/>
              </w:rPr>
              <w:t xml:space="preserve">Lista </w:t>
            </w:r>
            <w:proofErr w:type="spellStart"/>
            <w:r w:rsidRPr="00FF4D22">
              <w:rPr>
                <w:rFonts w:ascii="Open Sans" w:hAnsi="Open Sans" w:cs="Open Sans"/>
                <w:color w:val="000000" w:themeColor="text1"/>
                <w:lang w:val="sk-SK"/>
              </w:rPr>
              <w:t>obecności</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imię</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nazwisko</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instytucja</w:t>
            </w:r>
            <w:proofErr w:type="spellEnd"/>
            <w:r w:rsidRPr="00FF4D22">
              <w:rPr>
                <w:rFonts w:ascii="Open Sans" w:hAnsi="Open Sans" w:cs="Open Sans"/>
                <w:color w:val="000000" w:themeColor="text1"/>
                <w:lang w:val="sk-SK"/>
              </w:rPr>
              <w:t xml:space="preserve"> - </w:t>
            </w:r>
            <w:proofErr w:type="spellStart"/>
            <w:r w:rsidRPr="00FF4D22">
              <w:rPr>
                <w:rFonts w:ascii="Open Sans" w:hAnsi="Open Sans" w:cs="Open Sans"/>
                <w:color w:val="000000" w:themeColor="text1"/>
                <w:lang w:val="sk-SK"/>
              </w:rPr>
              <w:t>opcjonalnie</w:t>
            </w:r>
            <w:proofErr w:type="spellEnd"/>
            <w:r w:rsidRPr="00FF4D22">
              <w:rPr>
                <w:rFonts w:ascii="Open Sans" w:hAnsi="Open Sans" w:cs="Open Sans"/>
                <w:color w:val="000000" w:themeColor="text1"/>
                <w:lang w:val="sk-SK"/>
              </w:rPr>
              <w:t xml:space="preserve">, podpis) – </w:t>
            </w:r>
            <w:proofErr w:type="spellStart"/>
            <w:r w:rsidRPr="00FF4D22">
              <w:rPr>
                <w:rFonts w:ascii="Open Sans" w:hAnsi="Open Sans" w:cs="Open Sans"/>
                <w:color w:val="000000" w:themeColor="text1"/>
                <w:lang w:val="sk-SK"/>
              </w:rPr>
              <w:t>dla</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wydarzeń</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stacjonarnych</w:t>
            </w:r>
            <w:proofErr w:type="spellEnd"/>
            <w:r w:rsidRPr="00FF4D22">
              <w:rPr>
                <w:rFonts w:ascii="Open Sans" w:hAnsi="Open Sans" w:cs="Open Sans"/>
                <w:color w:val="000000" w:themeColor="text1"/>
                <w:lang w:val="sk-SK"/>
              </w:rPr>
              <w:t xml:space="preserve">/ Prezenčná listina (meno, priezvisko, inštitúcia - nepovinné, podpis) – pre podujatia na mieste </w:t>
            </w:r>
          </w:p>
          <w:p w14:paraId="3ED07BB9" w14:textId="77777777" w:rsidR="00FF4D22" w:rsidRPr="00FF4D22" w:rsidRDefault="00FF4D22" w:rsidP="00FF4D22">
            <w:pPr>
              <w:pStyle w:val="Zkladntext"/>
              <w:rPr>
                <w:rFonts w:ascii="Open Sans" w:hAnsi="Open Sans" w:cs="Open Sans"/>
                <w:color w:val="000000" w:themeColor="text1"/>
                <w:lang w:val="sk-SK"/>
              </w:rPr>
            </w:pPr>
            <w:r w:rsidRPr="00FF4D22">
              <w:rPr>
                <w:rFonts w:ascii="Open Sans" w:hAnsi="Open Sans" w:cs="Open Sans"/>
                <w:color w:val="000000" w:themeColor="text1"/>
                <w:lang w:val="sk-SK"/>
              </w:rPr>
              <w:t xml:space="preserve">Lista </w:t>
            </w:r>
            <w:proofErr w:type="spellStart"/>
            <w:r w:rsidRPr="00FF4D22">
              <w:rPr>
                <w:rFonts w:ascii="Open Sans" w:hAnsi="Open Sans" w:cs="Open Sans"/>
                <w:color w:val="000000" w:themeColor="text1"/>
                <w:lang w:val="sk-SK"/>
              </w:rPr>
              <w:t>uczestników</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imię</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nazwisko</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instytucja</w:t>
            </w:r>
            <w:proofErr w:type="spellEnd"/>
            <w:r w:rsidRPr="00FF4D22">
              <w:rPr>
                <w:rFonts w:ascii="Open Sans" w:hAnsi="Open Sans" w:cs="Open Sans"/>
                <w:color w:val="000000" w:themeColor="text1"/>
                <w:lang w:val="sk-SK"/>
              </w:rPr>
              <w:t xml:space="preserve"> - </w:t>
            </w:r>
            <w:proofErr w:type="spellStart"/>
            <w:r w:rsidRPr="00FF4D22">
              <w:rPr>
                <w:rFonts w:ascii="Open Sans" w:hAnsi="Open Sans" w:cs="Open Sans"/>
                <w:color w:val="000000" w:themeColor="text1"/>
                <w:lang w:val="sk-SK"/>
              </w:rPr>
              <w:t>opcjonalnie</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dla</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wydarzeń</w:t>
            </w:r>
            <w:proofErr w:type="spellEnd"/>
            <w:r w:rsidRPr="00FF4D22">
              <w:rPr>
                <w:rFonts w:ascii="Open Sans" w:hAnsi="Open Sans" w:cs="Open Sans"/>
                <w:color w:val="000000" w:themeColor="text1"/>
                <w:lang w:val="sk-SK"/>
              </w:rPr>
              <w:t xml:space="preserve"> w </w:t>
            </w:r>
            <w:proofErr w:type="spellStart"/>
            <w:r w:rsidRPr="00FF4D22">
              <w:rPr>
                <w:rFonts w:ascii="Open Sans" w:hAnsi="Open Sans" w:cs="Open Sans"/>
                <w:color w:val="000000" w:themeColor="text1"/>
                <w:lang w:val="sk-SK"/>
              </w:rPr>
              <w:t>formie</w:t>
            </w:r>
            <w:proofErr w:type="spellEnd"/>
            <w:r w:rsidRPr="00FF4D22">
              <w:rPr>
                <w:rFonts w:ascii="Open Sans" w:hAnsi="Open Sans" w:cs="Open Sans"/>
                <w:color w:val="000000" w:themeColor="text1"/>
                <w:lang w:val="sk-SK"/>
              </w:rPr>
              <w:t xml:space="preserve"> online/ Zoznam účastníkov (meno, </w:t>
            </w:r>
            <w:r w:rsidRPr="00FF4D22">
              <w:rPr>
                <w:rFonts w:ascii="Open Sans" w:hAnsi="Open Sans" w:cs="Open Sans"/>
                <w:color w:val="000000" w:themeColor="text1"/>
                <w:lang w:val="sk-SK"/>
              </w:rPr>
              <w:lastRenderedPageBreak/>
              <w:t xml:space="preserve">priezvisko, inštitúcia - nepovinné) – pre podujatia v online forme </w:t>
            </w:r>
          </w:p>
          <w:p w14:paraId="5F2740EC" w14:textId="77777777" w:rsidR="00FF4D22" w:rsidRPr="00FF4D22" w:rsidRDefault="00FF4D22" w:rsidP="00FF4D22">
            <w:pPr>
              <w:pStyle w:val="Zkladntext"/>
              <w:rPr>
                <w:rFonts w:ascii="Open Sans" w:hAnsi="Open Sans" w:cs="Open Sans"/>
                <w:color w:val="000000" w:themeColor="text1"/>
                <w:lang w:val="sk-SK"/>
              </w:rPr>
            </w:pPr>
            <w:r w:rsidRPr="00FF4D22">
              <w:rPr>
                <w:rFonts w:ascii="Open Sans" w:hAnsi="Open Sans" w:cs="Open Sans"/>
                <w:color w:val="000000" w:themeColor="text1"/>
                <w:lang w:val="sk-SK"/>
              </w:rPr>
              <w:t>Program / Program</w:t>
            </w:r>
          </w:p>
          <w:p w14:paraId="7FF279F8" w14:textId="77777777" w:rsidR="00FF4D22" w:rsidRPr="00FF4D22" w:rsidRDefault="00FF4D22" w:rsidP="00FF4D22">
            <w:pPr>
              <w:pStyle w:val="Zkladntext"/>
              <w:rPr>
                <w:rFonts w:ascii="Open Sans" w:hAnsi="Open Sans" w:cs="Open Sans"/>
                <w:color w:val="000000" w:themeColor="text1"/>
                <w:lang w:val="sk-SK"/>
              </w:rPr>
            </w:pPr>
            <w:proofErr w:type="spellStart"/>
            <w:r w:rsidRPr="00FF4D22">
              <w:rPr>
                <w:rFonts w:ascii="Open Sans" w:hAnsi="Open Sans" w:cs="Open Sans"/>
                <w:color w:val="000000" w:themeColor="text1"/>
                <w:lang w:val="sk-SK"/>
              </w:rPr>
              <w:t>Dokumentacja</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fotograficzna</w:t>
            </w:r>
            <w:proofErr w:type="spellEnd"/>
            <w:r w:rsidRPr="00FF4D22">
              <w:rPr>
                <w:rFonts w:ascii="Open Sans" w:hAnsi="Open Sans" w:cs="Open Sans"/>
                <w:color w:val="000000" w:themeColor="text1"/>
                <w:lang w:val="sk-SK"/>
              </w:rPr>
              <w:t xml:space="preserve"> i/lub </w:t>
            </w:r>
            <w:proofErr w:type="spellStart"/>
            <w:r w:rsidRPr="00FF4D22">
              <w:rPr>
                <w:rFonts w:ascii="Open Sans" w:hAnsi="Open Sans" w:cs="Open Sans"/>
                <w:color w:val="000000" w:themeColor="text1"/>
                <w:lang w:val="sk-SK"/>
              </w:rPr>
              <w:t>filmowa</w:t>
            </w:r>
            <w:proofErr w:type="spellEnd"/>
            <w:r w:rsidRPr="00FF4D22">
              <w:rPr>
                <w:rFonts w:ascii="Open Sans" w:hAnsi="Open Sans" w:cs="Open Sans"/>
                <w:color w:val="000000" w:themeColor="text1"/>
                <w:lang w:val="sk-SK"/>
              </w:rPr>
              <w:t>/</w:t>
            </w:r>
            <w:proofErr w:type="spellStart"/>
            <w:r w:rsidRPr="00FF4D22">
              <w:rPr>
                <w:rFonts w:ascii="Open Sans" w:hAnsi="Open Sans" w:cs="Open Sans"/>
                <w:color w:val="000000" w:themeColor="text1"/>
                <w:lang w:val="sk-SK"/>
              </w:rPr>
              <w:t>print</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screen</w:t>
            </w:r>
            <w:proofErr w:type="spellEnd"/>
            <w:r w:rsidRPr="00FF4D22">
              <w:rPr>
                <w:rFonts w:ascii="Open Sans" w:hAnsi="Open Sans" w:cs="Open Sans"/>
                <w:color w:val="000000" w:themeColor="text1"/>
                <w:lang w:val="sk-SK"/>
              </w:rPr>
              <w:t xml:space="preserve"> z </w:t>
            </w:r>
            <w:proofErr w:type="spellStart"/>
            <w:r w:rsidRPr="00FF4D22">
              <w:rPr>
                <w:rFonts w:ascii="Open Sans" w:hAnsi="Open Sans" w:cs="Open Sans"/>
                <w:color w:val="000000" w:themeColor="text1"/>
                <w:lang w:val="sk-SK"/>
              </w:rPr>
              <w:t>wydarzenia</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dla</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wydarzeń</w:t>
            </w:r>
            <w:proofErr w:type="spellEnd"/>
            <w:r w:rsidRPr="00FF4D22">
              <w:rPr>
                <w:rFonts w:ascii="Open Sans" w:hAnsi="Open Sans" w:cs="Open Sans"/>
                <w:color w:val="000000" w:themeColor="text1"/>
                <w:lang w:val="sk-SK"/>
              </w:rPr>
              <w:t xml:space="preserve"> online) / Fotografická a/alebo filmová dokumentácia/</w:t>
            </w:r>
            <w:proofErr w:type="spellStart"/>
            <w:r w:rsidRPr="00FF4D22">
              <w:rPr>
                <w:rFonts w:ascii="Open Sans" w:hAnsi="Open Sans" w:cs="Open Sans"/>
                <w:color w:val="000000" w:themeColor="text1"/>
                <w:lang w:val="sk-SK"/>
              </w:rPr>
              <w:t>print</w:t>
            </w:r>
            <w:proofErr w:type="spellEnd"/>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screen</w:t>
            </w:r>
            <w:proofErr w:type="spellEnd"/>
            <w:r w:rsidRPr="00FF4D22">
              <w:rPr>
                <w:rFonts w:ascii="Open Sans" w:hAnsi="Open Sans" w:cs="Open Sans"/>
                <w:color w:val="000000" w:themeColor="text1"/>
                <w:lang w:val="sk-SK"/>
              </w:rPr>
              <w:t xml:space="preserve"> z podujatia (pre online podujatia) </w:t>
            </w:r>
          </w:p>
          <w:p w14:paraId="43C28C58" w14:textId="143E0FF0" w:rsidR="00E930B7" w:rsidRPr="00E930B7" w:rsidRDefault="00FF4D22" w:rsidP="00FF4D22">
            <w:pPr>
              <w:pStyle w:val="Zkladntext"/>
              <w:rPr>
                <w:rFonts w:ascii="Open Sans" w:hAnsi="Open Sans" w:cs="Open Sans"/>
                <w:color w:val="000000" w:themeColor="text1"/>
              </w:rPr>
            </w:pPr>
            <w:proofErr w:type="spellStart"/>
            <w:r w:rsidRPr="00B3105D">
              <w:rPr>
                <w:rFonts w:ascii="Open Sans" w:hAnsi="Open Sans" w:cs="Open Sans"/>
                <w:color w:val="000000" w:themeColor="text1"/>
                <w:lang w:val="sk-SK"/>
              </w:rPr>
              <w:t>Protokół</w:t>
            </w:r>
            <w:proofErr w:type="spellEnd"/>
            <w:r w:rsidRPr="00B3105D">
              <w:rPr>
                <w:rFonts w:ascii="Open Sans" w:hAnsi="Open Sans" w:cs="Open Sans"/>
                <w:color w:val="000000" w:themeColor="text1"/>
                <w:lang w:val="sk-SK"/>
              </w:rPr>
              <w:t xml:space="preserve"> </w:t>
            </w:r>
            <w:proofErr w:type="spellStart"/>
            <w:r w:rsidRPr="00B3105D">
              <w:rPr>
                <w:rFonts w:ascii="Open Sans" w:hAnsi="Open Sans" w:cs="Open Sans"/>
                <w:color w:val="000000" w:themeColor="text1"/>
                <w:lang w:val="sk-SK"/>
              </w:rPr>
              <w:t>odbioru</w:t>
            </w:r>
            <w:proofErr w:type="spellEnd"/>
            <w:r w:rsidRPr="00B3105D">
              <w:rPr>
                <w:rFonts w:ascii="Open Sans" w:hAnsi="Open Sans" w:cs="Open Sans"/>
                <w:color w:val="000000" w:themeColor="text1"/>
                <w:lang w:val="sk-SK"/>
              </w:rPr>
              <w:t xml:space="preserve"> w </w:t>
            </w:r>
            <w:proofErr w:type="spellStart"/>
            <w:r w:rsidRPr="00B3105D">
              <w:rPr>
                <w:rFonts w:ascii="Open Sans" w:hAnsi="Open Sans" w:cs="Open Sans"/>
                <w:color w:val="000000" w:themeColor="text1"/>
                <w:lang w:val="sk-SK"/>
              </w:rPr>
              <w:t>zakresie</w:t>
            </w:r>
            <w:proofErr w:type="spellEnd"/>
            <w:r w:rsidRPr="00B3105D">
              <w:rPr>
                <w:rFonts w:ascii="Open Sans" w:hAnsi="Open Sans" w:cs="Open Sans"/>
                <w:color w:val="000000" w:themeColor="text1"/>
                <w:lang w:val="sk-SK"/>
              </w:rPr>
              <w:t xml:space="preserve"> </w:t>
            </w:r>
            <w:proofErr w:type="spellStart"/>
            <w:r w:rsidRPr="00B3105D">
              <w:rPr>
                <w:rFonts w:ascii="Open Sans" w:hAnsi="Open Sans" w:cs="Open Sans"/>
                <w:color w:val="000000" w:themeColor="text1"/>
                <w:lang w:val="sk-SK"/>
              </w:rPr>
              <w:t>usług</w:t>
            </w:r>
            <w:proofErr w:type="spellEnd"/>
            <w:r w:rsidRPr="00B3105D">
              <w:rPr>
                <w:rFonts w:ascii="Open Sans" w:hAnsi="Open Sans" w:cs="Open Sans"/>
                <w:color w:val="000000" w:themeColor="text1"/>
                <w:lang w:val="sk-SK"/>
              </w:rPr>
              <w:t xml:space="preserve"> </w:t>
            </w:r>
            <w:proofErr w:type="spellStart"/>
            <w:r w:rsidRPr="00B3105D">
              <w:rPr>
                <w:rFonts w:ascii="Open Sans" w:hAnsi="Open Sans" w:cs="Open Sans"/>
                <w:color w:val="000000" w:themeColor="text1"/>
                <w:lang w:val="sk-SK"/>
              </w:rPr>
              <w:t>zewnętrznych</w:t>
            </w:r>
            <w:proofErr w:type="spellEnd"/>
            <w:r w:rsidRPr="00FF4D22">
              <w:rPr>
                <w:rFonts w:ascii="Open Sans" w:hAnsi="Open Sans" w:cs="Open Sans"/>
                <w:color w:val="000000" w:themeColor="text1"/>
                <w:lang w:val="sk-SK"/>
              </w:rPr>
              <w:t xml:space="preserve"> </w:t>
            </w:r>
            <w:proofErr w:type="spellStart"/>
            <w:r w:rsidRPr="00B3105D">
              <w:rPr>
                <w:rFonts w:ascii="Open Sans" w:hAnsi="Open Sans" w:cs="Open Sans"/>
                <w:color w:val="000000" w:themeColor="text1"/>
                <w:lang w:val="sk-SK"/>
              </w:rPr>
              <w:t>zawierający</w:t>
            </w:r>
            <w:proofErr w:type="spellEnd"/>
            <w:r w:rsidRPr="00B3105D">
              <w:rPr>
                <w:rFonts w:ascii="Open Sans" w:hAnsi="Open Sans" w:cs="Open Sans"/>
                <w:color w:val="000000" w:themeColor="text1"/>
                <w:lang w:val="sk-SK"/>
              </w:rPr>
              <w:t xml:space="preserve"> </w:t>
            </w:r>
            <w:proofErr w:type="spellStart"/>
            <w:r w:rsidRPr="00B3105D">
              <w:rPr>
                <w:rFonts w:ascii="Open Sans" w:hAnsi="Open Sans" w:cs="Open Sans"/>
                <w:color w:val="000000" w:themeColor="text1"/>
                <w:lang w:val="sk-SK"/>
              </w:rPr>
              <w:t>wszystkie</w:t>
            </w:r>
            <w:proofErr w:type="spellEnd"/>
            <w:r w:rsidRPr="00B3105D">
              <w:rPr>
                <w:rFonts w:ascii="Open Sans" w:hAnsi="Open Sans" w:cs="Open Sans"/>
                <w:color w:val="000000" w:themeColor="text1"/>
                <w:lang w:val="sk-SK"/>
              </w:rPr>
              <w:t xml:space="preserve"> </w:t>
            </w:r>
            <w:proofErr w:type="spellStart"/>
            <w:r w:rsidRPr="00B3105D">
              <w:rPr>
                <w:rFonts w:ascii="Open Sans" w:hAnsi="Open Sans" w:cs="Open Sans"/>
                <w:color w:val="000000" w:themeColor="text1"/>
                <w:lang w:val="sk-SK"/>
              </w:rPr>
              <w:t>parametry</w:t>
            </w:r>
            <w:proofErr w:type="spellEnd"/>
            <w:r w:rsidRPr="00B3105D">
              <w:rPr>
                <w:rFonts w:ascii="Open Sans" w:hAnsi="Open Sans" w:cs="Open Sans"/>
                <w:color w:val="000000" w:themeColor="text1"/>
                <w:lang w:val="sk-SK"/>
              </w:rPr>
              <w:t xml:space="preserve"> </w:t>
            </w:r>
            <w:proofErr w:type="spellStart"/>
            <w:r w:rsidRPr="00B3105D">
              <w:rPr>
                <w:rFonts w:ascii="Open Sans" w:hAnsi="Open Sans" w:cs="Open Sans"/>
                <w:color w:val="000000" w:themeColor="text1"/>
                <w:lang w:val="sk-SK"/>
              </w:rPr>
              <w:t>zamówienia</w:t>
            </w:r>
            <w:proofErr w:type="spellEnd"/>
            <w:r w:rsidRPr="00B3105D">
              <w:rPr>
                <w:rFonts w:ascii="Open Sans" w:hAnsi="Open Sans" w:cs="Open Sans"/>
                <w:color w:val="000000" w:themeColor="text1"/>
                <w:lang w:val="sk-SK"/>
              </w:rPr>
              <w:t>,</w:t>
            </w:r>
            <w:r w:rsidRPr="00FF4D22">
              <w:rPr>
                <w:rFonts w:ascii="Open Sans" w:hAnsi="Open Sans" w:cs="Open Sans"/>
                <w:color w:val="000000" w:themeColor="text1"/>
                <w:lang w:val="sk-SK"/>
              </w:rPr>
              <w:t xml:space="preserve"> </w:t>
            </w:r>
            <w:proofErr w:type="spellStart"/>
            <w:r w:rsidRPr="00FF4D22">
              <w:rPr>
                <w:rFonts w:ascii="Open Sans" w:hAnsi="Open Sans" w:cs="Open Sans"/>
                <w:color w:val="000000" w:themeColor="text1"/>
                <w:lang w:val="sk-SK"/>
              </w:rPr>
              <w:t>zgodnie</w:t>
            </w:r>
            <w:proofErr w:type="spellEnd"/>
            <w:r w:rsidRPr="00FF4D22">
              <w:rPr>
                <w:rFonts w:ascii="Open Sans" w:hAnsi="Open Sans" w:cs="Open Sans"/>
                <w:color w:val="000000" w:themeColor="text1"/>
                <w:lang w:val="sk-SK"/>
              </w:rPr>
              <w:t xml:space="preserve"> z </w:t>
            </w:r>
            <w:proofErr w:type="spellStart"/>
            <w:r w:rsidRPr="00FF4D22">
              <w:rPr>
                <w:rFonts w:ascii="Open Sans" w:hAnsi="Open Sans" w:cs="Open Sans"/>
                <w:color w:val="000000" w:themeColor="text1"/>
                <w:lang w:val="sk-SK"/>
              </w:rPr>
              <w:t>umową</w:t>
            </w:r>
            <w:proofErr w:type="spellEnd"/>
            <w:r w:rsidRPr="00FF4D22">
              <w:rPr>
                <w:rFonts w:ascii="Open Sans" w:hAnsi="Open Sans" w:cs="Open Sans"/>
                <w:color w:val="000000" w:themeColor="text1"/>
                <w:lang w:val="sk-SK"/>
              </w:rPr>
              <w:t xml:space="preserve"> o </w:t>
            </w:r>
            <w:proofErr w:type="spellStart"/>
            <w:r w:rsidRPr="00FF4D22">
              <w:rPr>
                <w:rFonts w:ascii="Open Sans" w:hAnsi="Open Sans" w:cs="Open Sans"/>
                <w:color w:val="000000" w:themeColor="text1"/>
                <w:lang w:val="sk-SK"/>
              </w:rPr>
              <w:t>dofinansowanie</w:t>
            </w:r>
            <w:proofErr w:type="spellEnd"/>
            <w:r w:rsidRPr="00FF4D22">
              <w:rPr>
                <w:rFonts w:ascii="Open Sans" w:hAnsi="Open Sans" w:cs="Open Sans"/>
                <w:color w:val="000000" w:themeColor="text1"/>
                <w:lang w:val="sk-SK"/>
              </w:rPr>
              <w:t xml:space="preserve">/ </w:t>
            </w:r>
            <w:r w:rsidRPr="00B3105D">
              <w:rPr>
                <w:rFonts w:ascii="Open Sans" w:hAnsi="Open Sans" w:cs="Open Sans"/>
                <w:color w:val="000000" w:themeColor="text1"/>
                <w:lang w:val="sk-SK"/>
              </w:rPr>
              <w:t>Preberací protokol o dodaní externých služieb</w:t>
            </w:r>
            <w:r w:rsidRPr="00FF4D22">
              <w:rPr>
                <w:rFonts w:ascii="Open Sans" w:hAnsi="Open Sans" w:cs="Open Sans"/>
                <w:color w:val="000000" w:themeColor="text1"/>
                <w:lang w:val="sk-SK"/>
              </w:rPr>
              <w:t xml:space="preserve"> </w:t>
            </w:r>
            <w:r w:rsidRPr="00B3105D">
              <w:rPr>
                <w:rFonts w:ascii="Open Sans" w:hAnsi="Open Sans" w:cs="Open Sans"/>
                <w:color w:val="000000" w:themeColor="text1"/>
                <w:lang w:val="sk-SK"/>
              </w:rPr>
              <w:t>obsahujúci všetky parametre objednávky/zmluvy,</w:t>
            </w:r>
            <w:r w:rsidRPr="00FF4D22">
              <w:rPr>
                <w:rFonts w:ascii="Open Sans" w:hAnsi="Open Sans" w:cs="Open Sans"/>
                <w:color w:val="000000" w:themeColor="text1"/>
                <w:lang w:val="sk-SK"/>
              </w:rPr>
              <w:t xml:space="preserve"> </w:t>
            </w:r>
            <w:r w:rsidRPr="00B3105D">
              <w:rPr>
                <w:rFonts w:ascii="Open Sans" w:hAnsi="Open Sans" w:cs="Open Sans"/>
                <w:color w:val="000000" w:themeColor="text1"/>
                <w:lang w:val="sk-SK"/>
              </w:rPr>
              <w:t>preukazujúce súlad so zmluvou o poskytnutí FP</w:t>
            </w:r>
          </w:p>
        </w:tc>
      </w:tr>
      <w:tr w:rsidR="00E930B7" w:rsidRPr="00E930B7" w14:paraId="3EC5058F" w14:textId="77777777" w:rsidTr="00153475">
        <w:tc>
          <w:tcPr>
            <w:tcW w:w="3686" w:type="dxa"/>
            <w:hideMark/>
          </w:tcPr>
          <w:p w14:paraId="18E25595" w14:textId="3FCE0AA9"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rPr>
              <w:lastRenderedPageBreak/>
              <w:t xml:space="preserve">Dodatkowe dokumenty potwierdzające realizację zadania </w:t>
            </w:r>
          </w:p>
          <w:p w14:paraId="3DF9F6FE" w14:textId="5E7BDB98"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lang w:val="sk-SK"/>
              </w:rPr>
              <w:t xml:space="preserve">Ďalšia dokumentácia potvrdzujúca realizáciu úlohy </w:t>
            </w:r>
          </w:p>
        </w:tc>
        <w:tc>
          <w:tcPr>
            <w:tcW w:w="6662" w:type="dxa"/>
          </w:tcPr>
          <w:p w14:paraId="41D39FE2" w14:textId="19E7858A" w:rsidR="00E32541" w:rsidRPr="00C24BAB" w:rsidRDefault="00E32541" w:rsidP="00E32541">
            <w:pPr>
              <w:pStyle w:val="Zkladntext"/>
              <w:rPr>
                <w:rFonts w:ascii="Open Sans" w:hAnsi="Open Sans" w:cs="Open Sans"/>
                <w:b/>
                <w:bCs/>
                <w:color w:val="000000" w:themeColor="text1"/>
                <w:lang w:val="sk-SK"/>
              </w:rPr>
            </w:pPr>
            <w:r w:rsidRPr="00C24BAB">
              <w:rPr>
                <w:rFonts w:ascii="Open Sans" w:hAnsi="Open Sans" w:cs="Open Sans"/>
                <w:b/>
                <w:bCs/>
                <w:color w:val="000000" w:themeColor="text1"/>
                <w:lang w:val="sk-SK"/>
              </w:rPr>
              <w:t xml:space="preserve"> </w:t>
            </w:r>
            <w:proofErr w:type="spellStart"/>
            <w:r w:rsidRPr="00C24BAB">
              <w:rPr>
                <w:rFonts w:ascii="Open Sans" w:hAnsi="Open Sans" w:cs="Open Sans"/>
                <w:b/>
                <w:bCs/>
                <w:color w:val="000000" w:themeColor="text1"/>
                <w:lang w:val="sk-SK"/>
              </w:rPr>
              <w:t>Wyposażenie</w:t>
            </w:r>
            <w:proofErr w:type="spellEnd"/>
            <w:r w:rsidR="00FF4D22">
              <w:rPr>
                <w:rFonts w:ascii="Open Sans" w:hAnsi="Open Sans" w:cs="Open Sans"/>
                <w:b/>
                <w:bCs/>
                <w:color w:val="000000" w:themeColor="text1"/>
                <w:lang w:val="sk-SK"/>
              </w:rPr>
              <w:t>/</w:t>
            </w:r>
            <w:r w:rsidR="00FF4D22" w:rsidRPr="00C24BAB">
              <w:rPr>
                <w:rFonts w:ascii="Open Sans" w:hAnsi="Open Sans" w:cs="Open Sans"/>
                <w:b/>
                <w:bCs/>
                <w:color w:val="000000" w:themeColor="text1"/>
                <w:lang w:val="sk-SK"/>
              </w:rPr>
              <w:t xml:space="preserve"> Vybavenie </w:t>
            </w:r>
          </w:p>
          <w:p w14:paraId="6EA965A9" w14:textId="266D8AF7" w:rsidR="00E32541" w:rsidRPr="00B32BD1" w:rsidRDefault="00E32541" w:rsidP="00E32541">
            <w:pPr>
              <w:pStyle w:val="Zkladntext"/>
              <w:rPr>
                <w:rFonts w:ascii="Open Sans" w:hAnsi="Open Sans" w:cs="Open Sans"/>
                <w:b/>
                <w:bCs/>
                <w:color w:val="000000" w:themeColor="text1"/>
                <w:lang w:val="sk-SK"/>
              </w:rPr>
            </w:pPr>
            <w:r w:rsidRPr="00B32BD1">
              <w:rPr>
                <w:rFonts w:ascii="Open Sans" w:hAnsi="Open Sans" w:cs="Open Sans"/>
                <w:b/>
                <w:bCs/>
                <w:color w:val="000000" w:themeColor="text1"/>
              </w:rPr>
              <w:t xml:space="preserve">1) </w:t>
            </w:r>
            <w:r w:rsidRPr="00B32BD1">
              <w:rPr>
                <w:rFonts w:ascii="Open Sans" w:hAnsi="Open Sans" w:cs="Open Sans"/>
                <w:b/>
                <w:bCs/>
                <w:color w:val="000000" w:themeColor="text1"/>
                <w:lang w:val="sk-SK"/>
              </w:rPr>
              <w:t xml:space="preserve">/ </w:t>
            </w:r>
            <w:proofErr w:type="spellStart"/>
            <w:r w:rsidRPr="00B32BD1">
              <w:rPr>
                <w:rFonts w:ascii="Open Sans" w:hAnsi="Open Sans" w:cs="Open Sans"/>
                <w:b/>
                <w:bCs/>
                <w:color w:val="000000" w:themeColor="text1"/>
                <w:lang w:val="sk-SK"/>
              </w:rPr>
              <w:t>Zakup</w:t>
            </w:r>
            <w:proofErr w:type="spellEnd"/>
            <w:r w:rsidRPr="00B32BD1">
              <w:rPr>
                <w:rFonts w:ascii="Open Sans" w:hAnsi="Open Sans" w:cs="Open Sans"/>
                <w:b/>
                <w:bCs/>
                <w:color w:val="000000" w:themeColor="text1"/>
                <w:lang w:val="sk-SK"/>
              </w:rPr>
              <w:t xml:space="preserve"> </w:t>
            </w:r>
            <w:proofErr w:type="spellStart"/>
            <w:r w:rsidRPr="00B32BD1">
              <w:rPr>
                <w:rFonts w:ascii="Open Sans" w:hAnsi="Open Sans" w:cs="Open Sans"/>
                <w:b/>
                <w:bCs/>
                <w:color w:val="000000" w:themeColor="text1"/>
                <w:lang w:val="sk-SK"/>
              </w:rPr>
              <w:t>roll</w:t>
            </w:r>
            <w:proofErr w:type="spellEnd"/>
            <w:r w:rsidRPr="00B32BD1">
              <w:rPr>
                <w:rFonts w:ascii="Open Sans" w:hAnsi="Open Sans" w:cs="Open Sans"/>
                <w:b/>
                <w:bCs/>
                <w:color w:val="000000" w:themeColor="text1"/>
                <w:lang w:val="sk-SK"/>
              </w:rPr>
              <w:t xml:space="preserve"> </w:t>
            </w:r>
            <w:proofErr w:type="spellStart"/>
            <w:r w:rsidRPr="00B32BD1">
              <w:rPr>
                <w:rFonts w:ascii="Open Sans" w:hAnsi="Open Sans" w:cs="Open Sans"/>
                <w:b/>
                <w:bCs/>
                <w:color w:val="000000" w:themeColor="text1"/>
                <w:lang w:val="sk-SK"/>
              </w:rPr>
              <w:t>up</w:t>
            </w:r>
            <w:proofErr w:type="spellEnd"/>
            <w:r w:rsidR="00BA0102" w:rsidRPr="00B32BD1">
              <w:rPr>
                <w:rFonts w:ascii="Open Sans" w:hAnsi="Open Sans" w:cs="Open Sans"/>
                <w:b/>
                <w:bCs/>
                <w:color w:val="000000" w:themeColor="text1"/>
                <w:lang w:val="sk-SK"/>
              </w:rPr>
              <w:t xml:space="preserve">- </w:t>
            </w:r>
            <w:r w:rsidRPr="00B32BD1">
              <w:rPr>
                <w:rFonts w:ascii="Open Sans" w:hAnsi="Open Sans" w:cs="Open Sans"/>
                <w:b/>
                <w:bCs/>
                <w:color w:val="000000" w:themeColor="text1"/>
                <w:lang w:val="sk-SK"/>
              </w:rPr>
              <w:t xml:space="preserve"> 2</w:t>
            </w:r>
            <w:r w:rsidR="00BA0102" w:rsidRPr="00B32BD1">
              <w:rPr>
                <w:rFonts w:ascii="Open Sans" w:hAnsi="Open Sans" w:cs="Open Sans"/>
                <w:b/>
                <w:bCs/>
                <w:color w:val="000000" w:themeColor="text1"/>
                <w:lang w:val="sk-SK"/>
              </w:rPr>
              <w:t xml:space="preserve"> </w:t>
            </w:r>
            <w:proofErr w:type="spellStart"/>
            <w:r w:rsidR="00BA0102" w:rsidRPr="00B32BD1">
              <w:rPr>
                <w:rFonts w:ascii="Open Sans" w:hAnsi="Open Sans" w:cs="Open Sans"/>
                <w:b/>
                <w:bCs/>
                <w:color w:val="000000" w:themeColor="text1"/>
                <w:lang w:val="sk-SK"/>
              </w:rPr>
              <w:t>szt</w:t>
            </w:r>
            <w:proofErr w:type="spellEnd"/>
            <w:r w:rsidR="00BA0102" w:rsidRPr="00B32BD1">
              <w:rPr>
                <w:rFonts w:ascii="Open Sans" w:hAnsi="Open Sans" w:cs="Open Sans"/>
                <w:b/>
                <w:bCs/>
                <w:color w:val="000000" w:themeColor="text1"/>
                <w:lang w:val="sk-SK"/>
              </w:rPr>
              <w:t>.</w:t>
            </w:r>
            <w:r w:rsidR="00FF4D22">
              <w:rPr>
                <w:rFonts w:ascii="Open Sans" w:hAnsi="Open Sans" w:cs="Open Sans"/>
                <w:b/>
                <w:bCs/>
                <w:color w:val="000000" w:themeColor="text1"/>
                <w:lang w:val="sk-SK"/>
              </w:rPr>
              <w:t>/</w:t>
            </w:r>
            <w:r w:rsidR="00FF4D22" w:rsidRPr="00FF4D22">
              <w:rPr>
                <w:rFonts w:ascii="Open Sans" w:hAnsi="Open Sans" w:cs="Open Sans"/>
                <w:b/>
                <w:bCs/>
                <w:color w:val="000000" w:themeColor="text1"/>
                <w:lang w:val="sk-SK"/>
              </w:rPr>
              <w:t xml:space="preserve"> Nákup </w:t>
            </w:r>
            <w:proofErr w:type="spellStart"/>
            <w:r w:rsidR="00FF4D22" w:rsidRPr="00FF4D22">
              <w:rPr>
                <w:rFonts w:ascii="Open Sans" w:hAnsi="Open Sans" w:cs="Open Sans"/>
                <w:b/>
                <w:bCs/>
                <w:color w:val="000000" w:themeColor="text1"/>
                <w:lang w:val="sk-SK"/>
              </w:rPr>
              <w:t>roll-upu</w:t>
            </w:r>
            <w:proofErr w:type="spellEnd"/>
            <w:r w:rsidR="00FF4D22" w:rsidRPr="00FF4D22">
              <w:rPr>
                <w:rFonts w:ascii="Open Sans" w:hAnsi="Open Sans" w:cs="Open Sans"/>
                <w:b/>
                <w:bCs/>
                <w:color w:val="000000" w:themeColor="text1"/>
                <w:lang w:val="sk-SK"/>
              </w:rPr>
              <w:t xml:space="preserve"> – 2 kusy</w:t>
            </w:r>
          </w:p>
          <w:p w14:paraId="473B0895" w14:textId="73ADE5F3" w:rsidR="00E930B7" w:rsidRPr="00E930B7" w:rsidRDefault="00E32541" w:rsidP="007E4B7A">
            <w:pPr>
              <w:pStyle w:val="Zkladntext"/>
              <w:jc w:val="both"/>
              <w:rPr>
                <w:rFonts w:ascii="Open Sans" w:hAnsi="Open Sans" w:cs="Open Sans"/>
                <w:color w:val="000000" w:themeColor="text1"/>
              </w:rPr>
            </w:pPr>
            <w:r w:rsidRPr="0020228D">
              <w:rPr>
                <w:rFonts w:ascii="Open Sans" w:hAnsi="Open Sans" w:cs="Open Sans"/>
                <w:color w:val="000000" w:themeColor="text1"/>
                <w:lang w:val="sk-SK"/>
              </w:rPr>
              <w:t>V prípade výdavkov na vybavenie - fotografická dokumentácia zakúpeného zariadenia s potvrdením správneho označenia</w:t>
            </w:r>
            <w:r>
              <w:rPr>
                <w:rFonts w:ascii="Open Sans" w:hAnsi="Open Sans" w:cs="Open Sans"/>
                <w:color w:val="000000" w:themeColor="text1"/>
                <w:lang w:val="sk-SK"/>
              </w:rPr>
              <w:t xml:space="preserve">/ </w:t>
            </w:r>
            <w:r w:rsidRPr="0020228D">
              <w:rPr>
                <w:rFonts w:ascii="Open Sans" w:hAnsi="Open Sans" w:cs="Open Sans"/>
                <w:color w:val="000000" w:themeColor="text1"/>
                <w:lang w:val="sk-SK"/>
              </w:rPr>
              <w:t xml:space="preserve">W </w:t>
            </w:r>
            <w:proofErr w:type="spellStart"/>
            <w:r w:rsidRPr="0020228D">
              <w:rPr>
                <w:rFonts w:ascii="Open Sans" w:hAnsi="Open Sans" w:cs="Open Sans"/>
                <w:color w:val="000000" w:themeColor="text1"/>
                <w:lang w:val="sk-SK"/>
              </w:rPr>
              <w:t>przypadku</w:t>
            </w:r>
            <w:proofErr w:type="spellEnd"/>
            <w:r w:rsidRPr="0020228D">
              <w:rPr>
                <w:rFonts w:ascii="Open Sans" w:hAnsi="Open Sans" w:cs="Open Sans"/>
                <w:color w:val="000000" w:themeColor="text1"/>
                <w:lang w:val="sk-SK"/>
              </w:rPr>
              <w:t xml:space="preserve"> </w:t>
            </w:r>
            <w:proofErr w:type="spellStart"/>
            <w:r w:rsidRPr="0020228D">
              <w:rPr>
                <w:rFonts w:ascii="Open Sans" w:hAnsi="Open Sans" w:cs="Open Sans"/>
                <w:color w:val="000000" w:themeColor="text1"/>
                <w:lang w:val="sk-SK"/>
              </w:rPr>
              <w:t>wydatków</w:t>
            </w:r>
            <w:proofErr w:type="spellEnd"/>
            <w:r w:rsidRPr="0020228D">
              <w:rPr>
                <w:rFonts w:ascii="Open Sans" w:hAnsi="Open Sans" w:cs="Open Sans"/>
                <w:color w:val="000000" w:themeColor="text1"/>
                <w:lang w:val="sk-SK"/>
              </w:rPr>
              <w:t xml:space="preserve"> na </w:t>
            </w:r>
            <w:proofErr w:type="spellStart"/>
            <w:r w:rsidRPr="0020228D">
              <w:rPr>
                <w:rFonts w:ascii="Open Sans" w:hAnsi="Open Sans" w:cs="Open Sans"/>
                <w:color w:val="000000" w:themeColor="text1"/>
                <w:lang w:val="sk-SK"/>
              </w:rPr>
              <w:t>wyposażenie</w:t>
            </w:r>
            <w:proofErr w:type="spellEnd"/>
            <w:r w:rsidRPr="0020228D">
              <w:rPr>
                <w:rFonts w:ascii="Open Sans" w:hAnsi="Open Sans" w:cs="Open Sans"/>
                <w:color w:val="000000" w:themeColor="text1"/>
                <w:lang w:val="sk-SK"/>
              </w:rPr>
              <w:t xml:space="preserve"> - </w:t>
            </w:r>
            <w:proofErr w:type="spellStart"/>
            <w:r w:rsidRPr="0020228D">
              <w:rPr>
                <w:rFonts w:ascii="Open Sans" w:hAnsi="Open Sans" w:cs="Open Sans"/>
                <w:color w:val="000000" w:themeColor="text1"/>
                <w:lang w:val="sk-SK"/>
              </w:rPr>
              <w:t>dokumentacja</w:t>
            </w:r>
            <w:proofErr w:type="spellEnd"/>
            <w:r w:rsidRPr="0020228D">
              <w:rPr>
                <w:rFonts w:ascii="Open Sans" w:hAnsi="Open Sans" w:cs="Open Sans"/>
                <w:color w:val="000000" w:themeColor="text1"/>
                <w:lang w:val="sk-SK"/>
              </w:rPr>
              <w:t xml:space="preserve"> </w:t>
            </w:r>
            <w:proofErr w:type="spellStart"/>
            <w:r w:rsidRPr="0020228D">
              <w:rPr>
                <w:rFonts w:ascii="Open Sans" w:hAnsi="Open Sans" w:cs="Open Sans"/>
                <w:color w:val="000000" w:themeColor="text1"/>
                <w:lang w:val="sk-SK"/>
              </w:rPr>
              <w:t>fotograficzna</w:t>
            </w:r>
            <w:proofErr w:type="spellEnd"/>
            <w:r w:rsidRPr="0020228D">
              <w:rPr>
                <w:rFonts w:ascii="Open Sans" w:hAnsi="Open Sans" w:cs="Open Sans"/>
                <w:color w:val="000000" w:themeColor="text1"/>
                <w:lang w:val="sk-SK"/>
              </w:rPr>
              <w:t xml:space="preserve"> </w:t>
            </w:r>
            <w:proofErr w:type="spellStart"/>
            <w:r w:rsidRPr="0020228D">
              <w:rPr>
                <w:rFonts w:ascii="Open Sans" w:hAnsi="Open Sans" w:cs="Open Sans"/>
                <w:color w:val="000000" w:themeColor="text1"/>
                <w:lang w:val="sk-SK"/>
              </w:rPr>
              <w:t>zakupionego</w:t>
            </w:r>
            <w:proofErr w:type="spellEnd"/>
            <w:r w:rsidRPr="0020228D">
              <w:rPr>
                <w:rFonts w:ascii="Open Sans" w:hAnsi="Open Sans" w:cs="Open Sans"/>
                <w:color w:val="000000" w:themeColor="text1"/>
                <w:lang w:val="sk-SK"/>
              </w:rPr>
              <w:t xml:space="preserve"> </w:t>
            </w:r>
            <w:proofErr w:type="spellStart"/>
            <w:r w:rsidRPr="0020228D">
              <w:rPr>
                <w:rFonts w:ascii="Open Sans" w:hAnsi="Open Sans" w:cs="Open Sans"/>
                <w:color w:val="000000" w:themeColor="text1"/>
                <w:lang w:val="sk-SK"/>
              </w:rPr>
              <w:t>sprzętu</w:t>
            </w:r>
            <w:proofErr w:type="spellEnd"/>
            <w:r w:rsidRPr="0020228D">
              <w:rPr>
                <w:rFonts w:ascii="Open Sans" w:hAnsi="Open Sans" w:cs="Open Sans"/>
                <w:color w:val="000000" w:themeColor="text1"/>
                <w:lang w:val="sk-SK"/>
              </w:rPr>
              <w:t xml:space="preserve"> z </w:t>
            </w:r>
            <w:proofErr w:type="spellStart"/>
            <w:r w:rsidRPr="0020228D">
              <w:rPr>
                <w:rFonts w:ascii="Open Sans" w:hAnsi="Open Sans" w:cs="Open Sans"/>
                <w:color w:val="000000" w:themeColor="text1"/>
                <w:lang w:val="sk-SK"/>
              </w:rPr>
              <w:t>potwierdzeniem</w:t>
            </w:r>
            <w:proofErr w:type="spellEnd"/>
            <w:r w:rsidRPr="0020228D">
              <w:rPr>
                <w:rFonts w:ascii="Open Sans" w:hAnsi="Open Sans" w:cs="Open Sans"/>
                <w:color w:val="000000" w:themeColor="text1"/>
                <w:lang w:val="sk-SK"/>
              </w:rPr>
              <w:t xml:space="preserve"> </w:t>
            </w:r>
            <w:proofErr w:type="spellStart"/>
            <w:r w:rsidRPr="0020228D">
              <w:rPr>
                <w:rFonts w:ascii="Open Sans" w:hAnsi="Open Sans" w:cs="Open Sans"/>
                <w:color w:val="000000" w:themeColor="text1"/>
                <w:lang w:val="sk-SK"/>
              </w:rPr>
              <w:t>prawidłowego</w:t>
            </w:r>
            <w:proofErr w:type="spellEnd"/>
            <w:r w:rsidRPr="0020228D">
              <w:rPr>
                <w:rFonts w:ascii="Open Sans" w:hAnsi="Open Sans" w:cs="Open Sans"/>
                <w:color w:val="000000" w:themeColor="text1"/>
                <w:lang w:val="sk-SK"/>
              </w:rPr>
              <w:t xml:space="preserve"> </w:t>
            </w:r>
            <w:proofErr w:type="spellStart"/>
            <w:r w:rsidRPr="0020228D">
              <w:rPr>
                <w:rFonts w:ascii="Open Sans" w:hAnsi="Open Sans" w:cs="Open Sans"/>
                <w:color w:val="000000" w:themeColor="text1"/>
                <w:lang w:val="sk-SK"/>
              </w:rPr>
              <w:t>oznakowania</w:t>
            </w:r>
            <w:proofErr w:type="spellEnd"/>
            <w:r>
              <w:rPr>
                <w:rFonts w:ascii="Open Sans" w:hAnsi="Open Sans" w:cs="Open Sans"/>
                <w:color w:val="000000" w:themeColor="text1"/>
                <w:lang w:val="sk-SK"/>
              </w:rPr>
              <w:t>.</w:t>
            </w:r>
          </w:p>
        </w:tc>
      </w:tr>
      <w:bookmarkEnd w:id="4"/>
    </w:tbl>
    <w:p w14:paraId="2688639F" w14:textId="77777777" w:rsidR="00E930B7" w:rsidRDefault="00E930B7" w:rsidP="000F5392">
      <w:pPr>
        <w:pStyle w:val="Zkladntext"/>
        <w:spacing w:line="240" w:lineRule="auto"/>
        <w:rPr>
          <w:rFonts w:ascii="Open Sans" w:hAnsi="Open Sans" w:cs="Open Sans"/>
          <w:color w:val="000000" w:themeColor="text1"/>
        </w:rPr>
      </w:pPr>
    </w:p>
    <w:tbl>
      <w:tblPr>
        <w:tblStyle w:val="Mriekatabuky"/>
        <w:tblW w:w="10348"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686"/>
        <w:gridCol w:w="6662"/>
      </w:tblGrid>
      <w:tr w:rsidR="00E930B7" w:rsidRPr="00534B11" w14:paraId="75621905" w14:textId="77777777" w:rsidTr="00EA15E2">
        <w:tc>
          <w:tcPr>
            <w:tcW w:w="10348" w:type="dxa"/>
            <w:gridSpan w:val="2"/>
            <w:hideMark/>
          </w:tcPr>
          <w:p w14:paraId="458EA194" w14:textId="77777777" w:rsidR="000C5517" w:rsidRPr="00752A76" w:rsidRDefault="000C5517" w:rsidP="000C5517">
            <w:pPr>
              <w:pStyle w:val="Zkladntext"/>
              <w:rPr>
                <w:rFonts w:ascii="Open Sans" w:hAnsi="Open Sans" w:cs="Open Sans"/>
                <w:b/>
                <w:bCs/>
                <w:color w:val="000000" w:themeColor="text1"/>
                <w:lang w:val="sk-SK"/>
              </w:rPr>
            </w:pPr>
            <w:r w:rsidRPr="00B53B6B">
              <w:rPr>
                <w:rFonts w:ascii="Open Sans" w:hAnsi="Open Sans" w:cs="Open Sans"/>
                <w:b/>
                <w:bCs/>
                <w:color w:val="000000" w:themeColor="text1"/>
              </w:rPr>
              <w:t xml:space="preserve">Zadanie nr </w:t>
            </w:r>
            <w:r>
              <w:rPr>
                <w:rFonts w:ascii="Open Sans" w:hAnsi="Open Sans" w:cs="Open Sans"/>
                <w:b/>
                <w:bCs/>
                <w:color w:val="000000" w:themeColor="text1"/>
              </w:rPr>
              <w:t>5</w:t>
            </w:r>
            <w:r w:rsidRPr="00B53B6B">
              <w:rPr>
                <w:rFonts w:ascii="Open Sans" w:hAnsi="Open Sans" w:cs="Open Sans"/>
                <w:b/>
                <w:bCs/>
                <w:color w:val="000000" w:themeColor="text1"/>
              </w:rPr>
              <w:t xml:space="preserve"> pn. </w:t>
            </w:r>
            <w:r w:rsidRPr="00D40A26">
              <w:rPr>
                <w:rFonts w:ascii="Open Sans" w:hAnsi="Open Sans" w:cs="Open Sans"/>
                <w:b/>
                <w:bCs/>
                <w:color w:val="000000" w:themeColor="text1"/>
                <w:lang w:val="sk-SK"/>
              </w:rPr>
              <w:t xml:space="preserve">Film </w:t>
            </w:r>
            <w:r>
              <w:rPr>
                <w:rFonts w:ascii="Open Sans" w:hAnsi="Open Sans" w:cs="Open Sans"/>
                <w:b/>
                <w:bCs/>
                <w:color w:val="000000" w:themeColor="text1"/>
                <w:lang w:val="sk-SK"/>
              </w:rPr>
              <w:t>o Makove</w:t>
            </w:r>
            <w:r w:rsidRPr="00752A76">
              <w:rPr>
                <w:rFonts w:ascii="Open Sans" w:hAnsi="Open Sans" w:cs="Open Sans"/>
                <w:b/>
                <w:bCs/>
                <w:color w:val="000000" w:themeColor="text1"/>
              </w:rPr>
              <w:t xml:space="preserve"> </w:t>
            </w:r>
            <w:r w:rsidRPr="00B53B6B">
              <w:rPr>
                <w:rFonts w:ascii="Open Sans" w:hAnsi="Open Sans" w:cs="Open Sans"/>
                <w:b/>
                <w:bCs/>
                <w:color w:val="000000" w:themeColor="text1"/>
              </w:rPr>
              <w:t xml:space="preserve"> </w:t>
            </w:r>
          </w:p>
          <w:p w14:paraId="142548AF" w14:textId="0BD9922C" w:rsidR="00E930B7" w:rsidRPr="00755495" w:rsidRDefault="000C5517" w:rsidP="000C5517">
            <w:pPr>
              <w:pStyle w:val="Zkladntext"/>
              <w:rPr>
                <w:rFonts w:ascii="Open Sans" w:hAnsi="Open Sans" w:cs="Open Sans"/>
                <w:b/>
                <w:bCs/>
                <w:color w:val="000000" w:themeColor="text1"/>
                <w:lang w:val="sk-SK"/>
              </w:rPr>
            </w:pPr>
            <w:r w:rsidRPr="00B53B6B">
              <w:rPr>
                <w:rFonts w:ascii="Open Sans" w:hAnsi="Open Sans" w:cs="Open Sans"/>
                <w:b/>
                <w:bCs/>
                <w:color w:val="000000" w:themeColor="text1"/>
                <w:lang w:val="sk-SK"/>
              </w:rPr>
              <w:t xml:space="preserve">Úloha č. </w:t>
            </w:r>
            <w:r>
              <w:rPr>
                <w:rFonts w:ascii="Open Sans" w:hAnsi="Open Sans" w:cs="Open Sans"/>
                <w:b/>
                <w:bCs/>
                <w:color w:val="000000" w:themeColor="text1"/>
                <w:lang w:val="sk-SK"/>
              </w:rPr>
              <w:t>5</w:t>
            </w:r>
            <w:r w:rsidRPr="00B53B6B">
              <w:rPr>
                <w:rFonts w:ascii="Open Sans" w:hAnsi="Open Sans" w:cs="Open Sans"/>
                <w:b/>
                <w:bCs/>
                <w:color w:val="000000" w:themeColor="text1"/>
                <w:lang w:val="sk-SK"/>
              </w:rPr>
              <w:t xml:space="preserve"> s názvom </w:t>
            </w:r>
            <w:r w:rsidRPr="0039296F">
              <w:rPr>
                <w:rFonts w:ascii="Open Sans" w:hAnsi="Open Sans" w:cs="Open Sans"/>
                <w:b/>
                <w:bCs/>
                <w:color w:val="000000" w:themeColor="text1"/>
                <w:lang w:val="sk-SK"/>
              </w:rPr>
              <w:t>Film o Makove</w:t>
            </w:r>
          </w:p>
        </w:tc>
      </w:tr>
      <w:tr w:rsidR="00E930B7" w:rsidRPr="00E930B7" w14:paraId="212F4613" w14:textId="77777777" w:rsidTr="00EA15E2">
        <w:tc>
          <w:tcPr>
            <w:tcW w:w="3686" w:type="dxa"/>
          </w:tcPr>
          <w:p w14:paraId="4F66BE8A" w14:textId="3EF6E581"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rPr>
              <w:t xml:space="preserve">Partner realizujący zadanie nr </w:t>
            </w:r>
            <w:r w:rsidR="001F6A90">
              <w:rPr>
                <w:rFonts w:ascii="Open Sans" w:hAnsi="Open Sans" w:cs="Open Sans"/>
                <w:color w:val="000000" w:themeColor="text1"/>
              </w:rPr>
              <w:t>5</w:t>
            </w:r>
            <w:r w:rsidRPr="00E930B7">
              <w:rPr>
                <w:rFonts w:ascii="Open Sans" w:hAnsi="Open Sans" w:cs="Open Sans"/>
                <w:color w:val="000000" w:themeColor="text1"/>
              </w:rPr>
              <w:t xml:space="preserve"> / </w:t>
            </w:r>
          </w:p>
          <w:p w14:paraId="33A8995D" w14:textId="4DC85760"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lang w:val="sk-SK"/>
              </w:rPr>
              <w:t xml:space="preserve">Partner realizujúci úlohu č. </w:t>
            </w:r>
            <w:r w:rsidR="001F6A90">
              <w:rPr>
                <w:rFonts w:ascii="Open Sans" w:hAnsi="Open Sans" w:cs="Open Sans"/>
                <w:color w:val="000000" w:themeColor="text1"/>
                <w:lang w:val="sk-SK"/>
              </w:rPr>
              <w:t>5</w:t>
            </w:r>
          </w:p>
        </w:tc>
        <w:tc>
          <w:tcPr>
            <w:tcW w:w="6662" w:type="dxa"/>
          </w:tcPr>
          <w:p w14:paraId="3433ADD1" w14:textId="499B3F7F" w:rsidR="00BA0102" w:rsidRDefault="00BA0102" w:rsidP="00E930B7">
            <w:pPr>
              <w:pStyle w:val="Zkladntext"/>
              <w:rPr>
                <w:rFonts w:ascii="Open Sans" w:hAnsi="Open Sans" w:cs="Open Sans"/>
                <w:color w:val="000000" w:themeColor="text1"/>
                <w:lang w:val="sk-SK"/>
              </w:rPr>
            </w:pPr>
            <w:proofErr w:type="spellStart"/>
            <w:r>
              <w:rPr>
                <w:rFonts w:ascii="Open Sans" w:hAnsi="Open Sans" w:cs="Open Sans"/>
                <w:color w:val="000000" w:themeColor="text1"/>
                <w:lang w:val="sk-SK"/>
              </w:rPr>
              <w:t>Gmina</w:t>
            </w:r>
            <w:proofErr w:type="spellEnd"/>
            <w:r>
              <w:rPr>
                <w:rFonts w:ascii="Open Sans" w:hAnsi="Open Sans" w:cs="Open Sans"/>
                <w:color w:val="000000" w:themeColor="text1"/>
                <w:lang w:val="sk-SK"/>
              </w:rPr>
              <w:t xml:space="preserve"> Makov</w:t>
            </w:r>
          </w:p>
          <w:p w14:paraId="2CED2849" w14:textId="3089DEC3" w:rsidR="00E930B7" w:rsidRPr="00E930B7" w:rsidRDefault="00166043" w:rsidP="00E930B7">
            <w:pPr>
              <w:pStyle w:val="Zkladntext"/>
              <w:rPr>
                <w:rFonts w:ascii="Open Sans" w:hAnsi="Open Sans" w:cs="Open Sans"/>
                <w:color w:val="000000" w:themeColor="text1"/>
              </w:rPr>
            </w:pPr>
            <w:r w:rsidRPr="00166043">
              <w:rPr>
                <w:rFonts w:ascii="Open Sans" w:hAnsi="Open Sans" w:cs="Open Sans"/>
                <w:color w:val="000000" w:themeColor="text1"/>
                <w:lang w:val="sk-SK"/>
              </w:rPr>
              <w:t>Obec Makov</w:t>
            </w:r>
            <w:r w:rsidRPr="00166043">
              <w:rPr>
                <w:rFonts w:ascii="Open Sans" w:hAnsi="Open Sans" w:cs="Open Sans"/>
                <w:color w:val="000000" w:themeColor="text1"/>
              </w:rPr>
              <w:t xml:space="preserve"> </w:t>
            </w:r>
          </w:p>
        </w:tc>
      </w:tr>
      <w:tr w:rsidR="00E930B7" w:rsidRPr="00E930B7" w14:paraId="1CDDB9E7" w14:textId="77777777" w:rsidTr="00EA15E2">
        <w:tc>
          <w:tcPr>
            <w:tcW w:w="3686" w:type="dxa"/>
            <w:hideMark/>
          </w:tcPr>
          <w:p w14:paraId="2D9FFA4E" w14:textId="77777777"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rPr>
              <w:t xml:space="preserve">Kwota ryczałtowa / </w:t>
            </w:r>
          </w:p>
          <w:p w14:paraId="6D524D09" w14:textId="77777777"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lang w:val="sk-SK"/>
              </w:rPr>
              <w:t>Jednorazová platba</w:t>
            </w:r>
          </w:p>
        </w:tc>
        <w:tc>
          <w:tcPr>
            <w:tcW w:w="6662" w:type="dxa"/>
            <w:hideMark/>
          </w:tcPr>
          <w:p w14:paraId="25C71C66" w14:textId="50F6CE6A" w:rsidR="000C5517" w:rsidRPr="00356A68" w:rsidRDefault="000C5517" w:rsidP="000C5517">
            <w:pPr>
              <w:pStyle w:val="Zkladntext"/>
              <w:rPr>
                <w:rFonts w:ascii="Open Sans" w:hAnsi="Open Sans" w:cs="Open Sans"/>
                <w:color w:val="000000" w:themeColor="text1"/>
              </w:rPr>
            </w:pPr>
            <w:r w:rsidRPr="0039296F">
              <w:rPr>
                <w:rFonts w:ascii="Open Sans" w:hAnsi="Open Sans" w:cs="Open Sans"/>
                <w:b/>
                <w:bCs/>
                <w:color w:val="000000" w:themeColor="text1"/>
                <w:lang w:val="sk-SK"/>
              </w:rPr>
              <w:t>12</w:t>
            </w:r>
            <w:r>
              <w:rPr>
                <w:rFonts w:ascii="Open Sans" w:hAnsi="Open Sans" w:cs="Open Sans"/>
                <w:b/>
                <w:bCs/>
                <w:color w:val="000000" w:themeColor="text1"/>
                <w:lang w:val="sk-SK"/>
              </w:rPr>
              <w:t> </w:t>
            </w:r>
            <w:r w:rsidRPr="0039296F">
              <w:rPr>
                <w:rFonts w:ascii="Open Sans" w:hAnsi="Open Sans" w:cs="Open Sans"/>
                <w:b/>
                <w:bCs/>
                <w:color w:val="000000" w:themeColor="text1"/>
                <w:lang w:val="sk-SK"/>
              </w:rPr>
              <w:t>364</w:t>
            </w:r>
            <w:r>
              <w:rPr>
                <w:rFonts w:ascii="Open Sans" w:hAnsi="Open Sans" w:cs="Open Sans"/>
                <w:b/>
                <w:bCs/>
                <w:color w:val="000000" w:themeColor="text1"/>
                <w:lang w:val="sk-SK"/>
              </w:rPr>
              <w:t>,68</w:t>
            </w:r>
            <w:r w:rsidRPr="007623BA">
              <w:rPr>
                <w:rFonts w:ascii="Open Sans" w:hAnsi="Open Sans" w:cs="Open Sans"/>
                <w:b/>
                <w:bCs/>
                <w:color w:val="000000" w:themeColor="text1"/>
              </w:rPr>
              <w:t xml:space="preserve">  EUR</w:t>
            </w:r>
            <w:r w:rsidRPr="00356A68">
              <w:rPr>
                <w:rFonts w:ascii="Open Sans" w:hAnsi="Open Sans" w:cs="Open Sans"/>
                <w:color w:val="000000" w:themeColor="text1"/>
              </w:rPr>
              <w:t xml:space="preserve"> (słownie: </w:t>
            </w:r>
            <w:r w:rsidR="005B2EB1" w:rsidRPr="005B2EB1">
              <w:rPr>
                <w:rFonts w:ascii="Open Sans" w:hAnsi="Open Sans" w:cs="Open Sans"/>
                <w:color w:val="000000" w:themeColor="text1"/>
              </w:rPr>
              <w:t>dwanaście tysięcy trzysta sześćdziesiąt cztery</w:t>
            </w:r>
            <w:r w:rsidR="005B2EB1">
              <w:rPr>
                <w:rFonts w:ascii="Open Sans" w:hAnsi="Open Sans" w:cs="Open Sans"/>
                <w:color w:val="000000" w:themeColor="text1"/>
              </w:rPr>
              <w:t xml:space="preserve"> 68</w:t>
            </w:r>
            <w:r>
              <w:rPr>
                <w:rFonts w:ascii="Open Sans" w:hAnsi="Open Sans" w:cs="Open Sans"/>
                <w:color w:val="000000" w:themeColor="text1"/>
              </w:rPr>
              <w:t>/</w:t>
            </w:r>
            <w:r w:rsidRPr="00356A68">
              <w:rPr>
                <w:rFonts w:ascii="Open Sans" w:hAnsi="Open Sans" w:cs="Open Sans"/>
                <w:color w:val="000000" w:themeColor="text1"/>
              </w:rPr>
              <w:t>100)</w:t>
            </w:r>
          </w:p>
          <w:p w14:paraId="62993711" w14:textId="0D5D930C" w:rsidR="000C5517" w:rsidRPr="00C42C08" w:rsidRDefault="000C5517" w:rsidP="000C5517">
            <w:pPr>
              <w:pStyle w:val="Zkladntext"/>
              <w:rPr>
                <w:rFonts w:ascii="Open Sans" w:hAnsi="Open Sans" w:cs="Open Sans"/>
                <w:color w:val="000000" w:themeColor="text1"/>
                <w:lang w:val="sk-SK"/>
              </w:rPr>
            </w:pPr>
            <w:r>
              <w:rPr>
                <w:rFonts w:ascii="Open Sans" w:hAnsi="Open Sans" w:cs="Open Sans"/>
                <w:b/>
                <w:bCs/>
                <w:color w:val="000000" w:themeColor="text1"/>
                <w:lang w:val="sk-SK"/>
              </w:rPr>
              <w:t>12 364,68</w:t>
            </w:r>
            <w:r w:rsidRPr="007623BA">
              <w:rPr>
                <w:rFonts w:ascii="Open Sans" w:hAnsi="Open Sans" w:cs="Open Sans"/>
                <w:b/>
                <w:bCs/>
                <w:color w:val="000000" w:themeColor="text1"/>
              </w:rPr>
              <w:t xml:space="preserve">  EUR</w:t>
            </w:r>
            <w:r w:rsidRPr="00356A68">
              <w:rPr>
                <w:rFonts w:ascii="Open Sans" w:hAnsi="Open Sans" w:cs="Open Sans"/>
                <w:color w:val="000000" w:themeColor="text1"/>
              </w:rPr>
              <w:t xml:space="preserve"> ( slovom: </w:t>
            </w:r>
            <w:r w:rsidR="005B2EB1" w:rsidRPr="005B2EB1">
              <w:rPr>
                <w:rFonts w:ascii="Open Sans" w:hAnsi="Open Sans" w:cs="Open Sans"/>
                <w:color w:val="000000" w:themeColor="text1"/>
                <w:lang w:val="sk-SK"/>
              </w:rPr>
              <w:t>dvanásťtisíctristošesťdesiatštyr</w:t>
            </w:r>
            <w:r w:rsidR="005B2EB1">
              <w:rPr>
                <w:rFonts w:ascii="Open Sans" w:hAnsi="Open Sans" w:cs="Open Sans"/>
                <w:color w:val="000000" w:themeColor="text1"/>
                <w:lang w:val="sk-SK"/>
              </w:rPr>
              <w:t>i</w:t>
            </w:r>
          </w:p>
          <w:p w14:paraId="4BABE785" w14:textId="6299B375" w:rsidR="00E930B7" w:rsidRPr="00A63DD1" w:rsidRDefault="005B2EB1" w:rsidP="000C5517">
            <w:pPr>
              <w:pStyle w:val="Zkladntext"/>
              <w:rPr>
                <w:rFonts w:ascii="Open Sans" w:hAnsi="Open Sans" w:cs="Open Sans"/>
                <w:color w:val="000000" w:themeColor="text1"/>
                <w:lang w:val="sk-SK"/>
              </w:rPr>
            </w:pPr>
            <w:r>
              <w:rPr>
                <w:rFonts w:ascii="Open Sans" w:hAnsi="Open Sans" w:cs="Open Sans"/>
                <w:color w:val="000000" w:themeColor="text1"/>
                <w:lang w:val="sk-SK"/>
              </w:rPr>
              <w:t>68</w:t>
            </w:r>
            <w:r w:rsidR="000C5517" w:rsidRPr="00356A68">
              <w:rPr>
                <w:rFonts w:ascii="Open Sans" w:hAnsi="Open Sans" w:cs="Open Sans"/>
                <w:color w:val="000000" w:themeColor="text1"/>
              </w:rPr>
              <w:t>/100)</w:t>
            </w:r>
          </w:p>
        </w:tc>
      </w:tr>
      <w:tr w:rsidR="00E930B7" w:rsidRPr="00E930B7" w14:paraId="490782D4" w14:textId="77777777" w:rsidTr="00EA15E2">
        <w:tc>
          <w:tcPr>
            <w:tcW w:w="3686" w:type="dxa"/>
          </w:tcPr>
          <w:p w14:paraId="01318B91" w14:textId="77777777"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rPr>
              <w:t xml:space="preserve">Dofinansowanie z EFRR / </w:t>
            </w:r>
          </w:p>
          <w:p w14:paraId="64C3F970" w14:textId="77777777" w:rsidR="00E930B7" w:rsidRPr="00E930B7" w:rsidRDefault="00E930B7" w:rsidP="00E930B7">
            <w:pPr>
              <w:pStyle w:val="Zkladntext"/>
              <w:rPr>
                <w:rFonts w:ascii="Open Sans" w:hAnsi="Open Sans" w:cs="Open Sans"/>
                <w:color w:val="000000" w:themeColor="text1"/>
              </w:rPr>
            </w:pPr>
            <w:r w:rsidRPr="00E930B7">
              <w:rPr>
                <w:rFonts w:ascii="Open Sans" w:hAnsi="Open Sans" w:cs="Open Sans"/>
                <w:color w:val="000000" w:themeColor="text1"/>
                <w:lang w:val="sk-SK"/>
              </w:rPr>
              <w:t>Príspevok z EFRR</w:t>
            </w:r>
          </w:p>
        </w:tc>
        <w:tc>
          <w:tcPr>
            <w:tcW w:w="6662" w:type="dxa"/>
          </w:tcPr>
          <w:p w14:paraId="45123235" w14:textId="22BFF539" w:rsidR="000C5517" w:rsidRPr="00356A68" w:rsidRDefault="00166043" w:rsidP="000C5517">
            <w:pPr>
              <w:pStyle w:val="Zkladntext"/>
              <w:rPr>
                <w:rFonts w:ascii="Open Sans" w:hAnsi="Open Sans" w:cs="Open Sans"/>
                <w:color w:val="000000" w:themeColor="text1"/>
              </w:rPr>
            </w:pPr>
            <w:r>
              <w:rPr>
                <w:rFonts w:ascii="Open Sans" w:hAnsi="Open Sans" w:cs="Open Sans"/>
                <w:b/>
                <w:bCs/>
                <w:color w:val="000000" w:themeColor="text1"/>
                <w:lang w:val="sk-SK"/>
              </w:rPr>
              <w:t>9 891,74</w:t>
            </w:r>
            <w:r w:rsidR="000C5517" w:rsidRPr="007623BA">
              <w:rPr>
                <w:rFonts w:ascii="Open Sans" w:hAnsi="Open Sans" w:cs="Open Sans"/>
                <w:b/>
                <w:bCs/>
                <w:color w:val="000000" w:themeColor="text1"/>
              </w:rPr>
              <w:t xml:space="preserve"> EUR</w:t>
            </w:r>
            <w:r w:rsidR="000C5517" w:rsidRPr="00356A68">
              <w:rPr>
                <w:rFonts w:ascii="Open Sans" w:hAnsi="Open Sans" w:cs="Open Sans"/>
                <w:color w:val="000000" w:themeColor="text1"/>
              </w:rPr>
              <w:t xml:space="preserve"> ( slownie: </w:t>
            </w:r>
            <w:r w:rsidR="00EC088B">
              <w:rPr>
                <w:rFonts w:ascii="Open Sans" w:hAnsi="Open Sans" w:cs="Open Sans"/>
                <w:color w:val="000000" w:themeColor="text1"/>
              </w:rPr>
              <w:t>d</w:t>
            </w:r>
            <w:r w:rsidR="00EC088B" w:rsidRPr="00EC088B">
              <w:rPr>
                <w:rFonts w:ascii="Open Sans" w:hAnsi="Open Sans" w:cs="Open Sans"/>
                <w:color w:val="000000" w:themeColor="text1"/>
              </w:rPr>
              <w:t>ziewięć tysięcy osiemset dziewięćdziesiąt jeden</w:t>
            </w:r>
            <w:r w:rsidR="000C5517" w:rsidRPr="00C42C08">
              <w:rPr>
                <w:rFonts w:ascii="Open Sans" w:hAnsi="Open Sans" w:cs="Open Sans"/>
                <w:color w:val="000000" w:themeColor="text1"/>
              </w:rPr>
              <w:t xml:space="preserve"> </w:t>
            </w:r>
            <w:r w:rsidR="000C5517" w:rsidRPr="00356A68">
              <w:rPr>
                <w:rFonts w:ascii="Open Sans" w:hAnsi="Open Sans" w:cs="Open Sans"/>
                <w:color w:val="000000" w:themeColor="text1"/>
              </w:rPr>
              <w:t xml:space="preserve"> </w:t>
            </w:r>
            <w:r>
              <w:rPr>
                <w:rFonts w:ascii="Open Sans" w:hAnsi="Open Sans" w:cs="Open Sans"/>
                <w:color w:val="000000" w:themeColor="text1"/>
              </w:rPr>
              <w:t>74</w:t>
            </w:r>
            <w:r w:rsidR="000C5517" w:rsidRPr="00356A68">
              <w:rPr>
                <w:rFonts w:ascii="Open Sans" w:hAnsi="Open Sans" w:cs="Open Sans"/>
                <w:color w:val="000000" w:themeColor="text1"/>
              </w:rPr>
              <w:t>/100)</w:t>
            </w:r>
          </w:p>
          <w:p w14:paraId="71F46D06" w14:textId="0CB11FA3" w:rsidR="00E930B7" w:rsidRPr="00E930B7" w:rsidRDefault="00166043" w:rsidP="00166043">
            <w:pPr>
              <w:pStyle w:val="Zkladntext"/>
              <w:rPr>
                <w:rFonts w:ascii="Open Sans" w:hAnsi="Open Sans" w:cs="Open Sans"/>
                <w:color w:val="000000" w:themeColor="text1"/>
                <w:lang w:val="sk-SK"/>
              </w:rPr>
            </w:pPr>
            <w:r>
              <w:rPr>
                <w:rFonts w:ascii="Open Sans" w:hAnsi="Open Sans" w:cs="Open Sans"/>
                <w:b/>
                <w:bCs/>
                <w:color w:val="000000" w:themeColor="text1"/>
                <w:lang w:val="sk-SK"/>
              </w:rPr>
              <w:t>9 891,74</w:t>
            </w:r>
            <w:r w:rsidR="000C5517" w:rsidRPr="007623BA">
              <w:rPr>
                <w:rFonts w:ascii="Open Sans" w:hAnsi="Open Sans" w:cs="Open Sans"/>
                <w:b/>
                <w:bCs/>
                <w:color w:val="000000" w:themeColor="text1"/>
              </w:rPr>
              <w:t xml:space="preserve">  EUR</w:t>
            </w:r>
            <w:r w:rsidR="000C5517">
              <w:rPr>
                <w:rFonts w:ascii="Open Sans" w:hAnsi="Open Sans" w:cs="Open Sans"/>
                <w:color w:val="000000" w:themeColor="text1"/>
              </w:rPr>
              <w:t xml:space="preserve"> </w:t>
            </w:r>
            <w:r w:rsidR="000C5517" w:rsidRPr="00356A68">
              <w:rPr>
                <w:rFonts w:ascii="Open Sans" w:hAnsi="Open Sans" w:cs="Open Sans"/>
                <w:color w:val="000000" w:themeColor="text1"/>
              </w:rPr>
              <w:t xml:space="preserve">(slovom: </w:t>
            </w:r>
            <w:r w:rsidRPr="00166043">
              <w:rPr>
                <w:rFonts w:ascii="Open Sans" w:hAnsi="Open Sans" w:cs="Open Sans"/>
                <w:color w:val="000000" w:themeColor="text1"/>
                <w:lang w:val="sk-SK"/>
              </w:rPr>
              <w:t>deväťtisícosemstodeväťdesiatjeden</w:t>
            </w:r>
            <w:r>
              <w:rPr>
                <w:rFonts w:ascii="Open Sans" w:hAnsi="Open Sans" w:cs="Open Sans"/>
                <w:color w:val="000000" w:themeColor="text1"/>
                <w:lang w:val="sk-SK"/>
              </w:rPr>
              <w:t xml:space="preserve"> </w:t>
            </w:r>
            <w:r w:rsidR="000C5517">
              <w:rPr>
                <w:rFonts w:ascii="Open Sans" w:hAnsi="Open Sans" w:cs="Open Sans"/>
                <w:color w:val="000000" w:themeColor="text1"/>
                <w:lang w:val="sk-SK"/>
              </w:rPr>
              <w:t xml:space="preserve"> </w:t>
            </w:r>
            <w:r>
              <w:rPr>
                <w:rFonts w:ascii="Open Sans" w:hAnsi="Open Sans" w:cs="Open Sans"/>
                <w:color w:val="000000" w:themeColor="text1"/>
              </w:rPr>
              <w:t>74</w:t>
            </w:r>
            <w:r w:rsidR="000C5517" w:rsidRPr="00356A68">
              <w:rPr>
                <w:rFonts w:ascii="Open Sans" w:hAnsi="Open Sans" w:cs="Open Sans"/>
                <w:color w:val="000000" w:themeColor="text1"/>
              </w:rPr>
              <w:t>/100)</w:t>
            </w:r>
          </w:p>
        </w:tc>
      </w:tr>
      <w:tr w:rsidR="00E930B7" w:rsidRPr="00E930B7" w14:paraId="7A7897AA" w14:textId="77777777" w:rsidTr="00E53957">
        <w:tc>
          <w:tcPr>
            <w:tcW w:w="3686" w:type="dxa"/>
            <w:shd w:val="clear" w:color="auto" w:fill="F2F2F2" w:themeFill="background1" w:themeFillShade="F2"/>
            <w:hideMark/>
          </w:tcPr>
          <w:p w14:paraId="453C0D94" w14:textId="77777777" w:rsidR="000C5517" w:rsidRPr="006B4DC9" w:rsidRDefault="000C5517" w:rsidP="000C5517">
            <w:pPr>
              <w:pStyle w:val="Zkladntext"/>
              <w:rPr>
                <w:rFonts w:ascii="Open Sans" w:hAnsi="Open Sans" w:cs="Open Sans"/>
                <w:color w:val="000000" w:themeColor="text1"/>
              </w:rPr>
            </w:pPr>
            <w:r w:rsidRPr="006B4DC9">
              <w:rPr>
                <w:rFonts w:ascii="Open Sans" w:hAnsi="Open Sans" w:cs="Open Sans"/>
                <w:color w:val="000000" w:themeColor="text1"/>
              </w:rPr>
              <w:t>Wskaźniki produktów własnych dla zadania /</w:t>
            </w:r>
          </w:p>
          <w:p w14:paraId="7A8AD1A8" w14:textId="2BE1B0CC" w:rsidR="00E930B7" w:rsidRPr="00E930B7" w:rsidRDefault="000C5517" w:rsidP="000C5517">
            <w:pPr>
              <w:pStyle w:val="Zkladntext"/>
              <w:rPr>
                <w:rFonts w:ascii="Open Sans" w:hAnsi="Open Sans" w:cs="Open Sans"/>
                <w:color w:val="000000" w:themeColor="text1"/>
              </w:rPr>
            </w:pPr>
            <w:r w:rsidRPr="00145699">
              <w:rPr>
                <w:rFonts w:ascii="Open Sans" w:hAnsi="Open Sans" w:cs="Open Sans"/>
                <w:color w:val="000000" w:themeColor="text1"/>
                <w:lang w:val="sk-SK"/>
              </w:rPr>
              <w:t>Ukazovatele vlastných výstupov pre danú úlohu</w:t>
            </w:r>
          </w:p>
        </w:tc>
        <w:tc>
          <w:tcPr>
            <w:tcW w:w="6662" w:type="dxa"/>
            <w:shd w:val="clear" w:color="auto" w:fill="F2F2F2" w:themeFill="background1" w:themeFillShade="F2"/>
          </w:tcPr>
          <w:p w14:paraId="201FD10B" w14:textId="77777777" w:rsidR="000C5517" w:rsidRDefault="000C5517" w:rsidP="000C5517">
            <w:pPr>
              <w:pStyle w:val="Zkladntext"/>
              <w:rPr>
                <w:rFonts w:ascii="Open Sans" w:hAnsi="Open Sans" w:cs="Open Sans"/>
                <w:color w:val="000000" w:themeColor="text1"/>
                <w:lang w:val="sk-SK"/>
              </w:rPr>
            </w:pPr>
            <w:r w:rsidRPr="00675532">
              <w:rPr>
                <w:rFonts w:ascii="Open Sans" w:hAnsi="Open Sans" w:cs="Open Sans"/>
                <w:color w:val="000000" w:themeColor="text1"/>
                <w:lang w:val="sk-SK"/>
              </w:rPr>
              <w:t xml:space="preserve">Počet vyrobených filmov </w:t>
            </w:r>
            <w:r w:rsidRPr="00675532">
              <w:rPr>
                <w:rFonts w:ascii="Arial" w:hAnsi="Arial" w:cs="Arial"/>
                <w:color w:val="000000" w:themeColor="text1"/>
                <w:lang w:val="sk-SK"/>
              </w:rPr>
              <w:t>→</w:t>
            </w:r>
            <w:r w:rsidRPr="00675532">
              <w:rPr>
                <w:rFonts w:ascii="Open Sans" w:hAnsi="Open Sans" w:cs="Open Sans"/>
                <w:color w:val="000000" w:themeColor="text1"/>
                <w:lang w:val="sk-SK"/>
              </w:rPr>
              <w:t>Videá</w:t>
            </w:r>
            <w:r>
              <w:rPr>
                <w:rFonts w:ascii="Open Sans" w:hAnsi="Open Sans" w:cs="Open Sans"/>
                <w:color w:val="000000" w:themeColor="text1"/>
                <w:lang w:val="sk-SK"/>
              </w:rPr>
              <w:t xml:space="preserve"> – 1 kus </w:t>
            </w:r>
          </w:p>
          <w:p w14:paraId="4526BEF5" w14:textId="2DE12802" w:rsidR="00E930B7" w:rsidRPr="00E930B7" w:rsidRDefault="000C5517" w:rsidP="000C5517">
            <w:pPr>
              <w:pStyle w:val="Zkladntext"/>
              <w:rPr>
                <w:rFonts w:ascii="Open Sans" w:hAnsi="Open Sans" w:cs="Open Sans"/>
                <w:color w:val="000000" w:themeColor="text1"/>
              </w:rPr>
            </w:pPr>
            <w:r w:rsidRPr="00145699">
              <w:rPr>
                <w:rFonts w:ascii="Open Sans" w:hAnsi="Open Sans" w:cs="Open Sans"/>
                <w:color w:val="000000" w:themeColor="text1"/>
              </w:rPr>
              <w:t>Liczba wyprodukowanych filmów – Videá – 1 szt</w:t>
            </w:r>
          </w:p>
        </w:tc>
      </w:tr>
      <w:tr w:rsidR="00E930B7" w:rsidRPr="00534B11" w14:paraId="5FAAE7DC" w14:textId="77777777" w:rsidTr="00EA15E2">
        <w:tc>
          <w:tcPr>
            <w:tcW w:w="3686" w:type="dxa"/>
            <w:hideMark/>
          </w:tcPr>
          <w:p w14:paraId="524057E2" w14:textId="77777777" w:rsidR="007E0E36" w:rsidRDefault="007E0E36" w:rsidP="007E0E36">
            <w:pPr>
              <w:pStyle w:val="Zkladntext"/>
              <w:rPr>
                <w:rFonts w:ascii="Open Sans" w:hAnsi="Open Sans" w:cs="Open Sans"/>
                <w:color w:val="000000" w:themeColor="text1"/>
              </w:rPr>
            </w:pPr>
            <w:r w:rsidRPr="00B53B6B">
              <w:rPr>
                <w:rFonts w:ascii="Open Sans" w:hAnsi="Open Sans" w:cs="Open Sans"/>
                <w:color w:val="000000" w:themeColor="text1"/>
              </w:rPr>
              <w:t xml:space="preserve">Obowiązkowe dokumenty potwierdzające realizację zadania i osiągnięcie </w:t>
            </w:r>
            <w:r>
              <w:rPr>
                <w:rFonts w:ascii="Open Sans" w:hAnsi="Open Sans" w:cs="Open Sans"/>
                <w:color w:val="000000" w:themeColor="text1"/>
              </w:rPr>
              <w:t xml:space="preserve">vlastnego </w:t>
            </w:r>
            <w:r w:rsidRPr="00B53B6B">
              <w:rPr>
                <w:rFonts w:ascii="Open Sans" w:hAnsi="Open Sans" w:cs="Open Sans"/>
                <w:color w:val="000000" w:themeColor="text1"/>
              </w:rPr>
              <w:t xml:space="preserve">wskaźnika </w:t>
            </w:r>
            <w:r>
              <w:rPr>
                <w:rFonts w:ascii="Open Sans" w:hAnsi="Open Sans" w:cs="Open Sans"/>
                <w:color w:val="000000" w:themeColor="text1"/>
              </w:rPr>
              <w:t>/</w:t>
            </w:r>
            <w:r w:rsidRPr="00B53B6B">
              <w:rPr>
                <w:rFonts w:ascii="Open Sans" w:hAnsi="Open Sans" w:cs="Open Sans"/>
                <w:color w:val="000000" w:themeColor="text1"/>
              </w:rPr>
              <w:t xml:space="preserve"> </w:t>
            </w:r>
          </w:p>
          <w:p w14:paraId="060F0158" w14:textId="0978587D" w:rsidR="00E930B7" w:rsidRPr="00E930B7" w:rsidRDefault="007E0E36" w:rsidP="007E0E36">
            <w:pPr>
              <w:pStyle w:val="Zkladntext"/>
              <w:rPr>
                <w:rFonts w:ascii="Open Sans" w:hAnsi="Open Sans" w:cs="Open Sans"/>
                <w:color w:val="000000" w:themeColor="text1"/>
              </w:rPr>
            </w:pPr>
            <w:r w:rsidRPr="00B53B6B">
              <w:rPr>
                <w:rFonts w:ascii="Open Sans" w:hAnsi="Open Sans" w:cs="Open Sans"/>
                <w:color w:val="000000" w:themeColor="text1"/>
                <w:lang w:val="sk-SK"/>
              </w:rPr>
              <w:lastRenderedPageBreak/>
              <w:t xml:space="preserve">Povinné dokumenty preukazujúce realizáciu úlohy a dosiahnutie </w:t>
            </w:r>
            <w:r>
              <w:rPr>
                <w:rFonts w:ascii="Open Sans" w:hAnsi="Open Sans" w:cs="Open Sans"/>
                <w:color w:val="000000" w:themeColor="text1"/>
                <w:lang w:val="sk-SK"/>
              </w:rPr>
              <w:t xml:space="preserve">vlastného </w:t>
            </w:r>
            <w:r w:rsidRPr="00B53B6B">
              <w:rPr>
                <w:rFonts w:ascii="Open Sans" w:hAnsi="Open Sans" w:cs="Open Sans"/>
                <w:color w:val="000000" w:themeColor="text1"/>
                <w:lang w:val="sk-SK"/>
              </w:rPr>
              <w:t>ukazovateľa</w:t>
            </w:r>
          </w:p>
        </w:tc>
        <w:tc>
          <w:tcPr>
            <w:tcW w:w="6662" w:type="dxa"/>
          </w:tcPr>
          <w:p w14:paraId="43618E20" w14:textId="77777777" w:rsidR="00E53957" w:rsidRPr="00E53957" w:rsidRDefault="00E53957" w:rsidP="00E53957">
            <w:pPr>
              <w:pStyle w:val="Zkladntext"/>
              <w:rPr>
                <w:rFonts w:ascii="Open Sans" w:hAnsi="Open Sans" w:cs="Open Sans"/>
                <w:color w:val="000000" w:themeColor="text1"/>
                <w:lang w:val="sk-SK"/>
              </w:rPr>
            </w:pPr>
            <w:proofErr w:type="spellStart"/>
            <w:r w:rsidRPr="00E53957">
              <w:rPr>
                <w:rFonts w:ascii="Open Sans" w:hAnsi="Open Sans" w:cs="Open Sans"/>
                <w:color w:val="000000" w:themeColor="text1"/>
                <w:lang w:val="sk-SK"/>
              </w:rPr>
              <w:lastRenderedPageBreak/>
              <w:t>Protokół</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odbioru</w:t>
            </w:r>
            <w:proofErr w:type="spellEnd"/>
            <w:r w:rsidRPr="00E53957">
              <w:rPr>
                <w:rFonts w:ascii="Open Sans" w:hAnsi="Open Sans" w:cs="Open Sans"/>
                <w:color w:val="000000" w:themeColor="text1"/>
                <w:lang w:val="sk-SK"/>
              </w:rPr>
              <w:t xml:space="preserve"> w </w:t>
            </w:r>
            <w:proofErr w:type="spellStart"/>
            <w:r w:rsidRPr="00E53957">
              <w:rPr>
                <w:rFonts w:ascii="Open Sans" w:hAnsi="Open Sans" w:cs="Open Sans"/>
                <w:color w:val="000000" w:themeColor="text1"/>
                <w:lang w:val="sk-SK"/>
              </w:rPr>
              <w:t>zakresie</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usług</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zewnętrznych</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zawierające</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wszystkie</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parametry</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zamówienia</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zgodnie</w:t>
            </w:r>
            <w:proofErr w:type="spellEnd"/>
            <w:r w:rsidRPr="00E53957">
              <w:rPr>
                <w:rFonts w:ascii="Open Sans" w:hAnsi="Open Sans" w:cs="Open Sans"/>
                <w:color w:val="000000" w:themeColor="text1"/>
                <w:lang w:val="sk-SK"/>
              </w:rPr>
              <w:t xml:space="preserve"> z </w:t>
            </w:r>
            <w:proofErr w:type="spellStart"/>
            <w:r w:rsidRPr="00E53957">
              <w:rPr>
                <w:rFonts w:ascii="Open Sans" w:hAnsi="Open Sans" w:cs="Open Sans"/>
                <w:color w:val="000000" w:themeColor="text1"/>
                <w:lang w:val="sk-SK"/>
              </w:rPr>
              <w:t>umową</w:t>
            </w:r>
            <w:proofErr w:type="spellEnd"/>
            <w:r w:rsidRPr="00E53957">
              <w:rPr>
                <w:rFonts w:ascii="Open Sans" w:hAnsi="Open Sans" w:cs="Open Sans"/>
                <w:color w:val="000000" w:themeColor="text1"/>
                <w:lang w:val="sk-SK"/>
              </w:rPr>
              <w:t xml:space="preserve"> o </w:t>
            </w:r>
            <w:proofErr w:type="spellStart"/>
            <w:r w:rsidRPr="00E53957">
              <w:rPr>
                <w:rFonts w:ascii="Open Sans" w:hAnsi="Open Sans" w:cs="Open Sans"/>
                <w:color w:val="000000" w:themeColor="text1"/>
                <w:lang w:val="sk-SK"/>
              </w:rPr>
              <w:t>dofinansowanie</w:t>
            </w:r>
            <w:proofErr w:type="spellEnd"/>
            <w:r w:rsidRPr="00E53957">
              <w:rPr>
                <w:rFonts w:ascii="Open Sans" w:hAnsi="Open Sans" w:cs="Open Sans"/>
                <w:color w:val="000000" w:themeColor="text1"/>
                <w:lang w:val="sk-SK"/>
              </w:rPr>
              <w:t xml:space="preserve">/ Preberací protokol o dodaní externých služieb obsahujúci všetky parametre objednávky/zmluvy, preukazujúce súlad so zmluvou o poskytnutí FP / </w:t>
            </w:r>
          </w:p>
          <w:p w14:paraId="109634F3" w14:textId="77777777" w:rsidR="00E53957" w:rsidRPr="00E53957" w:rsidRDefault="00E53957" w:rsidP="00E53957">
            <w:pPr>
              <w:pStyle w:val="Zkladntext"/>
              <w:rPr>
                <w:rFonts w:ascii="Open Sans" w:hAnsi="Open Sans" w:cs="Open Sans"/>
                <w:color w:val="000000" w:themeColor="text1"/>
                <w:lang w:val="sk-SK"/>
              </w:rPr>
            </w:pPr>
          </w:p>
          <w:p w14:paraId="6D7A0127" w14:textId="77777777" w:rsidR="00E53957" w:rsidRPr="00E53957" w:rsidRDefault="00E53957" w:rsidP="00E53957">
            <w:pPr>
              <w:pStyle w:val="Zkladntext"/>
              <w:rPr>
                <w:rFonts w:ascii="Open Sans" w:hAnsi="Open Sans" w:cs="Open Sans"/>
                <w:color w:val="000000" w:themeColor="text1"/>
                <w:lang w:val="sk-SK"/>
              </w:rPr>
            </w:pPr>
            <w:proofErr w:type="spellStart"/>
            <w:r w:rsidRPr="00E53957">
              <w:rPr>
                <w:rFonts w:ascii="Open Sans" w:hAnsi="Open Sans" w:cs="Open Sans"/>
                <w:color w:val="000000" w:themeColor="text1"/>
                <w:lang w:val="sk-SK"/>
              </w:rPr>
              <w:t>Egzemplarz</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publikacji</w:t>
            </w:r>
            <w:proofErr w:type="spellEnd"/>
            <w:r w:rsidRPr="00E53957">
              <w:rPr>
                <w:rFonts w:ascii="Open Sans" w:hAnsi="Open Sans" w:cs="Open Sans"/>
                <w:color w:val="000000" w:themeColor="text1"/>
                <w:lang w:val="sk-SK"/>
              </w:rPr>
              <w:t xml:space="preserve"> /filmu/ </w:t>
            </w:r>
            <w:proofErr w:type="spellStart"/>
            <w:r w:rsidRPr="00E53957">
              <w:rPr>
                <w:rFonts w:ascii="Open Sans" w:hAnsi="Open Sans" w:cs="Open Sans"/>
                <w:color w:val="000000" w:themeColor="text1"/>
                <w:lang w:val="sk-SK"/>
              </w:rPr>
              <w:t>nagranie</w:t>
            </w:r>
            <w:proofErr w:type="spellEnd"/>
            <w:r w:rsidRPr="00E53957">
              <w:rPr>
                <w:rFonts w:ascii="Open Sans" w:hAnsi="Open Sans" w:cs="Open Sans"/>
                <w:color w:val="000000" w:themeColor="text1"/>
                <w:lang w:val="sk-SK"/>
              </w:rPr>
              <w:t xml:space="preserve"> na </w:t>
            </w:r>
            <w:proofErr w:type="spellStart"/>
            <w:r w:rsidRPr="00E53957">
              <w:rPr>
                <w:rFonts w:ascii="Open Sans" w:hAnsi="Open Sans" w:cs="Open Sans"/>
                <w:color w:val="000000" w:themeColor="text1"/>
                <w:lang w:val="sk-SK"/>
              </w:rPr>
              <w:t>nośniku</w:t>
            </w:r>
            <w:proofErr w:type="spellEnd"/>
            <w:r w:rsidRPr="00E53957">
              <w:rPr>
                <w:rFonts w:ascii="Open Sans" w:hAnsi="Open Sans" w:cs="Open Sans"/>
                <w:color w:val="000000" w:themeColor="text1"/>
                <w:lang w:val="sk-SK"/>
              </w:rPr>
              <w:t xml:space="preserve"> lub on-line /Kópia publikácie/videa/záznamu na médiu alebo online</w:t>
            </w:r>
          </w:p>
          <w:p w14:paraId="7C8B1BD1" w14:textId="77777777" w:rsidR="00E53957" w:rsidRPr="00E53957" w:rsidRDefault="00E53957" w:rsidP="00E53957">
            <w:pPr>
              <w:pStyle w:val="Zkladntext"/>
              <w:rPr>
                <w:rFonts w:ascii="Open Sans" w:hAnsi="Open Sans" w:cs="Open Sans"/>
                <w:color w:val="000000" w:themeColor="text1"/>
                <w:lang w:val="sk-SK"/>
              </w:rPr>
            </w:pPr>
            <w:proofErr w:type="spellStart"/>
            <w:r w:rsidRPr="00E53957">
              <w:rPr>
                <w:rFonts w:ascii="Open Sans" w:hAnsi="Open Sans" w:cs="Open Sans"/>
                <w:color w:val="000000" w:themeColor="text1"/>
                <w:lang w:val="sk-SK"/>
              </w:rPr>
              <w:t>Materiały</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internetowe</w:t>
            </w:r>
            <w:proofErr w:type="spellEnd"/>
            <w:r w:rsidRPr="00E53957">
              <w:rPr>
                <w:rFonts w:ascii="Open Sans" w:hAnsi="Open Sans" w:cs="Open Sans"/>
                <w:color w:val="000000" w:themeColor="text1"/>
                <w:lang w:val="sk-SK"/>
              </w:rPr>
              <w:t xml:space="preserve"> lub z </w:t>
            </w:r>
            <w:proofErr w:type="spellStart"/>
            <w:r w:rsidRPr="00E53957">
              <w:rPr>
                <w:rFonts w:ascii="Open Sans" w:hAnsi="Open Sans" w:cs="Open Sans"/>
                <w:color w:val="000000" w:themeColor="text1"/>
                <w:lang w:val="sk-SK"/>
              </w:rPr>
              <w:t>mediów</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społecznościowych</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ze</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wskazaniem</w:t>
            </w:r>
            <w:proofErr w:type="spellEnd"/>
            <w:r w:rsidRPr="00E53957">
              <w:rPr>
                <w:rFonts w:ascii="Open Sans" w:hAnsi="Open Sans" w:cs="Open Sans"/>
                <w:color w:val="000000" w:themeColor="text1"/>
                <w:lang w:val="sk-SK"/>
              </w:rPr>
              <w:t xml:space="preserve"> linka do </w:t>
            </w:r>
            <w:proofErr w:type="spellStart"/>
            <w:r w:rsidRPr="00E53957">
              <w:rPr>
                <w:rFonts w:ascii="Open Sans" w:hAnsi="Open Sans" w:cs="Open Sans"/>
                <w:color w:val="000000" w:themeColor="text1"/>
                <w:lang w:val="sk-SK"/>
              </w:rPr>
              <w:t>strony</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internetowej</w:t>
            </w:r>
            <w:proofErr w:type="spellEnd"/>
            <w:r w:rsidRPr="00E53957">
              <w:rPr>
                <w:rFonts w:ascii="Open Sans" w:hAnsi="Open Sans" w:cs="Open Sans"/>
                <w:color w:val="000000" w:themeColor="text1"/>
                <w:lang w:val="sk-SK"/>
              </w:rPr>
              <w:t xml:space="preserve">) - w </w:t>
            </w:r>
            <w:proofErr w:type="spellStart"/>
            <w:r w:rsidRPr="00E53957">
              <w:rPr>
                <w:rFonts w:ascii="Open Sans" w:hAnsi="Open Sans" w:cs="Open Sans"/>
                <w:color w:val="000000" w:themeColor="text1"/>
                <w:lang w:val="sk-SK"/>
              </w:rPr>
              <w:t>odniesieniu</w:t>
            </w:r>
            <w:proofErr w:type="spellEnd"/>
            <w:r w:rsidRPr="00E53957">
              <w:rPr>
                <w:rFonts w:ascii="Open Sans" w:hAnsi="Open Sans" w:cs="Open Sans"/>
                <w:color w:val="000000" w:themeColor="text1"/>
                <w:lang w:val="sk-SK"/>
              </w:rPr>
              <w:t xml:space="preserve"> do </w:t>
            </w:r>
            <w:proofErr w:type="spellStart"/>
            <w:r w:rsidRPr="00E53957">
              <w:rPr>
                <w:rFonts w:ascii="Open Sans" w:hAnsi="Open Sans" w:cs="Open Sans"/>
                <w:color w:val="000000" w:themeColor="text1"/>
                <w:lang w:val="sk-SK"/>
              </w:rPr>
              <w:t>publikacji</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kampanii</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audycji</w:t>
            </w:r>
            <w:proofErr w:type="spellEnd"/>
            <w:r w:rsidRPr="00E53957">
              <w:rPr>
                <w:rFonts w:ascii="Open Sans" w:hAnsi="Open Sans" w:cs="Open Sans"/>
                <w:color w:val="000000" w:themeColor="text1"/>
                <w:lang w:val="sk-SK"/>
              </w:rPr>
              <w:t xml:space="preserve"> </w:t>
            </w:r>
            <w:proofErr w:type="spellStart"/>
            <w:r w:rsidRPr="00E53957">
              <w:rPr>
                <w:rFonts w:ascii="Open Sans" w:hAnsi="Open Sans" w:cs="Open Sans"/>
                <w:color w:val="000000" w:themeColor="text1"/>
                <w:lang w:val="sk-SK"/>
              </w:rPr>
              <w:t>internetowych</w:t>
            </w:r>
            <w:proofErr w:type="spellEnd"/>
            <w:r w:rsidRPr="00E53957">
              <w:rPr>
                <w:rFonts w:ascii="Open Sans" w:hAnsi="Open Sans" w:cs="Open Sans"/>
                <w:color w:val="000000" w:themeColor="text1"/>
                <w:lang w:val="sk-SK"/>
              </w:rPr>
              <w:t>/</w:t>
            </w:r>
          </w:p>
          <w:p w14:paraId="08B34000" w14:textId="7FB71B6E" w:rsidR="00E930B7" w:rsidRPr="009B56D9" w:rsidRDefault="00E53957" w:rsidP="00E53957">
            <w:pPr>
              <w:pStyle w:val="Zkladntext"/>
              <w:rPr>
                <w:rFonts w:ascii="Open Sans" w:hAnsi="Open Sans" w:cs="Open Sans"/>
                <w:color w:val="000000" w:themeColor="text1"/>
                <w:lang w:val="sk-SK"/>
              </w:rPr>
            </w:pPr>
            <w:r w:rsidRPr="00E53957">
              <w:rPr>
                <w:rFonts w:ascii="Open Sans" w:hAnsi="Open Sans" w:cs="Open Sans"/>
                <w:color w:val="000000" w:themeColor="text1"/>
                <w:lang w:val="sk-SK"/>
              </w:rPr>
              <w:t>Internetové materiály alebo materiály zo sociálnych sietí (s uvedením odkazu na webovú stránku) – v súvislosti s publikáciami, kampaňami, internetovým vysielaním</w:t>
            </w:r>
          </w:p>
        </w:tc>
      </w:tr>
    </w:tbl>
    <w:p w14:paraId="5DF6E095" w14:textId="14F0DE56" w:rsidR="001E6240" w:rsidRPr="002768FB" w:rsidRDefault="001E6240" w:rsidP="000F5392">
      <w:pPr>
        <w:pStyle w:val="Zkladntext"/>
        <w:spacing w:line="240" w:lineRule="auto"/>
        <w:rPr>
          <w:rFonts w:ascii="Open Sans" w:hAnsi="Open Sans" w:cs="Open Sans"/>
          <w:i/>
          <w:iCs/>
          <w:color w:val="000000" w:themeColor="text1"/>
        </w:rPr>
      </w:pPr>
      <w:r w:rsidRPr="002768FB">
        <w:rPr>
          <w:rFonts w:ascii="Open Sans" w:hAnsi="Open Sans" w:cs="Open Sans"/>
          <w:color w:val="000000" w:themeColor="text1"/>
        </w:rPr>
        <w:lastRenderedPageBreak/>
        <w:t xml:space="preserve">* </w:t>
      </w:r>
      <w:r w:rsidRPr="002768FB">
        <w:rPr>
          <w:rFonts w:ascii="Open Sans" w:hAnsi="Open Sans" w:cs="Open Sans"/>
          <w:i/>
          <w:iCs/>
          <w:color w:val="000000" w:themeColor="text1"/>
        </w:rPr>
        <w:t xml:space="preserve">powielić tabelkę dla kolejnych zadań </w:t>
      </w:r>
      <w:r w:rsidR="004D7846" w:rsidRPr="002768FB">
        <w:rPr>
          <w:rFonts w:ascii="Open Sans" w:hAnsi="Open Sans" w:cs="Open Sans"/>
          <w:i/>
          <w:iCs/>
          <w:color w:val="000000" w:themeColor="text1"/>
        </w:rPr>
        <w:t>Partnera/ów</w:t>
      </w:r>
      <w:r w:rsidR="00A614B5" w:rsidRPr="002768FB">
        <w:rPr>
          <w:rFonts w:ascii="Open Sans" w:hAnsi="Open Sans" w:cs="Open Sans"/>
          <w:i/>
          <w:iCs/>
          <w:color w:val="000000" w:themeColor="text1"/>
        </w:rPr>
        <w:t xml:space="preserve"> / </w:t>
      </w:r>
      <w:r w:rsidR="00A614B5" w:rsidRPr="002768FB">
        <w:rPr>
          <w:rFonts w:ascii="Open Sans" w:hAnsi="Open Sans" w:cs="Open Sans"/>
          <w:i/>
          <w:iCs/>
          <w:color w:val="000000" w:themeColor="text1"/>
          <w:lang w:val="sk-SK"/>
        </w:rPr>
        <w:t>zduplikujte tabuľku pre ďalšie úlohy Partnera/partnerov</w:t>
      </w:r>
    </w:p>
    <w:p w14:paraId="3A846183" w14:textId="77777777" w:rsidR="00A614B5" w:rsidRPr="002768FB" w:rsidRDefault="00A614B5" w:rsidP="0078277D">
      <w:pPr>
        <w:pStyle w:val="Zkladntext"/>
        <w:spacing w:line="240" w:lineRule="auto"/>
        <w:jc w:val="both"/>
        <w:rPr>
          <w:rFonts w:ascii="Open Sans" w:hAnsi="Open Sans" w:cs="Open Sans"/>
          <w:i/>
          <w:iCs/>
          <w:color w:val="000000" w:themeColor="text1"/>
        </w:rPr>
      </w:pPr>
    </w:p>
    <w:tbl>
      <w:tblPr>
        <w:tblStyle w:val="Mriekatabuky"/>
        <w:tblW w:w="10307"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5245"/>
        <w:gridCol w:w="5062"/>
      </w:tblGrid>
      <w:tr w:rsidR="00A614B5" w:rsidRPr="002768FB" w14:paraId="1C4262A1" w14:textId="77777777" w:rsidTr="00910CF1">
        <w:tc>
          <w:tcPr>
            <w:tcW w:w="5245" w:type="dxa"/>
          </w:tcPr>
          <w:p w14:paraId="18C58B2E" w14:textId="77777777" w:rsidR="00A614B5" w:rsidRPr="00E53957" w:rsidRDefault="00A614B5" w:rsidP="0078277D">
            <w:pPr>
              <w:pStyle w:val="Zkladntext"/>
              <w:numPr>
                <w:ilvl w:val="0"/>
                <w:numId w:val="23"/>
              </w:numPr>
              <w:rPr>
                <w:rFonts w:ascii="Open Sans" w:hAnsi="Open Sans" w:cs="Open Sans"/>
                <w:color w:val="000000" w:themeColor="text1"/>
              </w:rPr>
            </w:pPr>
            <w:r w:rsidRPr="00E53957">
              <w:rPr>
                <w:rFonts w:ascii="Open Sans" w:hAnsi="Open Sans" w:cs="Open Sans"/>
                <w:color w:val="000000" w:themeColor="text1"/>
              </w:rPr>
              <w:t xml:space="preserve">Kwota ryczałtowa stanowiąca 100% wydatków kwalifikowalnych każdego zadania podlega refundacji w wysokości określonej w umowie (maks. 80%) pod warunkiem zrealizowania przez Partnera małego projektu całości zadania, za które odpowiada, zgodnie z jego opisem, osiągnięcia wszystkich określonych produktów i wartości docelowych wskaźników produktów. </w:t>
            </w:r>
          </w:p>
          <w:p w14:paraId="6D792BB7" w14:textId="77777777" w:rsidR="00A614B5" w:rsidRPr="00E53957" w:rsidRDefault="00A614B5" w:rsidP="0078277D">
            <w:pPr>
              <w:pStyle w:val="Zkladntext"/>
              <w:numPr>
                <w:ilvl w:val="0"/>
                <w:numId w:val="23"/>
              </w:numPr>
              <w:rPr>
                <w:rFonts w:ascii="Open Sans" w:hAnsi="Open Sans" w:cs="Open Sans"/>
                <w:color w:val="000000" w:themeColor="text1"/>
              </w:rPr>
            </w:pPr>
            <w:r w:rsidRPr="00E53957">
              <w:rPr>
                <w:rFonts w:ascii="Open Sans" w:hAnsi="Open Sans" w:cs="Open Sans"/>
                <w:color w:val="000000" w:themeColor="text1"/>
              </w:rPr>
              <w:t>Weryfikacja kwot ryczałtowych prowadzona jest przez Zarządzającego FMP na podstawie danych zawartych w raporcie z realizacji małego projektu i załączonych do niego dokumentach potwierdzających realizację działań i osiągnięcie wskaźników, zgodnie z zasadami określonymi w § 8 umowy.</w:t>
            </w:r>
          </w:p>
          <w:p w14:paraId="67C51CD0" w14:textId="77777777" w:rsidR="00A614B5" w:rsidRPr="00E53957" w:rsidRDefault="00A614B5" w:rsidP="0078277D">
            <w:pPr>
              <w:pStyle w:val="Zkladntext"/>
              <w:rPr>
                <w:rFonts w:ascii="Open Sans" w:hAnsi="Open Sans" w:cs="Open Sans"/>
                <w:color w:val="000000" w:themeColor="text1"/>
              </w:rPr>
            </w:pPr>
          </w:p>
          <w:p w14:paraId="2530F7CD"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 4</w:t>
            </w:r>
          </w:p>
          <w:p w14:paraId="629F4704"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OKRES OBOWIĄZYWANIA UMOWY</w:t>
            </w:r>
          </w:p>
          <w:p w14:paraId="1374529A" w14:textId="77777777" w:rsidR="00A614B5" w:rsidRPr="00E53957" w:rsidRDefault="00A614B5" w:rsidP="0078277D">
            <w:pPr>
              <w:pStyle w:val="Odsekzoznamu"/>
              <w:keepNext/>
              <w:numPr>
                <w:ilvl w:val="0"/>
                <w:numId w:val="13"/>
              </w:numPr>
              <w:autoSpaceDE w:val="0"/>
              <w:autoSpaceDN w:val="0"/>
              <w:spacing w:after="120"/>
              <w:contextualSpacing w:val="0"/>
              <w:rPr>
                <w:rFonts w:ascii="Open Sans" w:hAnsi="Open Sans" w:cs="Open Sans"/>
              </w:rPr>
            </w:pPr>
            <w:r w:rsidRPr="00E53957">
              <w:rPr>
                <w:rFonts w:ascii="Open Sans" w:hAnsi="Open Sans" w:cs="Open Sans"/>
              </w:rPr>
              <w:t xml:space="preserve">Umowa obowiązuje do czasu wypełnienia wszystkich zobowiązań Beneficjenta małego projektu, </w:t>
            </w:r>
            <w:r w:rsidRPr="00E53957">
              <w:rPr>
                <w:rFonts w:ascii="Open Sans" w:eastAsia="Times New Roman" w:hAnsi="Open Sans" w:cs="Open Sans"/>
              </w:rPr>
              <w:t>w tym obowiązków związanych z zachowaniem trwałości projektu,</w:t>
            </w:r>
            <w:r w:rsidRPr="00E53957">
              <w:rPr>
                <w:rFonts w:ascii="Open Sans" w:hAnsi="Open Sans" w:cs="Open Sans"/>
              </w:rPr>
              <w:t xml:space="preserve"> określonych w umowie o dofinansowanie małego projektu, oraz wszystkich zobowiązań Stron wynikających z umowy.</w:t>
            </w:r>
          </w:p>
          <w:p w14:paraId="709191DE" w14:textId="77777777" w:rsidR="00A614B5" w:rsidRPr="00E53957" w:rsidRDefault="00A614B5" w:rsidP="0078277D">
            <w:pPr>
              <w:pStyle w:val="Zkladntext"/>
              <w:rPr>
                <w:rFonts w:ascii="Open Sans" w:hAnsi="Open Sans" w:cs="Open Sans"/>
                <w:b/>
                <w:color w:val="000000" w:themeColor="text1"/>
              </w:rPr>
            </w:pPr>
          </w:p>
          <w:p w14:paraId="1B95ED22" w14:textId="77777777" w:rsidR="00A614B5" w:rsidRPr="00E53957" w:rsidRDefault="00A614B5" w:rsidP="0078277D">
            <w:pPr>
              <w:pStyle w:val="Zkladntext"/>
              <w:keepNext/>
              <w:jc w:val="center"/>
              <w:rPr>
                <w:rFonts w:ascii="Open Sans" w:hAnsi="Open Sans" w:cs="Open Sans"/>
                <w:b/>
                <w:color w:val="000000" w:themeColor="text1"/>
              </w:rPr>
            </w:pPr>
            <w:r w:rsidRPr="00E53957">
              <w:rPr>
                <w:rFonts w:ascii="Open Sans" w:hAnsi="Open Sans" w:cs="Open Sans"/>
                <w:b/>
                <w:color w:val="000000" w:themeColor="text1"/>
              </w:rPr>
              <w:lastRenderedPageBreak/>
              <w:t>§ 5</w:t>
            </w:r>
          </w:p>
          <w:p w14:paraId="61B6F203" w14:textId="3A96D087" w:rsidR="00A614B5" w:rsidRPr="00E53957" w:rsidRDefault="00A614B5" w:rsidP="0078277D">
            <w:pPr>
              <w:pStyle w:val="Zkladntext"/>
              <w:keepNext/>
              <w:jc w:val="center"/>
              <w:rPr>
                <w:rFonts w:ascii="Open Sans" w:hAnsi="Open Sans" w:cs="Open Sans"/>
                <w:color w:val="000000" w:themeColor="text1"/>
                <w:vertAlign w:val="superscript"/>
              </w:rPr>
            </w:pPr>
            <w:r w:rsidRPr="00E53957">
              <w:rPr>
                <w:rFonts w:ascii="Open Sans" w:hAnsi="Open Sans" w:cs="Open Sans"/>
                <w:b/>
                <w:color w:val="000000" w:themeColor="text1"/>
              </w:rPr>
              <w:t>PRAWA I OBOWIĄZKI BENEFICJENTA MAŁEGO PROJEKTU</w:t>
            </w:r>
          </w:p>
          <w:p w14:paraId="426F53ED" w14:textId="77777777" w:rsidR="00A614B5" w:rsidRPr="00E53957" w:rsidRDefault="00A614B5" w:rsidP="0078277D">
            <w:pPr>
              <w:pStyle w:val="Zkladntext"/>
              <w:numPr>
                <w:ilvl w:val="0"/>
                <w:numId w:val="9"/>
              </w:numPr>
              <w:rPr>
                <w:rFonts w:ascii="Open Sans" w:hAnsi="Open Sans" w:cs="Open Sans"/>
                <w:color w:val="000000" w:themeColor="text1"/>
              </w:rPr>
            </w:pPr>
            <w:r w:rsidRPr="00E53957">
              <w:rPr>
                <w:rFonts w:ascii="Open Sans" w:hAnsi="Open Sans" w:cs="Open Sans"/>
                <w:color w:val="000000" w:themeColor="text1"/>
              </w:rPr>
              <w:t xml:space="preserve">Beneficjent małego projektu </w:t>
            </w:r>
            <w:r w:rsidRPr="00E53957">
              <w:rPr>
                <w:rFonts w:ascii="Open Sans" w:hAnsi="Open Sans" w:cs="Open Sans"/>
              </w:rPr>
              <w:t xml:space="preserve">jest upoważniony przez Partnera/ów małego projektu do podpisania umowy o dofinansowanie projektu z Zarządzającym FMP i do przejęcia odpowiedzialności za zapewnienie realizacji całego małego projektu wobec Zarządzającego FMP. </w:t>
            </w:r>
          </w:p>
          <w:p w14:paraId="43F38815" w14:textId="77777777" w:rsidR="00A614B5" w:rsidRPr="00E53957" w:rsidRDefault="00A614B5" w:rsidP="0078277D">
            <w:pPr>
              <w:pStyle w:val="Zkladntext"/>
              <w:numPr>
                <w:ilvl w:val="0"/>
                <w:numId w:val="9"/>
              </w:numPr>
              <w:rPr>
                <w:rFonts w:ascii="Open Sans" w:hAnsi="Open Sans" w:cs="Open Sans"/>
                <w:color w:val="000000" w:themeColor="text1"/>
              </w:rPr>
            </w:pPr>
            <w:r w:rsidRPr="00E53957">
              <w:rPr>
                <w:rFonts w:ascii="Open Sans" w:hAnsi="Open Sans" w:cs="Open Sans"/>
                <w:color w:val="000000" w:themeColor="text1"/>
              </w:rPr>
              <w:t>Beneficjent małego projektu odpowiada przed Zarządzającym FMP za prawidłową i terminową realizację całego małego projektu. Ponosi on także odpowiedzialność za wszelkie działania podjęte przez Partnera/ów małego projektu lub zaniechanie podjęcia przez niego/nich działań, których rezultatem jest naruszenie zobowiązań nałożonych umową o dofinansowanie i umową partnerską.</w:t>
            </w:r>
          </w:p>
          <w:p w14:paraId="70B8776D" w14:textId="77777777" w:rsidR="00A614B5" w:rsidRPr="00E53957" w:rsidRDefault="00A614B5" w:rsidP="0078277D">
            <w:pPr>
              <w:pStyle w:val="Zkladntext"/>
              <w:numPr>
                <w:ilvl w:val="0"/>
                <w:numId w:val="9"/>
              </w:numPr>
              <w:rPr>
                <w:rFonts w:ascii="Open Sans" w:hAnsi="Open Sans" w:cs="Open Sans"/>
                <w:color w:val="000000" w:themeColor="text1"/>
              </w:rPr>
            </w:pPr>
            <w:r w:rsidRPr="00E53957">
              <w:rPr>
                <w:rFonts w:ascii="Open Sans" w:hAnsi="Open Sans" w:cs="Open Sans"/>
                <w:color w:val="000000" w:themeColor="text1"/>
              </w:rPr>
              <w:t xml:space="preserve">Beneficjent małego projektu </w:t>
            </w:r>
            <w:r w:rsidRPr="00E53957">
              <w:rPr>
                <w:rFonts w:ascii="Open Sans" w:hAnsi="Open Sans" w:cs="Open Sans"/>
              </w:rPr>
              <w:t xml:space="preserve">jest upoważniony przez Partnera/ów małego projektu do kontaktów z Zarządzającym FMP w ramach realizacji projektu. Beneficjent małego projektu koordynuje i pośredniczy w komunikacji pomiędzy Partnerem/ami małego projektu a Zarządzającym FMP. Beneficjent małego projektu udostępnia Partnerowi/om małego projektu otrzymane od Zarządzającego FMP dokumenty i informacje potrzebne do realizacji ich działań. </w:t>
            </w:r>
          </w:p>
          <w:p w14:paraId="6FCA7CB7" w14:textId="77777777" w:rsidR="00A614B5" w:rsidRPr="00E53957" w:rsidRDefault="00A614B5" w:rsidP="0078277D">
            <w:pPr>
              <w:pStyle w:val="Odsekzoznamu"/>
              <w:widowControl w:val="0"/>
              <w:numPr>
                <w:ilvl w:val="0"/>
                <w:numId w:val="9"/>
              </w:numPr>
              <w:tabs>
                <w:tab w:val="left" w:pos="677"/>
              </w:tabs>
              <w:autoSpaceDE w:val="0"/>
              <w:autoSpaceDN w:val="0"/>
              <w:spacing w:after="120"/>
              <w:ind w:right="196"/>
              <w:contextualSpacing w:val="0"/>
              <w:rPr>
                <w:rFonts w:ascii="Open Sans" w:hAnsi="Open Sans" w:cs="Open Sans"/>
              </w:rPr>
            </w:pPr>
            <w:r w:rsidRPr="00E53957">
              <w:rPr>
                <w:rFonts w:ascii="Open Sans" w:hAnsi="Open Sans" w:cs="Open Sans"/>
              </w:rPr>
              <w:t>Na wniosek Partnera/ów małego projektu, Beneficjent małego projektu jest zobowiązany do niezwłocznego zwrócenia się do Zarządzającego FMP z zapytaniem o udzielenie informacji niezbędnych do prawidłowej realizacji jego części małego projektu. Partner projektu zobowiązany jest do niezwłocznego przekazania Beneficjentowi małego projektu wszelkich istotnych informacji i dokumentów niezbędnych do przygotowania zapytania do Zarządzającego FMP.</w:t>
            </w:r>
          </w:p>
          <w:p w14:paraId="461F7CE1" w14:textId="77777777" w:rsidR="00A614B5" w:rsidRPr="00E53957" w:rsidRDefault="00A614B5" w:rsidP="0078277D">
            <w:pPr>
              <w:pStyle w:val="Odsekzoznamu"/>
              <w:widowControl w:val="0"/>
              <w:numPr>
                <w:ilvl w:val="0"/>
                <w:numId w:val="9"/>
              </w:numPr>
              <w:tabs>
                <w:tab w:val="left" w:pos="677"/>
              </w:tabs>
              <w:autoSpaceDE w:val="0"/>
              <w:autoSpaceDN w:val="0"/>
              <w:spacing w:after="120"/>
              <w:ind w:right="196"/>
              <w:contextualSpacing w:val="0"/>
              <w:rPr>
                <w:rFonts w:ascii="Open Sans" w:hAnsi="Open Sans" w:cs="Open Sans"/>
              </w:rPr>
            </w:pPr>
            <w:r w:rsidRPr="00E53957">
              <w:rPr>
                <w:rFonts w:ascii="Open Sans" w:hAnsi="Open Sans" w:cs="Open Sans"/>
              </w:rPr>
              <w:t xml:space="preserve">Beneficjent małego projektu zapewnia terminowe rozpoczęcie realizacji małego </w:t>
            </w:r>
            <w:r w:rsidRPr="00E53957">
              <w:rPr>
                <w:rFonts w:ascii="Open Sans" w:hAnsi="Open Sans" w:cs="Open Sans"/>
              </w:rPr>
              <w:lastRenderedPageBreak/>
              <w:t xml:space="preserve">projektu, wdrożenie wszystkich działań przewidzianych w małym projekcie oraz jego zakończenie zgodnie z zatwierdzonym wnioskiem o dofinansowanie małego projektu. </w:t>
            </w:r>
          </w:p>
          <w:p w14:paraId="41069C14" w14:textId="77777777" w:rsidR="00A614B5" w:rsidRPr="00E53957" w:rsidRDefault="00A614B5" w:rsidP="0078277D">
            <w:pPr>
              <w:pStyle w:val="Odsekzoznamu"/>
              <w:widowControl w:val="0"/>
              <w:numPr>
                <w:ilvl w:val="0"/>
                <w:numId w:val="9"/>
              </w:numPr>
              <w:tabs>
                <w:tab w:val="left" w:pos="677"/>
              </w:tabs>
              <w:autoSpaceDE w:val="0"/>
              <w:autoSpaceDN w:val="0"/>
              <w:spacing w:after="120"/>
              <w:ind w:right="196"/>
              <w:contextualSpacing w:val="0"/>
              <w:rPr>
                <w:rFonts w:ascii="Open Sans" w:hAnsi="Open Sans" w:cs="Open Sans"/>
              </w:rPr>
            </w:pPr>
            <w:r w:rsidRPr="00E53957">
              <w:rPr>
                <w:rFonts w:ascii="Open Sans" w:hAnsi="Open Sans" w:cs="Open Sans"/>
              </w:rPr>
              <w:t>Beneficjent małego projektu:</w:t>
            </w:r>
          </w:p>
          <w:p w14:paraId="359E8B06" w14:textId="77777777" w:rsidR="00A614B5" w:rsidRPr="00E53957" w:rsidRDefault="00A614B5" w:rsidP="0078277D">
            <w:pPr>
              <w:pStyle w:val="Odsekzoznamu"/>
              <w:widowControl w:val="0"/>
              <w:numPr>
                <w:ilvl w:val="1"/>
                <w:numId w:val="16"/>
              </w:numPr>
              <w:tabs>
                <w:tab w:val="left" w:pos="1397"/>
              </w:tabs>
              <w:autoSpaceDE w:val="0"/>
              <w:autoSpaceDN w:val="0"/>
              <w:spacing w:after="120"/>
              <w:ind w:left="720" w:hanging="357"/>
              <w:contextualSpacing w:val="0"/>
              <w:rPr>
                <w:rFonts w:ascii="Open Sans" w:hAnsi="Open Sans" w:cs="Open Sans"/>
              </w:rPr>
            </w:pPr>
            <w:r w:rsidRPr="00E53957">
              <w:rPr>
                <w:rFonts w:ascii="Open Sans" w:hAnsi="Open Sans" w:cs="Open Sans"/>
              </w:rPr>
              <w:t>zapewnia prawidłowość realizacji działań objętych małym projektem. Niezwłocznie informuje Partnera/ów małego projektu i Zarządzającego FMP o wszelkich okolicznościach, które mogą negatywnie wpłynąć na terminy i zakres działań przewidzianych we wniosku o dofinansowanie projektu;</w:t>
            </w:r>
          </w:p>
          <w:p w14:paraId="1E484444" w14:textId="77777777" w:rsidR="00A614B5" w:rsidRPr="00E53957" w:rsidRDefault="00A614B5" w:rsidP="0078277D">
            <w:pPr>
              <w:pStyle w:val="Odsekzoznamu"/>
              <w:widowControl w:val="0"/>
              <w:numPr>
                <w:ilvl w:val="1"/>
                <w:numId w:val="16"/>
              </w:numPr>
              <w:autoSpaceDE w:val="0"/>
              <w:autoSpaceDN w:val="0"/>
              <w:spacing w:after="120"/>
              <w:ind w:left="720" w:hanging="357"/>
              <w:contextualSpacing w:val="0"/>
              <w:rPr>
                <w:rFonts w:ascii="Open Sans" w:hAnsi="Open Sans" w:cs="Open Sans"/>
              </w:rPr>
            </w:pPr>
            <w:r w:rsidRPr="00E53957">
              <w:rPr>
                <w:rFonts w:ascii="Open Sans" w:hAnsi="Open Sans" w:cs="Open Sans"/>
              </w:rPr>
              <w:t>regularnie monitoruje postęp rzeczowy realizacji małego projektu i niezwłocznie informuje Zarządzającego FMP o wszelkich okolicznościach opóźniających lub uniemożliwiających jego pełną realizację zgodnie z wnioskiem o dofinansowanie, lub o zamiarze zaprzestania realizacji projektu;</w:t>
            </w:r>
          </w:p>
          <w:p w14:paraId="556FAB6F" w14:textId="059D5356" w:rsidR="00A614B5" w:rsidRPr="00E53957" w:rsidRDefault="00A614B5" w:rsidP="0078277D">
            <w:pPr>
              <w:pStyle w:val="Odsekzoznamu"/>
              <w:widowControl w:val="0"/>
              <w:numPr>
                <w:ilvl w:val="1"/>
                <w:numId w:val="16"/>
              </w:numPr>
              <w:tabs>
                <w:tab w:val="left" w:pos="1397"/>
              </w:tabs>
              <w:autoSpaceDE w:val="0"/>
              <w:autoSpaceDN w:val="0"/>
              <w:spacing w:after="120"/>
              <w:ind w:left="720" w:hanging="357"/>
              <w:contextualSpacing w:val="0"/>
              <w:rPr>
                <w:rFonts w:ascii="Open Sans" w:hAnsi="Open Sans" w:cs="Open Sans"/>
              </w:rPr>
            </w:pPr>
            <w:r w:rsidRPr="00E53957">
              <w:rPr>
                <w:rFonts w:ascii="Open Sans" w:hAnsi="Open Sans" w:cs="Open Sans"/>
              </w:rPr>
              <w:t>działa na rzecz terminowego otrzymywania dofinansowania i niezwłocznie przekazuje odpowiednie części dofinansowania na rachunek bankowy Partnera/ów małego projektu, w terminie do</w:t>
            </w:r>
            <w:r w:rsidR="005B2EB1" w:rsidRPr="00E53957">
              <w:rPr>
                <w:rFonts w:ascii="Open Sans" w:hAnsi="Open Sans" w:cs="Open Sans"/>
              </w:rPr>
              <w:t xml:space="preserve"> 7</w:t>
            </w:r>
            <w:r w:rsidRPr="00E53957">
              <w:rPr>
                <w:rFonts w:ascii="Open Sans" w:hAnsi="Open Sans" w:cs="Open Sans"/>
              </w:rPr>
              <w:t xml:space="preserve"> dni roboczych od dnia zaksięgowania płatności dofinansowania na rachunku Beneficjenta małego projektu, bez zbędnej zwłoki i bez potrąceń;</w:t>
            </w:r>
          </w:p>
          <w:p w14:paraId="3810AD26" w14:textId="77777777" w:rsidR="00A614B5" w:rsidRPr="00E53957" w:rsidRDefault="00A614B5" w:rsidP="0078277D">
            <w:pPr>
              <w:pStyle w:val="Odsekzoznamu"/>
              <w:widowControl w:val="0"/>
              <w:numPr>
                <w:ilvl w:val="1"/>
                <w:numId w:val="16"/>
              </w:numPr>
              <w:tabs>
                <w:tab w:val="left" w:pos="1397"/>
              </w:tabs>
              <w:autoSpaceDE w:val="0"/>
              <w:autoSpaceDN w:val="0"/>
              <w:spacing w:after="120"/>
              <w:ind w:left="720" w:hanging="357"/>
              <w:contextualSpacing w:val="0"/>
              <w:rPr>
                <w:rFonts w:ascii="Open Sans" w:hAnsi="Open Sans" w:cs="Open Sans"/>
              </w:rPr>
            </w:pPr>
            <w:r w:rsidRPr="00E53957">
              <w:rPr>
                <w:rFonts w:ascii="Open Sans" w:hAnsi="Open Sans" w:cs="Open Sans"/>
              </w:rPr>
              <w:t>udostępnia dokumenty, poprawia błędy w raportach z realizacji małego projektu oraz udziela niezbędnych wyjaśnień Zarządzającemu FMP lub właściwemu Kontrolerowi w terminach wskazanych przez te instytucje;</w:t>
            </w:r>
          </w:p>
          <w:p w14:paraId="72CF4CE3" w14:textId="77777777" w:rsidR="00A614B5" w:rsidRPr="00E53957" w:rsidRDefault="00A614B5" w:rsidP="0078277D">
            <w:pPr>
              <w:pStyle w:val="Odsekzoznamu"/>
              <w:widowControl w:val="0"/>
              <w:numPr>
                <w:ilvl w:val="1"/>
                <w:numId w:val="16"/>
              </w:numPr>
              <w:tabs>
                <w:tab w:val="left" w:pos="1397"/>
              </w:tabs>
              <w:autoSpaceDE w:val="0"/>
              <w:autoSpaceDN w:val="0"/>
              <w:spacing w:after="120"/>
              <w:ind w:left="720" w:hanging="357"/>
              <w:contextualSpacing w:val="0"/>
              <w:rPr>
                <w:rFonts w:ascii="Open Sans" w:hAnsi="Open Sans" w:cs="Open Sans"/>
              </w:rPr>
            </w:pPr>
            <w:r w:rsidRPr="00E53957">
              <w:rPr>
                <w:rFonts w:ascii="Open Sans" w:hAnsi="Open Sans" w:cs="Open Sans"/>
              </w:rPr>
              <w:t>terminowo składa raporty z realizacji małego projektu do Zarządzającego FMP oraz wnioskuje o refundację wydatków kwalifikowalnych poniesionych w ramach projektu, na podstawie tych raportów;</w:t>
            </w:r>
          </w:p>
          <w:p w14:paraId="15C5A89D" w14:textId="77777777" w:rsidR="00A614B5" w:rsidRPr="00E53957" w:rsidRDefault="00A614B5" w:rsidP="0078277D">
            <w:pPr>
              <w:pStyle w:val="Odsekzoznamu"/>
              <w:widowControl w:val="0"/>
              <w:numPr>
                <w:ilvl w:val="1"/>
                <w:numId w:val="16"/>
              </w:numPr>
              <w:tabs>
                <w:tab w:val="left" w:pos="1397"/>
              </w:tabs>
              <w:autoSpaceDE w:val="0"/>
              <w:autoSpaceDN w:val="0"/>
              <w:spacing w:after="120"/>
              <w:ind w:left="720" w:hanging="357"/>
              <w:contextualSpacing w:val="0"/>
              <w:rPr>
                <w:rFonts w:ascii="Open Sans" w:hAnsi="Open Sans" w:cs="Open Sans"/>
              </w:rPr>
            </w:pPr>
            <w:r w:rsidRPr="00E53957">
              <w:rPr>
                <w:rFonts w:ascii="Open Sans" w:hAnsi="Open Sans" w:cs="Open Sans"/>
              </w:rPr>
              <w:t>zapewnia właściwą ścieżkę audytu dokumentacji z realizacji małego projektu;</w:t>
            </w:r>
          </w:p>
          <w:p w14:paraId="337FD321" w14:textId="77777777" w:rsidR="00E53957" w:rsidRPr="00E53957" w:rsidRDefault="00E53957" w:rsidP="00E53957">
            <w:pPr>
              <w:pStyle w:val="Odsekzoznamu"/>
              <w:widowControl w:val="0"/>
              <w:tabs>
                <w:tab w:val="left" w:pos="1397"/>
              </w:tabs>
              <w:autoSpaceDE w:val="0"/>
              <w:autoSpaceDN w:val="0"/>
              <w:spacing w:after="120"/>
              <w:contextualSpacing w:val="0"/>
              <w:rPr>
                <w:rFonts w:ascii="Open Sans" w:hAnsi="Open Sans" w:cs="Open Sans"/>
              </w:rPr>
            </w:pPr>
          </w:p>
          <w:p w14:paraId="5AE24428" w14:textId="77777777" w:rsidR="00A614B5" w:rsidRPr="00E53957" w:rsidRDefault="00A614B5" w:rsidP="0078277D">
            <w:pPr>
              <w:pStyle w:val="Odsekzoznamu"/>
              <w:widowControl w:val="0"/>
              <w:numPr>
                <w:ilvl w:val="1"/>
                <w:numId w:val="16"/>
              </w:numPr>
              <w:tabs>
                <w:tab w:val="left" w:pos="1397"/>
              </w:tabs>
              <w:autoSpaceDE w:val="0"/>
              <w:autoSpaceDN w:val="0"/>
              <w:spacing w:after="120"/>
              <w:ind w:left="720" w:hanging="357"/>
              <w:contextualSpacing w:val="0"/>
              <w:rPr>
                <w:rFonts w:ascii="Open Sans" w:hAnsi="Open Sans" w:cs="Open Sans"/>
              </w:rPr>
            </w:pPr>
            <w:r w:rsidRPr="00E53957">
              <w:rPr>
                <w:rFonts w:ascii="Open Sans" w:hAnsi="Open Sans" w:cs="Open Sans"/>
              </w:rPr>
              <w:t>w przypadku gdy Zarządzający FMP, zgodnie z postanowieniami umowy o dofinansowanie, żąda zwrotu części lub całości wypłaconego dofinansowania, zwraca środki w terminie i na zasadach określonych w umowie o dofinansowanie małego projektu. Beneficjent małego projektu odpowiada za odzyskanie odpowiedniej kwoty dofinansowania od właściwego Partnera/ów małego projektu;</w:t>
            </w:r>
          </w:p>
          <w:p w14:paraId="6B6138B7" w14:textId="77777777" w:rsidR="00A4564B" w:rsidRPr="00E53957" w:rsidRDefault="00A4564B" w:rsidP="00A4564B">
            <w:pPr>
              <w:pStyle w:val="Odsekzoznamu"/>
              <w:rPr>
                <w:rFonts w:ascii="Open Sans" w:hAnsi="Open Sans" w:cs="Open Sans"/>
              </w:rPr>
            </w:pPr>
          </w:p>
          <w:p w14:paraId="355DAA6B" w14:textId="77777777" w:rsidR="00A614B5" w:rsidRPr="00E53957" w:rsidRDefault="00A614B5" w:rsidP="0078277D">
            <w:pPr>
              <w:pStyle w:val="Odsekzoznamu"/>
              <w:widowControl w:val="0"/>
              <w:numPr>
                <w:ilvl w:val="1"/>
                <w:numId w:val="16"/>
              </w:numPr>
              <w:tabs>
                <w:tab w:val="left" w:pos="1397"/>
              </w:tabs>
              <w:autoSpaceDE w:val="0"/>
              <w:autoSpaceDN w:val="0"/>
              <w:spacing w:after="120"/>
              <w:ind w:left="723"/>
              <w:contextualSpacing w:val="0"/>
              <w:rPr>
                <w:rFonts w:ascii="Open Sans" w:hAnsi="Open Sans" w:cs="Open Sans"/>
              </w:rPr>
            </w:pPr>
            <w:r w:rsidRPr="00E53957">
              <w:rPr>
                <w:rFonts w:ascii="Open Sans" w:hAnsi="Open Sans" w:cs="Open Sans"/>
              </w:rPr>
              <w:t>monitoruje realizowane przez Partnera/ów małego projektu działania informacyjno-promocyjne zgodnie z wnioskiem o dofinansowanie projektu;</w:t>
            </w:r>
          </w:p>
          <w:p w14:paraId="655F9652" w14:textId="77777777" w:rsidR="00A614B5" w:rsidRPr="00E53957" w:rsidRDefault="00A614B5" w:rsidP="0078277D">
            <w:pPr>
              <w:pStyle w:val="Odsekzoznamu"/>
              <w:widowControl w:val="0"/>
              <w:numPr>
                <w:ilvl w:val="1"/>
                <w:numId w:val="16"/>
              </w:numPr>
              <w:tabs>
                <w:tab w:val="left" w:pos="1397"/>
              </w:tabs>
              <w:autoSpaceDE w:val="0"/>
              <w:autoSpaceDN w:val="0"/>
              <w:spacing w:after="120"/>
              <w:ind w:left="723"/>
              <w:contextualSpacing w:val="0"/>
              <w:rPr>
                <w:rFonts w:ascii="Open Sans" w:hAnsi="Open Sans" w:cs="Open Sans"/>
              </w:rPr>
            </w:pPr>
            <w:r w:rsidRPr="00E53957">
              <w:rPr>
                <w:rFonts w:ascii="Open Sans" w:hAnsi="Open Sans" w:cs="Open Sans"/>
              </w:rPr>
              <w:t xml:space="preserve">zapewnia odpowiednią liczbę kompetentnych pracowników oraz środków technicznych niezbędnych do efektywnego wypełniania obowiązków Beneficjenta małego projektu. </w:t>
            </w:r>
          </w:p>
          <w:p w14:paraId="0C957EB4" w14:textId="77777777" w:rsidR="00A4564B" w:rsidRPr="00E53957" w:rsidRDefault="00A4564B" w:rsidP="00A4564B">
            <w:pPr>
              <w:pStyle w:val="Odsekzoznamu"/>
              <w:widowControl w:val="0"/>
              <w:tabs>
                <w:tab w:val="left" w:pos="1397"/>
              </w:tabs>
              <w:autoSpaceDE w:val="0"/>
              <w:autoSpaceDN w:val="0"/>
              <w:spacing w:after="120"/>
              <w:ind w:left="723"/>
              <w:contextualSpacing w:val="0"/>
              <w:rPr>
                <w:rFonts w:ascii="Open Sans" w:hAnsi="Open Sans" w:cs="Open Sans"/>
              </w:rPr>
            </w:pPr>
          </w:p>
          <w:p w14:paraId="1F16C49F" w14:textId="77777777" w:rsidR="00A614B5" w:rsidRPr="00E53957" w:rsidRDefault="00A614B5" w:rsidP="0078277D">
            <w:pPr>
              <w:pStyle w:val="Odsekzoznamu"/>
              <w:widowControl w:val="0"/>
              <w:numPr>
                <w:ilvl w:val="1"/>
                <w:numId w:val="16"/>
              </w:numPr>
              <w:tabs>
                <w:tab w:val="left" w:pos="1397"/>
              </w:tabs>
              <w:autoSpaceDE w:val="0"/>
              <w:autoSpaceDN w:val="0"/>
              <w:spacing w:after="120"/>
              <w:ind w:left="723"/>
              <w:contextualSpacing w:val="0"/>
              <w:rPr>
                <w:rFonts w:ascii="Open Sans" w:hAnsi="Open Sans" w:cs="Open Sans"/>
              </w:rPr>
            </w:pPr>
            <w:r w:rsidRPr="00E53957">
              <w:rPr>
                <w:rFonts w:ascii="Open Sans" w:hAnsi="Open Sans" w:cs="Open Sans"/>
              </w:rPr>
              <w:t>przechowuje dokumenty, które dotyczą realizacji małego projektu w sposób zapewniający ich poufność i bezpieczeństwo. Wszystkie dokumenty są udostępniane przez pięć lat od dnia 31 grudnia roku, w którym Zarządzający FMP zrealizował płatność końcową na rzecz Beneficjenta małego projektu;</w:t>
            </w:r>
          </w:p>
          <w:p w14:paraId="4781D2C4" w14:textId="77777777" w:rsidR="00A614B5" w:rsidRPr="00E53957" w:rsidRDefault="00A614B5" w:rsidP="0078277D">
            <w:pPr>
              <w:pStyle w:val="Odsekzoznamu"/>
              <w:widowControl w:val="0"/>
              <w:numPr>
                <w:ilvl w:val="1"/>
                <w:numId w:val="16"/>
              </w:numPr>
              <w:tabs>
                <w:tab w:val="left" w:pos="1397"/>
              </w:tabs>
              <w:autoSpaceDE w:val="0"/>
              <w:autoSpaceDN w:val="0"/>
              <w:spacing w:after="120"/>
              <w:ind w:left="723"/>
              <w:contextualSpacing w:val="0"/>
              <w:rPr>
                <w:rFonts w:ascii="Open Sans" w:hAnsi="Open Sans" w:cs="Open Sans"/>
              </w:rPr>
            </w:pPr>
            <w:r w:rsidRPr="00E53957">
              <w:rPr>
                <w:rFonts w:ascii="Open Sans" w:hAnsi="Open Sans" w:cs="Open Sans"/>
              </w:rPr>
              <w:t xml:space="preserve">w przypadku udzielenia w projekcie pomocy </w:t>
            </w:r>
            <w:r w:rsidRPr="00E53957">
              <w:rPr>
                <w:rFonts w:ascii="Open Sans" w:hAnsi="Open Sans" w:cs="Open Sans"/>
                <w:i/>
                <w:iCs/>
              </w:rPr>
              <w:t>de minimis</w:t>
            </w:r>
            <w:r w:rsidRPr="00E53957">
              <w:rPr>
                <w:rFonts w:ascii="Open Sans" w:hAnsi="Open Sans" w:cs="Open Sans"/>
              </w:rPr>
              <w:t xml:space="preserve"> przechowuje dokumenty, które dotyczą udzielonej pomocy przez 10 lat, licząc od dnia jej udzielenia, w sposób zapewniający poufność i bezpieczeństwo;</w:t>
            </w:r>
          </w:p>
          <w:p w14:paraId="5A7F7C39" w14:textId="77777777" w:rsidR="00A614B5" w:rsidRPr="00E53957" w:rsidRDefault="00A614B5" w:rsidP="0078277D">
            <w:pPr>
              <w:pStyle w:val="Odsekzoznamu"/>
              <w:widowControl w:val="0"/>
              <w:numPr>
                <w:ilvl w:val="1"/>
                <w:numId w:val="16"/>
              </w:numPr>
              <w:tabs>
                <w:tab w:val="left" w:pos="1397"/>
              </w:tabs>
              <w:autoSpaceDE w:val="0"/>
              <w:autoSpaceDN w:val="0"/>
              <w:spacing w:after="120"/>
              <w:ind w:left="723"/>
              <w:contextualSpacing w:val="0"/>
              <w:rPr>
                <w:rFonts w:ascii="Open Sans" w:hAnsi="Open Sans" w:cs="Open Sans"/>
              </w:rPr>
            </w:pPr>
            <w:r w:rsidRPr="00E53957">
              <w:rPr>
                <w:rFonts w:ascii="Open Sans" w:hAnsi="Open Sans" w:cs="Open Sans"/>
              </w:rPr>
              <w:t xml:space="preserve">odpowiada za utrzymanie trwałości projektu przez pięć lat od daty </w:t>
            </w:r>
            <w:r w:rsidRPr="00E53957">
              <w:rPr>
                <w:rFonts w:ascii="Open Sans" w:hAnsi="Open Sans" w:cs="Open Sans"/>
                <w:color w:val="000000"/>
              </w:rPr>
              <w:t xml:space="preserve">realizacji przez Zarządzającego FMP ostatniej płatności do Beneficjenta małego projektu </w:t>
            </w:r>
            <w:r w:rsidRPr="00E53957">
              <w:rPr>
                <w:rFonts w:ascii="Open Sans" w:hAnsi="Open Sans" w:cs="Open Sans"/>
              </w:rPr>
              <w:t>oraz na warunkach, które są określone w przepisach prawa unijnego oraz Podręczniku dla beneficjenta małych projektów;</w:t>
            </w:r>
          </w:p>
          <w:p w14:paraId="67CD7A6F" w14:textId="77777777" w:rsidR="00A614B5" w:rsidRPr="00E53957" w:rsidRDefault="00A614B5" w:rsidP="0078277D">
            <w:pPr>
              <w:pStyle w:val="Odsekzoznamu"/>
              <w:widowControl w:val="0"/>
              <w:numPr>
                <w:ilvl w:val="1"/>
                <w:numId w:val="16"/>
              </w:numPr>
              <w:autoSpaceDE w:val="0"/>
              <w:autoSpaceDN w:val="0"/>
              <w:spacing w:after="120"/>
              <w:ind w:left="723"/>
              <w:contextualSpacing w:val="0"/>
              <w:rPr>
                <w:rFonts w:ascii="Open Sans" w:hAnsi="Open Sans" w:cs="Open Sans"/>
              </w:rPr>
            </w:pPr>
            <w:r w:rsidRPr="00E53957">
              <w:rPr>
                <w:rFonts w:ascii="Open Sans" w:hAnsi="Open Sans" w:cs="Open Sans"/>
              </w:rPr>
              <w:t xml:space="preserve">jeśli Partner małego projektu wycofa się z realizacji projektu, w części, za którą </w:t>
            </w:r>
            <w:r w:rsidRPr="00E53957">
              <w:rPr>
                <w:rFonts w:ascii="Open Sans" w:hAnsi="Open Sans" w:cs="Open Sans"/>
              </w:rPr>
              <w:lastRenderedPageBreak/>
              <w:t>odpowiedzialny był dany Partner projektu, zapewnia zgodne z umową wykorzystanie produktów, które są efektem projektu oraz trwałość projektu.</w:t>
            </w:r>
          </w:p>
          <w:p w14:paraId="50DEEB76" w14:textId="77777777" w:rsidR="00A614B5" w:rsidRPr="00E53957" w:rsidRDefault="00A614B5" w:rsidP="0078277D">
            <w:pPr>
              <w:pStyle w:val="Odsekzoznamu"/>
              <w:widowControl w:val="0"/>
              <w:numPr>
                <w:ilvl w:val="0"/>
                <w:numId w:val="9"/>
              </w:numPr>
              <w:tabs>
                <w:tab w:val="left" w:pos="677"/>
              </w:tabs>
              <w:autoSpaceDE w:val="0"/>
              <w:autoSpaceDN w:val="0"/>
              <w:spacing w:after="120"/>
              <w:contextualSpacing w:val="0"/>
              <w:rPr>
                <w:rFonts w:ascii="Open Sans" w:hAnsi="Open Sans" w:cs="Open Sans"/>
              </w:rPr>
            </w:pPr>
            <w:r w:rsidRPr="00E53957">
              <w:rPr>
                <w:rFonts w:ascii="Open Sans" w:hAnsi="Open Sans" w:cs="Open Sans"/>
              </w:rPr>
              <w:t xml:space="preserve">Beneficjent małego projektu upewnia się, że przedstawione przez Partnera/ów małego projektu dokumenty potwierdzające postęp w realizacji działań i osiąganie wskaźników produktu były zgodne z wnioskiem i umową o dofinansowanie małego projektu. </w:t>
            </w:r>
          </w:p>
          <w:p w14:paraId="00871C93" w14:textId="77777777" w:rsidR="00A4564B" w:rsidRPr="00E53957" w:rsidRDefault="00A4564B" w:rsidP="00A4564B">
            <w:pPr>
              <w:pStyle w:val="Odsekzoznamu"/>
              <w:widowControl w:val="0"/>
              <w:tabs>
                <w:tab w:val="left" w:pos="677"/>
              </w:tabs>
              <w:autoSpaceDE w:val="0"/>
              <w:autoSpaceDN w:val="0"/>
              <w:spacing w:after="120"/>
              <w:ind w:left="360"/>
              <w:contextualSpacing w:val="0"/>
              <w:rPr>
                <w:rFonts w:ascii="Open Sans" w:hAnsi="Open Sans" w:cs="Open Sans"/>
              </w:rPr>
            </w:pPr>
          </w:p>
          <w:p w14:paraId="12FBE05E" w14:textId="77777777" w:rsidR="00A614B5" w:rsidRPr="00E53957" w:rsidRDefault="00A614B5" w:rsidP="0078277D">
            <w:pPr>
              <w:pStyle w:val="Odsekzoznamu"/>
              <w:widowControl w:val="0"/>
              <w:numPr>
                <w:ilvl w:val="0"/>
                <w:numId w:val="9"/>
              </w:numPr>
              <w:tabs>
                <w:tab w:val="left" w:pos="677"/>
              </w:tabs>
              <w:autoSpaceDE w:val="0"/>
              <w:autoSpaceDN w:val="0"/>
              <w:spacing w:after="120"/>
              <w:contextualSpacing w:val="0"/>
              <w:rPr>
                <w:rFonts w:ascii="Open Sans" w:hAnsi="Open Sans" w:cs="Open Sans"/>
              </w:rPr>
            </w:pPr>
            <w:r w:rsidRPr="00E53957">
              <w:rPr>
                <w:rFonts w:ascii="Open Sans" w:hAnsi="Open Sans" w:cs="Open Sans"/>
              </w:rPr>
              <w:t xml:space="preserve">W przypadku wystąpienia w małym projekcie pomocy </w:t>
            </w:r>
            <w:r w:rsidRPr="00E53957">
              <w:rPr>
                <w:rFonts w:ascii="Open Sans" w:hAnsi="Open Sans" w:cs="Open Sans"/>
                <w:i/>
              </w:rPr>
              <w:t>de minimis</w:t>
            </w:r>
            <w:r w:rsidRPr="00E53957">
              <w:rPr>
                <w:rFonts w:ascii="Open Sans" w:hAnsi="Open Sans" w:cs="Open Sans"/>
              </w:rPr>
              <w:t>, do monitorowania, informowania (w tym wystawiania zaświadczeń oraz sprawozdawczości w zakresie udzielenia pomocy bądź informowania o nieudzieleniu pomocy) stosuje się przepisy:</w:t>
            </w:r>
          </w:p>
          <w:p w14:paraId="63DB2919" w14:textId="77777777" w:rsidR="00A614B5" w:rsidRPr="00E53957" w:rsidRDefault="00A614B5" w:rsidP="0078277D">
            <w:pPr>
              <w:pStyle w:val="Odsekzoznamu"/>
              <w:numPr>
                <w:ilvl w:val="0"/>
                <w:numId w:val="17"/>
              </w:numPr>
              <w:autoSpaceDE w:val="0"/>
              <w:autoSpaceDN w:val="0"/>
              <w:adjustRightInd w:val="0"/>
              <w:spacing w:after="120"/>
              <w:rPr>
                <w:rFonts w:ascii="Open Sans" w:hAnsi="Open Sans" w:cs="Open Sans"/>
              </w:rPr>
            </w:pPr>
            <w:r w:rsidRPr="00E53957">
              <w:rPr>
                <w:rFonts w:ascii="Open Sans" w:hAnsi="Open Sans" w:cs="Open Sans"/>
              </w:rPr>
              <w:t>w przypadku pomocy udzielanej przez Beneficjenta małego projektu lub Partnera/ów małego projektu – Państwa członkowskiego, na terenie którego ma siedzibę Partner udzielający pomocy;</w:t>
            </w:r>
          </w:p>
          <w:p w14:paraId="69C491B3" w14:textId="77777777" w:rsidR="00A614B5" w:rsidRPr="00E53957" w:rsidRDefault="00A614B5" w:rsidP="0078277D">
            <w:pPr>
              <w:pStyle w:val="Odsekzoznamu"/>
              <w:numPr>
                <w:ilvl w:val="0"/>
                <w:numId w:val="17"/>
              </w:numPr>
              <w:autoSpaceDE w:val="0"/>
              <w:autoSpaceDN w:val="0"/>
              <w:adjustRightInd w:val="0"/>
              <w:spacing w:after="120"/>
              <w:ind w:hanging="357"/>
              <w:contextualSpacing w:val="0"/>
              <w:rPr>
                <w:rFonts w:ascii="Open Sans" w:hAnsi="Open Sans" w:cs="Open Sans"/>
              </w:rPr>
            </w:pPr>
            <w:r w:rsidRPr="00E53957">
              <w:rPr>
                <w:rFonts w:ascii="Open Sans" w:hAnsi="Open Sans" w:cs="Open Sans"/>
              </w:rPr>
              <w:t>w przypadku pomocy udzielanej przez Zarządzającego FMP – Państwa członkowskiego właściwego dla siedziby Zarządzającego FMP.</w:t>
            </w:r>
          </w:p>
          <w:p w14:paraId="26EDA6E7" w14:textId="77777777" w:rsidR="00ED782D" w:rsidRPr="00E53957" w:rsidRDefault="00ED782D" w:rsidP="00ED782D">
            <w:pPr>
              <w:pStyle w:val="Odsekzoznamu"/>
              <w:autoSpaceDE w:val="0"/>
              <w:autoSpaceDN w:val="0"/>
              <w:adjustRightInd w:val="0"/>
              <w:spacing w:after="120"/>
              <w:ind w:left="723"/>
              <w:contextualSpacing w:val="0"/>
              <w:rPr>
                <w:rFonts w:ascii="Open Sans" w:hAnsi="Open Sans" w:cs="Open Sans"/>
              </w:rPr>
            </w:pPr>
          </w:p>
          <w:p w14:paraId="35167644" w14:textId="77777777" w:rsidR="00A614B5" w:rsidRPr="00E53957" w:rsidRDefault="00A614B5" w:rsidP="0078277D">
            <w:pPr>
              <w:pStyle w:val="Odsekzoznamu"/>
              <w:widowControl w:val="0"/>
              <w:numPr>
                <w:ilvl w:val="0"/>
                <w:numId w:val="9"/>
              </w:numPr>
              <w:autoSpaceDE w:val="0"/>
              <w:autoSpaceDN w:val="0"/>
              <w:spacing w:after="120"/>
              <w:ind w:hanging="357"/>
              <w:contextualSpacing w:val="0"/>
              <w:rPr>
                <w:rFonts w:ascii="Open Sans" w:hAnsi="Open Sans" w:cs="Open Sans"/>
              </w:rPr>
            </w:pPr>
            <w:r w:rsidRPr="00E53957">
              <w:rPr>
                <w:rFonts w:ascii="Open Sans" w:hAnsi="Open Sans" w:cs="Open Sans"/>
              </w:rPr>
              <w:t xml:space="preserve">Za sprawdzenie warunków dopuszczalności pomocy </w:t>
            </w:r>
            <w:r w:rsidRPr="00E53957">
              <w:rPr>
                <w:rFonts w:ascii="Open Sans" w:hAnsi="Open Sans" w:cs="Open Sans"/>
                <w:i/>
              </w:rPr>
              <w:t>de minimis</w:t>
            </w:r>
            <w:r w:rsidRPr="00E53957">
              <w:rPr>
                <w:rFonts w:ascii="Open Sans" w:hAnsi="Open Sans" w:cs="Open Sans"/>
              </w:rPr>
              <w:t xml:space="preserve"> odpowiada podmiot, który posiada uprawnienia do udzielenia pomocy.</w:t>
            </w:r>
          </w:p>
          <w:p w14:paraId="39C3DA4E" w14:textId="77777777" w:rsidR="00A614B5" w:rsidRPr="00E53957" w:rsidRDefault="00A614B5" w:rsidP="0078277D">
            <w:pPr>
              <w:pStyle w:val="Odsekzoznamu"/>
              <w:widowControl w:val="0"/>
              <w:numPr>
                <w:ilvl w:val="0"/>
                <w:numId w:val="9"/>
              </w:numPr>
              <w:autoSpaceDE w:val="0"/>
              <w:autoSpaceDN w:val="0"/>
              <w:spacing w:after="120"/>
              <w:contextualSpacing w:val="0"/>
              <w:rPr>
                <w:rFonts w:ascii="Open Sans" w:hAnsi="Open Sans" w:cs="Open Sans"/>
              </w:rPr>
            </w:pPr>
            <w:r w:rsidRPr="00E53957">
              <w:rPr>
                <w:rFonts w:ascii="Open Sans" w:hAnsi="Open Sans" w:cs="Open Sans"/>
              </w:rPr>
              <w:t xml:space="preserve">Jeśli w projekcie udzielana jest pomoc </w:t>
            </w:r>
            <w:r w:rsidRPr="00E53957">
              <w:rPr>
                <w:rFonts w:ascii="Open Sans" w:hAnsi="Open Sans" w:cs="Open Sans"/>
                <w:i/>
              </w:rPr>
              <w:t>de minimis:</w:t>
            </w:r>
          </w:p>
          <w:p w14:paraId="299AC6BE" w14:textId="77777777" w:rsidR="00A614B5" w:rsidRPr="00E53957" w:rsidRDefault="00A614B5" w:rsidP="0078277D">
            <w:pPr>
              <w:pStyle w:val="Odsekzoznamu"/>
              <w:numPr>
                <w:ilvl w:val="0"/>
                <w:numId w:val="18"/>
              </w:numPr>
              <w:autoSpaceDE w:val="0"/>
              <w:autoSpaceDN w:val="0"/>
              <w:adjustRightInd w:val="0"/>
              <w:spacing w:after="120"/>
              <w:ind w:left="723"/>
              <w:contextualSpacing w:val="0"/>
              <w:rPr>
                <w:rFonts w:ascii="Open Sans" w:hAnsi="Open Sans" w:cs="Open Sans"/>
              </w:rPr>
            </w:pPr>
            <w:r w:rsidRPr="00E53957">
              <w:rPr>
                <w:rFonts w:ascii="Open Sans" w:hAnsi="Open Sans" w:cs="Open Sans"/>
              </w:rPr>
              <w:t xml:space="preserve">podmiot, który ubiega się o pomoc </w:t>
            </w:r>
            <w:r w:rsidRPr="00E53957">
              <w:rPr>
                <w:rFonts w:ascii="Open Sans" w:hAnsi="Open Sans" w:cs="Open Sans"/>
                <w:i/>
              </w:rPr>
              <w:t xml:space="preserve">de minimis </w:t>
            </w:r>
            <w:r w:rsidRPr="00E53957">
              <w:rPr>
                <w:rFonts w:ascii="Open Sans" w:hAnsi="Open Sans" w:cs="Open Sans"/>
              </w:rPr>
              <w:t>od Zarządzającego FMP</w:t>
            </w:r>
            <w:r w:rsidRPr="00E53957">
              <w:rPr>
                <w:rFonts w:ascii="Open Sans" w:hAnsi="Open Sans" w:cs="Open Sans"/>
                <w:i/>
              </w:rPr>
              <w:t>,</w:t>
            </w:r>
            <w:r w:rsidRPr="00E53957">
              <w:rPr>
                <w:rFonts w:ascii="Open Sans" w:hAnsi="Open Sans" w:cs="Open Sans"/>
              </w:rPr>
              <w:t xml:space="preserve"> do wniosku o udzielenie pomocy załącza:</w:t>
            </w:r>
          </w:p>
          <w:p w14:paraId="31C729C9" w14:textId="77777777" w:rsidR="00A614B5" w:rsidRPr="00E53957" w:rsidRDefault="00A614B5" w:rsidP="0078277D">
            <w:pPr>
              <w:pStyle w:val="Textkomentra"/>
              <w:numPr>
                <w:ilvl w:val="2"/>
                <w:numId w:val="18"/>
              </w:numPr>
              <w:ind w:left="1134"/>
              <w:rPr>
                <w:rFonts w:ascii="Open Sans" w:hAnsi="Open Sans" w:cs="Open Sans"/>
                <w:sz w:val="22"/>
                <w:szCs w:val="22"/>
              </w:rPr>
            </w:pPr>
            <w:r w:rsidRPr="00E53957">
              <w:rPr>
                <w:rFonts w:ascii="Open Sans" w:hAnsi="Open Sans" w:cs="Open Sans"/>
                <w:sz w:val="22"/>
                <w:szCs w:val="22"/>
              </w:rPr>
              <w:t>w ramach Priorytetu 3. Twórcze i atrakcyjne turystycznie Pogranicze:</w:t>
            </w:r>
          </w:p>
          <w:p w14:paraId="409AD7CA" w14:textId="77777777" w:rsidR="00A614B5" w:rsidRPr="00E53957" w:rsidRDefault="00A614B5" w:rsidP="0078277D">
            <w:pPr>
              <w:pStyle w:val="Odsekzoznamu"/>
              <w:autoSpaceDE w:val="0"/>
              <w:autoSpaceDN w:val="0"/>
              <w:adjustRightInd w:val="0"/>
              <w:spacing w:after="120"/>
              <w:ind w:left="1080"/>
              <w:contextualSpacing w:val="0"/>
              <w:rPr>
                <w:rFonts w:ascii="Open Sans" w:hAnsi="Open Sans" w:cs="Open Sans"/>
              </w:rPr>
            </w:pPr>
            <w:r w:rsidRPr="00E53957">
              <w:rPr>
                <w:rFonts w:ascii="Open Sans" w:hAnsi="Open Sans" w:cs="Open Sans"/>
              </w:rPr>
              <w:t xml:space="preserve">kopie wydanych przez podmiot udzielający pomocy, który ma siedzibę w Polsce, zaświadczeń o pomocy </w:t>
            </w:r>
            <w:r w:rsidRPr="00E53957">
              <w:rPr>
                <w:rFonts w:ascii="Open Sans" w:hAnsi="Open Sans" w:cs="Open Sans"/>
                <w:i/>
              </w:rPr>
              <w:t>de minimis</w:t>
            </w:r>
            <w:r w:rsidRPr="00E53957">
              <w:rPr>
                <w:rFonts w:ascii="Open Sans" w:hAnsi="Open Sans" w:cs="Open Sans"/>
              </w:rPr>
              <w:t xml:space="preserve"> lub zaświadczeń o pomocy </w:t>
            </w:r>
            <w:r w:rsidRPr="00E53957">
              <w:rPr>
                <w:rFonts w:ascii="Open Sans" w:hAnsi="Open Sans" w:cs="Open Sans"/>
                <w:i/>
              </w:rPr>
              <w:t>de minimis</w:t>
            </w:r>
            <w:r w:rsidRPr="00E53957">
              <w:rPr>
                <w:rFonts w:ascii="Open Sans" w:hAnsi="Open Sans" w:cs="Open Sans"/>
              </w:rPr>
              <w:t xml:space="preserve"> w rolnictwie lub rybołówstwie, jakie otrzymał w roku, w którym </w:t>
            </w:r>
            <w:r w:rsidRPr="00E53957">
              <w:rPr>
                <w:rFonts w:ascii="Open Sans" w:hAnsi="Open Sans" w:cs="Open Sans"/>
              </w:rPr>
              <w:lastRenderedPageBreak/>
              <w:t>ubiega się o pomoc, oraz w ciągu 2 poprzedzających go lat, albo oświadczenia o wielkości takiej pomocy otrzymanej w tym okresie, albo oświadczenia o nieotrzymaniu takiej pomocy w tym okresie;</w:t>
            </w:r>
          </w:p>
          <w:p w14:paraId="0F553D13" w14:textId="77777777" w:rsidR="00A614B5" w:rsidRPr="00E53957" w:rsidRDefault="00A614B5" w:rsidP="0078277D">
            <w:pPr>
              <w:pStyle w:val="Textkomentra"/>
              <w:ind w:left="1134"/>
              <w:rPr>
                <w:rFonts w:ascii="Open Sans" w:hAnsi="Open Sans" w:cs="Open Sans"/>
                <w:sz w:val="22"/>
                <w:szCs w:val="22"/>
              </w:rPr>
            </w:pPr>
            <w:r w:rsidRPr="00E53957">
              <w:rPr>
                <w:rFonts w:ascii="Open Sans" w:hAnsi="Open Sans" w:cs="Open Sans"/>
                <w:sz w:val="22"/>
                <w:szCs w:val="22"/>
              </w:rPr>
              <w:t>w ramach Priorytetu 4. Współpraca instytucji i mieszkańców Pogranicza:</w:t>
            </w:r>
          </w:p>
          <w:p w14:paraId="5414A977" w14:textId="77777777" w:rsidR="00A614B5" w:rsidRPr="00E53957" w:rsidRDefault="00A614B5" w:rsidP="0078277D">
            <w:pPr>
              <w:pStyle w:val="Odsekzoznamu"/>
              <w:autoSpaceDE w:val="0"/>
              <w:autoSpaceDN w:val="0"/>
              <w:adjustRightInd w:val="0"/>
              <w:spacing w:after="120"/>
              <w:ind w:left="1080"/>
              <w:contextualSpacing w:val="0"/>
              <w:rPr>
                <w:rFonts w:ascii="Open Sans" w:hAnsi="Open Sans" w:cs="Open Sans"/>
              </w:rPr>
            </w:pPr>
            <w:r w:rsidRPr="00E53957">
              <w:rPr>
                <w:rFonts w:ascii="Open Sans" w:hAnsi="Open Sans" w:cs="Open Sans"/>
              </w:rPr>
              <w:t xml:space="preserve">kopie wydanych przez podmiot udzielający pomocy, który ma siedzibę w Republice Słowackiej, zaświadczeń o pomocy </w:t>
            </w:r>
            <w:r w:rsidRPr="00E53957">
              <w:rPr>
                <w:rFonts w:ascii="Open Sans" w:hAnsi="Open Sans" w:cs="Open Sans"/>
                <w:i/>
                <w:iCs/>
              </w:rPr>
              <w:t>de minimis</w:t>
            </w:r>
            <w:r w:rsidRPr="00E53957">
              <w:rPr>
                <w:rFonts w:ascii="Open Sans" w:hAnsi="Open Sans" w:cs="Open Sans"/>
              </w:rPr>
              <w:t xml:space="preserve"> lub zaświadczeń o pomocy </w:t>
            </w:r>
            <w:r w:rsidRPr="00E53957">
              <w:rPr>
                <w:rFonts w:ascii="Open Sans" w:hAnsi="Open Sans" w:cs="Open Sans"/>
                <w:i/>
                <w:iCs/>
              </w:rPr>
              <w:t>de minimis</w:t>
            </w:r>
            <w:r w:rsidRPr="00E53957">
              <w:rPr>
                <w:rFonts w:ascii="Open Sans" w:hAnsi="Open Sans" w:cs="Open Sans"/>
              </w:rPr>
              <w:t xml:space="preserve"> w rolnictwie lub rybołówstwie, jakie otrzymał w roku, w którym ubiega się o pomoc, oraz w ciągu 2 poprzedzających go lat, albo oświadczenia o wielkości takiej pomocy otrzymanej w tym okresie, albo oświadczenia o nieotrzymaniu takiej pomocy w tym okresie;</w:t>
            </w:r>
          </w:p>
          <w:p w14:paraId="37B61079" w14:textId="77777777" w:rsidR="00A614B5" w:rsidRPr="00E53957" w:rsidRDefault="00A614B5" w:rsidP="0078277D">
            <w:pPr>
              <w:pStyle w:val="Odsekzoznamu"/>
              <w:numPr>
                <w:ilvl w:val="2"/>
                <w:numId w:val="18"/>
              </w:numPr>
              <w:autoSpaceDE w:val="0"/>
              <w:autoSpaceDN w:val="0"/>
              <w:adjustRightInd w:val="0"/>
              <w:spacing w:after="120"/>
              <w:ind w:left="1134" w:hanging="357"/>
              <w:contextualSpacing w:val="0"/>
              <w:rPr>
                <w:rFonts w:ascii="Open Sans" w:hAnsi="Open Sans" w:cs="Open Sans"/>
              </w:rPr>
            </w:pPr>
            <w:r w:rsidRPr="00E53957">
              <w:rPr>
                <w:rFonts w:ascii="Open Sans" w:hAnsi="Open Sans" w:cs="Open Sans"/>
              </w:rPr>
              <w:t xml:space="preserve">formularz, który zawiera informacje niezbędne do udzielenia pomocy </w:t>
            </w:r>
            <w:r w:rsidRPr="00E53957">
              <w:rPr>
                <w:rFonts w:ascii="Open Sans" w:hAnsi="Open Sans" w:cs="Open Sans"/>
                <w:i/>
              </w:rPr>
              <w:t>de minimi</w:t>
            </w:r>
            <w:r w:rsidRPr="00E53957">
              <w:rPr>
                <w:rFonts w:ascii="Open Sans" w:hAnsi="Open Sans" w:cs="Open Sans"/>
              </w:rPr>
              <w:t xml:space="preserve">s. </w:t>
            </w:r>
          </w:p>
          <w:p w14:paraId="5EA2CE6B" w14:textId="77777777" w:rsidR="00A614B5" w:rsidRPr="00E53957" w:rsidRDefault="00A614B5" w:rsidP="0078277D">
            <w:pPr>
              <w:pStyle w:val="Odsekzoznamu"/>
              <w:numPr>
                <w:ilvl w:val="0"/>
                <w:numId w:val="18"/>
              </w:numPr>
              <w:autoSpaceDE w:val="0"/>
              <w:autoSpaceDN w:val="0"/>
              <w:adjustRightInd w:val="0"/>
              <w:spacing w:after="120"/>
              <w:ind w:left="714" w:hanging="357"/>
              <w:contextualSpacing w:val="0"/>
              <w:rPr>
                <w:rFonts w:ascii="Open Sans" w:hAnsi="Open Sans" w:cs="Open Sans"/>
              </w:rPr>
            </w:pPr>
            <w:r w:rsidRPr="00E53957">
              <w:rPr>
                <w:rFonts w:ascii="Open Sans" w:hAnsi="Open Sans" w:cs="Open Sans"/>
              </w:rPr>
              <w:t xml:space="preserve">szczegółowe informacje oraz wzory dokumentów w zakresie pomocy </w:t>
            </w:r>
            <w:r w:rsidRPr="00E53957">
              <w:rPr>
                <w:rFonts w:ascii="Open Sans" w:hAnsi="Open Sans" w:cs="Open Sans"/>
                <w:i/>
              </w:rPr>
              <w:t>de minimis</w:t>
            </w:r>
            <w:r w:rsidRPr="00E53957">
              <w:rPr>
                <w:rFonts w:ascii="Open Sans" w:hAnsi="Open Sans" w:cs="Open Sans"/>
              </w:rPr>
              <w:t xml:space="preserve"> są dostępne na stronie internetowej programu. </w:t>
            </w:r>
          </w:p>
          <w:p w14:paraId="26D5BE42" w14:textId="77777777" w:rsidR="00A614B5" w:rsidRPr="00E53957" w:rsidRDefault="00A614B5" w:rsidP="0078277D">
            <w:pPr>
              <w:widowControl w:val="0"/>
              <w:tabs>
                <w:tab w:val="left" w:pos="677"/>
              </w:tabs>
              <w:autoSpaceDE w:val="0"/>
              <w:autoSpaceDN w:val="0"/>
              <w:spacing w:after="120"/>
              <w:rPr>
                <w:rFonts w:ascii="Open Sans" w:hAnsi="Open Sans" w:cs="Open Sans"/>
              </w:rPr>
            </w:pPr>
          </w:p>
          <w:p w14:paraId="70F0A637" w14:textId="77777777" w:rsidR="00A614B5" w:rsidRPr="00E53957" w:rsidRDefault="00A614B5" w:rsidP="0078277D">
            <w:pPr>
              <w:pStyle w:val="Zkladntext"/>
              <w:keepNext/>
              <w:jc w:val="center"/>
              <w:rPr>
                <w:rFonts w:ascii="Open Sans" w:hAnsi="Open Sans" w:cs="Open Sans"/>
                <w:b/>
                <w:color w:val="000000" w:themeColor="text1"/>
              </w:rPr>
            </w:pPr>
            <w:r w:rsidRPr="00E53957">
              <w:rPr>
                <w:rFonts w:ascii="Open Sans" w:hAnsi="Open Sans" w:cs="Open Sans"/>
                <w:b/>
                <w:color w:val="000000" w:themeColor="text1"/>
              </w:rPr>
              <w:t>§ 6</w:t>
            </w:r>
          </w:p>
          <w:p w14:paraId="5B258DAE" w14:textId="102DE597" w:rsidR="00A614B5" w:rsidRPr="00E53957" w:rsidRDefault="00A614B5" w:rsidP="0078277D">
            <w:pPr>
              <w:pStyle w:val="Zkladntext"/>
              <w:keepNext/>
              <w:jc w:val="center"/>
              <w:rPr>
                <w:rFonts w:ascii="Open Sans" w:hAnsi="Open Sans" w:cs="Open Sans"/>
                <w:color w:val="000000" w:themeColor="text1"/>
                <w:vertAlign w:val="superscript"/>
              </w:rPr>
            </w:pPr>
            <w:r w:rsidRPr="00E53957">
              <w:rPr>
                <w:rFonts w:ascii="Open Sans" w:hAnsi="Open Sans" w:cs="Open Sans"/>
                <w:b/>
                <w:color w:val="000000" w:themeColor="text1"/>
              </w:rPr>
              <w:t>PRAWA I OBOWIĄZKI PARTNERA/ÓW MAŁEGO PROJEKTU</w:t>
            </w:r>
          </w:p>
          <w:p w14:paraId="4AB9363C" w14:textId="77777777" w:rsidR="00A614B5" w:rsidRPr="00E53957" w:rsidRDefault="00A614B5" w:rsidP="0078277D">
            <w:pPr>
              <w:pStyle w:val="Odsekzoznamu"/>
              <w:widowControl w:val="0"/>
              <w:numPr>
                <w:ilvl w:val="0"/>
                <w:numId w:val="20"/>
              </w:numPr>
              <w:tabs>
                <w:tab w:val="left" w:pos="677"/>
              </w:tabs>
              <w:autoSpaceDE w:val="0"/>
              <w:autoSpaceDN w:val="0"/>
              <w:spacing w:after="120"/>
              <w:ind w:left="360"/>
              <w:contextualSpacing w:val="0"/>
              <w:rPr>
                <w:rFonts w:ascii="Open Sans" w:eastAsia="Arial" w:hAnsi="Open Sans" w:cs="Open Sans"/>
              </w:rPr>
            </w:pPr>
            <w:r w:rsidRPr="00E53957">
              <w:rPr>
                <w:rFonts w:ascii="Open Sans" w:hAnsi="Open Sans" w:cs="Open Sans"/>
              </w:rPr>
              <w:t xml:space="preserve">Partner/rzy małego projektu jest odpowiedzialny wobec Beneficjenta małego projektu za swoją część działań i wydatków przewidzianych w projekcie, zgodnie z wnioskiem o dofinansowanie. </w:t>
            </w:r>
          </w:p>
          <w:p w14:paraId="3E627676" w14:textId="77777777" w:rsidR="00A614B5" w:rsidRPr="00E53957" w:rsidRDefault="00A614B5" w:rsidP="0078277D">
            <w:pPr>
              <w:pStyle w:val="Odsekzoznamu"/>
              <w:widowControl w:val="0"/>
              <w:numPr>
                <w:ilvl w:val="0"/>
                <w:numId w:val="20"/>
              </w:numPr>
              <w:tabs>
                <w:tab w:val="left" w:pos="677"/>
              </w:tabs>
              <w:autoSpaceDE w:val="0"/>
              <w:autoSpaceDN w:val="0"/>
              <w:spacing w:after="120"/>
              <w:ind w:left="360"/>
              <w:contextualSpacing w:val="0"/>
              <w:rPr>
                <w:rFonts w:ascii="Open Sans" w:hAnsi="Open Sans" w:cs="Open Sans"/>
              </w:rPr>
            </w:pPr>
            <w:r w:rsidRPr="00E53957">
              <w:rPr>
                <w:rFonts w:ascii="Open Sans" w:hAnsi="Open Sans" w:cs="Open Sans"/>
              </w:rPr>
              <w:t>Partner projektu:</w:t>
            </w:r>
          </w:p>
          <w:p w14:paraId="62675E76" w14:textId="77777777" w:rsidR="00A614B5" w:rsidRPr="00E53957" w:rsidRDefault="00A614B5" w:rsidP="0078277D">
            <w:pPr>
              <w:pStyle w:val="Odsekzoznamu"/>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E53957">
              <w:rPr>
                <w:rFonts w:ascii="Open Sans" w:hAnsi="Open Sans" w:cs="Open Sans"/>
              </w:rPr>
              <w:t>działa na rzecz terminowej i pełnej realizacji przypadającej na niego części</w:t>
            </w:r>
            <w:r w:rsidRPr="00E53957">
              <w:rPr>
                <w:rFonts w:ascii="Open Sans" w:hAnsi="Open Sans" w:cs="Open Sans"/>
                <w:spacing w:val="-2"/>
              </w:rPr>
              <w:t xml:space="preserve"> </w:t>
            </w:r>
            <w:r w:rsidRPr="00E53957">
              <w:rPr>
                <w:rFonts w:ascii="Open Sans" w:hAnsi="Open Sans" w:cs="Open Sans"/>
              </w:rPr>
              <w:t>projektu i wypełnia obowiązki wynikające z umowy i Podręcznika dla beneficjenta małych projektów;</w:t>
            </w:r>
          </w:p>
          <w:p w14:paraId="329FCDA7" w14:textId="77777777" w:rsidR="00A614B5" w:rsidRPr="00E53957" w:rsidRDefault="00A614B5" w:rsidP="0078277D">
            <w:pPr>
              <w:pStyle w:val="Odsekzoznamu"/>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E53957">
              <w:rPr>
                <w:rFonts w:ascii="Open Sans" w:hAnsi="Open Sans" w:cs="Open Sans"/>
              </w:rPr>
              <w:t xml:space="preserve">ponosi wyłączną odpowiedzialność w stosunku do osób trzecich za szkody, które powstały w związku z realizacją jego </w:t>
            </w:r>
            <w:r w:rsidRPr="00E53957">
              <w:rPr>
                <w:rFonts w:ascii="Open Sans" w:hAnsi="Open Sans" w:cs="Open Sans"/>
              </w:rPr>
              <w:lastRenderedPageBreak/>
              <w:t>części małego projektu i zrzeka się wszelkich roszczeń wobec Zarządzającego FMP za szkody spowodowane przez siebie lub jakąkolwiek stronę trzecią, w związku z realizacją jego części małego projektu;</w:t>
            </w:r>
          </w:p>
          <w:p w14:paraId="37A15204" w14:textId="77777777" w:rsidR="00A614B5" w:rsidRPr="00E53957" w:rsidRDefault="00A614B5" w:rsidP="0078277D">
            <w:pPr>
              <w:pStyle w:val="Odsekzoznamu"/>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E53957">
              <w:rPr>
                <w:rFonts w:ascii="Open Sans" w:hAnsi="Open Sans" w:cs="Open Sans"/>
              </w:rPr>
              <w:t xml:space="preserve">umożliwia Beneficjentowi małego projektu wywiązanie się z obowiązków przewidzianych w umowie o dofinansowanie małego projektu. W tym celu przekazuje dokumenty i informacje wymagane przez Beneficjenta małego projektu w terminach umożliwiających mu realizację obowiązków wobec Zarządzającego FMP określonych w umowie o dofinansowanie małego projektu; </w:t>
            </w:r>
          </w:p>
          <w:p w14:paraId="42D42ED5" w14:textId="77777777" w:rsidR="00A614B5" w:rsidRPr="00E53957" w:rsidRDefault="00A614B5" w:rsidP="0078277D">
            <w:pPr>
              <w:pStyle w:val="Odsekzoznamu"/>
              <w:widowControl w:val="0"/>
              <w:numPr>
                <w:ilvl w:val="1"/>
                <w:numId w:val="21"/>
              </w:numPr>
              <w:autoSpaceDE w:val="0"/>
              <w:autoSpaceDN w:val="0"/>
              <w:spacing w:before="121" w:after="120"/>
              <w:ind w:left="723"/>
              <w:contextualSpacing w:val="0"/>
              <w:rPr>
                <w:rFonts w:ascii="Open Sans" w:hAnsi="Open Sans" w:cs="Open Sans"/>
              </w:rPr>
            </w:pPr>
            <w:r w:rsidRPr="00E53957">
              <w:rPr>
                <w:rFonts w:ascii="Open Sans" w:hAnsi="Open Sans" w:cs="Open Sans"/>
              </w:rPr>
              <w:t>zapewnia, że w małym projekcie nie wystąpi podwójne finansowanie wydatków kwalifikowalnych, o którym mowa w Podręczniku dla beneficjenta małych projektów;</w:t>
            </w:r>
          </w:p>
          <w:p w14:paraId="611570E0" w14:textId="77777777" w:rsidR="00A614B5" w:rsidRPr="00E53957" w:rsidRDefault="00A614B5" w:rsidP="0078277D">
            <w:pPr>
              <w:pStyle w:val="Odsekzoznamu"/>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E53957">
              <w:rPr>
                <w:rFonts w:ascii="Open Sans" w:hAnsi="Open Sans" w:cs="Open Sans"/>
              </w:rPr>
              <w:t>przedstawia do raportów z realizacji małego projektu kwoty ryczałtowe wraz z dokumentami potwierdzającymi zrealizowanie zadań i osiągnięcie wskaźników zgodne z wnioskiem i umową o dofinansowanie małego projektu oraz umową partnerską;</w:t>
            </w:r>
          </w:p>
          <w:p w14:paraId="0E9836DE" w14:textId="77777777" w:rsidR="00A614B5" w:rsidRPr="00E53957" w:rsidRDefault="00A614B5" w:rsidP="0078277D">
            <w:pPr>
              <w:pStyle w:val="Odsekzoznamu"/>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E53957">
              <w:rPr>
                <w:rFonts w:ascii="Open Sans" w:hAnsi="Open Sans" w:cs="Open Sans"/>
              </w:rPr>
              <w:t>zapewnia, że opinia publiczna jest informowana o udziale dofinansowania w projekcie, zgodnie z wymaganiami określonymi w Podręczniku dla beneficjenta małych projektów;</w:t>
            </w:r>
          </w:p>
          <w:p w14:paraId="007D8EEF" w14:textId="77777777" w:rsidR="00A614B5" w:rsidRPr="00E53957" w:rsidRDefault="00A614B5" w:rsidP="0078277D">
            <w:pPr>
              <w:pStyle w:val="Odsekzoznamu"/>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E53957">
              <w:rPr>
                <w:rFonts w:ascii="Open Sans" w:hAnsi="Open Sans" w:cs="Open Sans"/>
              </w:rPr>
              <w:t>monitoruje postęp osiągania wartości docelowych wskaźników produktu przypisanych do  jego części projektu niej, określonych we wniosku o dofinansowanie;</w:t>
            </w:r>
          </w:p>
          <w:p w14:paraId="6BE127B6" w14:textId="77777777" w:rsidR="00A614B5" w:rsidRPr="00E53957" w:rsidRDefault="00A614B5" w:rsidP="0078277D">
            <w:pPr>
              <w:pStyle w:val="Odsekzoznamu"/>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E53957">
              <w:rPr>
                <w:rFonts w:ascii="Open Sans" w:hAnsi="Open Sans" w:cs="Open Sans"/>
              </w:rPr>
              <w:t>wyraża zgodę na przetwarzanie danych dotyczących projektu dla celów monitoringu, kontroli, promocji i ewaluacji programu;</w:t>
            </w:r>
          </w:p>
          <w:p w14:paraId="37BD567F" w14:textId="77777777" w:rsidR="00A614B5" w:rsidRPr="00E53957" w:rsidRDefault="00A614B5" w:rsidP="0078277D">
            <w:pPr>
              <w:pStyle w:val="Odsekzoznamu"/>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E53957">
              <w:rPr>
                <w:rFonts w:ascii="Open Sans" w:hAnsi="Open Sans" w:cs="Open Sans"/>
              </w:rPr>
              <w:t xml:space="preserve">niezwłocznie informuje Beneficjenta małego projektu o wszelkich nieprawidłowościach, okolicznościach opóźniających lub uniemożliwiających </w:t>
            </w:r>
            <w:r w:rsidRPr="00E53957">
              <w:rPr>
                <w:rFonts w:ascii="Open Sans" w:hAnsi="Open Sans" w:cs="Open Sans"/>
              </w:rPr>
              <w:lastRenderedPageBreak/>
              <w:t>pełną realizację małego projektu, lub o zamiarze zaprzestania wdrażania swojej części małego projektu;</w:t>
            </w:r>
          </w:p>
          <w:p w14:paraId="75AC225F" w14:textId="77777777" w:rsidR="00A614B5" w:rsidRPr="00E53957" w:rsidRDefault="00A614B5" w:rsidP="0078277D">
            <w:pPr>
              <w:pStyle w:val="Odsekzoznamu"/>
              <w:widowControl w:val="0"/>
              <w:numPr>
                <w:ilvl w:val="1"/>
                <w:numId w:val="21"/>
              </w:numPr>
              <w:autoSpaceDE w:val="0"/>
              <w:autoSpaceDN w:val="0"/>
              <w:adjustRightInd w:val="0"/>
              <w:spacing w:before="121" w:after="120"/>
              <w:ind w:left="723"/>
              <w:contextualSpacing w:val="0"/>
              <w:rPr>
                <w:rFonts w:ascii="Open Sans" w:hAnsi="Open Sans" w:cs="Open Sans"/>
                <w:lang w:val="cs-CZ"/>
              </w:rPr>
            </w:pPr>
            <w:r w:rsidRPr="00E53957">
              <w:rPr>
                <w:rFonts w:ascii="Open Sans" w:hAnsi="Open Sans" w:cs="Open Sans"/>
              </w:rPr>
              <w:t>niezwłocznie informuje Beneficjenta małego projektu o takiej zmianie swojego statusu prawnego, której skutkiem jest niespełnienie wymagań określonych w programie;</w:t>
            </w:r>
          </w:p>
          <w:p w14:paraId="67AF875A" w14:textId="77777777" w:rsidR="00A614B5" w:rsidRPr="00E53957" w:rsidRDefault="00A614B5" w:rsidP="0078277D">
            <w:pPr>
              <w:pStyle w:val="Odsekzoznamu"/>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E53957">
              <w:rPr>
                <w:rFonts w:ascii="Open Sans" w:hAnsi="Open Sans" w:cs="Open Sans"/>
              </w:rPr>
              <w:t>niezwłocznie informuje Beneficjenta małego projektu o swojej upadłości, likwidacji lub bankructwie;</w:t>
            </w:r>
          </w:p>
          <w:p w14:paraId="53E876D0" w14:textId="77777777" w:rsidR="00A614B5" w:rsidRPr="00E53957" w:rsidRDefault="00A614B5" w:rsidP="0078277D">
            <w:pPr>
              <w:pStyle w:val="Odsekzoznamu"/>
              <w:numPr>
                <w:ilvl w:val="1"/>
                <w:numId w:val="21"/>
              </w:numPr>
              <w:autoSpaceDE w:val="0"/>
              <w:autoSpaceDN w:val="0"/>
              <w:adjustRightInd w:val="0"/>
              <w:spacing w:before="121" w:after="120"/>
              <w:ind w:left="723"/>
              <w:contextualSpacing w:val="0"/>
              <w:rPr>
                <w:rFonts w:ascii="Open Sans" w:hAnsi="Open Sans" w:cs="Open Sans"/>
              </w:rPr>
            </w:pPr>
            <w:r w:rsidRPr="00E53957">
              <w:rPr>
                <w:rFonts w:ascii="Open Sans" w:hAnsi="Open Sans" w:cs="Open Sans"/>
              </w:rPr>
              <w:t>przygotowuje i przeprowadza postępowania o udzielenie zamówienia publicznego, a także udziela zamówienia w ramach realizowanej przez siebie części małego projektu zgodnie z przepisami prawa unijnego oraz krajowego;</w:t>
            </w:r>
          </w:p>
          <w:p w14:paraId="1822F1B7" w14:textId="77777777" w:rsidR="00A614B5" w:rsidRPr="00E53957" w:rsidRDefault="00A614B5" w:rsidP="0078277D">
            <w:pPr>
              <w:pStyle w:val="Odsekzoznamu"/>
              <w:widowControl w:val="0"/>
              <w:numPr>
                <w:ilvl w:val="1"/>
                <w:numId w:val="21"/>
              </w:numPr>
              <w:autoSpaceDE w:val="0"/>
              <w:autoSpaceDN w:val="0"/>
              <w:adjustRightInd w:val="0"/>
              <w:spacing w:before="121" w:after="120"/>
              <w:ind w:left="723"/>
              <w:contextualSpacing w:val="0"/>
              <w:rPr>
                <w:rFonts w:ascii="Open Sans" w:hAnsi="Open Sans" w:cs="Open Sans"/>
                <w:lang w:val="cs-CZ"/>
              </w:rPr>
            </w:pPr>
            <w:r w:rsidRPr="00E53957">
              <w:rPr>
                <w:rFonts w:ascii="Open Sans" w:hAnsi="Open Sans" w:cs="Open Sans"/>
              </w:rPr>
              <w:t>terminowo udostępnia dokumenty oraz udziela niezbędnych wyjaśnień do raportu z realizacji małego projektu w zakresie dotyczącym swojej części małego projektu Zarządzającemu FMP lub Beneficjentowi małego projektu lub właściwemu Kontrolerowi;</w:t>
            </w:r>
          </w:p>
          <w:p w14:paraId="0F9FBF64" w14:textId="77777777" w:rsidR="00A614B5" w:rsidRPr="00E53957" w:rsidRDefault="00A614B5" w:rsidP="0078277D">
            <w:pPr>
              <w:pStyle w:val="Odsekzoznamu"/>
              <w:widowControl w:val="0"/>
              <w:numPr>
                <w:ilvl w:val="1"/>
                <w:numId w:val="21"/>
              </w:numPr>
              <w:autoSpaceDE w:val="0"/>
              <w:autoSpaceDN w:val="0"/>
              <w:adjustRightInd w:val="0"/>
              <w:spacing w:before="121" w:after="120"/>
              <w:ind w:left="723"/>
              <w:contextualSpacing w:val="0"/>
              <w:rPr>
                <w:rFonts w:ascii="Open Sans" w:hAnsi="Open Sans" w:cs="Open Sans"/>
                <w:lang w:val="cs-CZ"/>
              </w:rPr>
            </w:pPr>
            <w:r w:rsidRPr="00E53957">
              <w:rPr>
                <w:rFonts w:ascii="Open Sans" w:hAnsi="Open Sans" w:cs="Open Sans"/>
              </w:rPr>
              <w:t>współpracuje z kontrolerami, audytorami, ewaluatorami i poddaje się kontrolom lub audytom przeprowadzanym przez uprawnione służby krajowe i unijne, a także wdraża zalecenia z tych audytów lub kontroli;</w:t>
            </w:r>
          </w:p>
          <w:p w14:paraId="7E7E24DC" w14:textId="77777777" w:rsidR="00A614B5" w:rsidRPr="00E53957" w:rsidRDefault="00A614B5" w:rsidP="0078277D">
            <w:pPr>
              <w:pStyle w:val="Odsekzoznamu"/>
              <w:widowControl w:val="0"/>
              <w:numPr>
                <w:ilvl w:val="1"/>
                <w:numId w:val="21"/>
              </w:numPr>
              <w:autoSpaceDE w:val="0"/>
              <w:autoSpaceDN w:val="0"/>
              <w:adjustRightInd w:val="0"/>
              <w:spacing w:before="121" w:after="120"/>
              <w:ind w:left="723"/>
              <w:contextualSpacing w:val="0"/>
              <w:rPr>
                <w:rFonts w:ascii="Open Sans" w:hAnsi="Open Sans" w:cs="Open Sans"/>
                <w:lang w:val="cs-CZ"/>
              </w:rPr>
            </w:pPr>
            <w:r w:rsidRPr="00E53957">
              <w:rPr>
                <w:rFonts w:ascii="Open Sans" w:hAnsi="Open Sans" w:cs="Open Sans"/>
              </w:rPr>
              <w:t>przechowuje dokumenty, które dotyczą realizacji małego projektu w sposób zapewniający ich poufność i bezpieczeństwo. Wszystkie dokumenty są udostępniane przez pięć lat od dnia 31 grudnia roku, w którym Zarządzający FMP zrealizował płatność końcową na rzecz Beneficjenta małego projektu;</w:t>
            </w:r>
          </w:p>
          <w:p w14:paraId="4858FB57" w14:textId="77777777" w:rsidR="00A614B5" w:rsidRPr="00E53957" w:rsidRDefault="00A614B5" w:rsidP="0078277D">
            <w:pPr>
              <w:pStyle w:val="Odsekzoznamu"/>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E53957">
              <w:rPr>
                <w:rFonts w:ascii="Open Sans" w:hAnsi="Open Sans" w:cs="Open Sans"/>
              </w:rPr>
              <w:t xml:space="preserve">w przypadku udzielenia w projekcie pomocy </w:t>
            </w:r>
            <w:r w:rsidRPr="00E53957">
              <w:rPr>
                <w:rFonts w:ascii="Open Sans" w:hAnsi="Open Sans" w:cs="Open Sans"/>
                <w:i/>
                <w:iCs/>
              </w:rPr>
              <w:t>de minimis</w:t>
            </w:r>
            <w:r w:rsidRPr="00E53957">
              <w:rPr>
                <w:rFonts w:ascii="Open Sans" w:hAnsi="Open Sans" w:cs="Open Sans"/>
              </w:rPr>
              <w:t xml:space="preserve"> przechowuje dokumenty, które dotyczą udzielonej pomocy, przez 10 lat, licząc od dnia jej udzielenia, w sposób zapewniający poufność i bezpieczeństwo;</w:t>
            </w:r>
          </w:p>
          <w:p w14:paraId="18AF1658" w14:textId="77777777" w:rsidR="00A614B5" w:rsidRPr="00E53957" w:rsidRDefault="00A614B5" w:rsidP="0078277D">
            <w:pPr>
              <w:pStyle w:val="Odsekzoznamu"/>
              <w:widowControl w:val="0"/>
              <w:numPr>
                <w:ilvl w:val="1"/>
                <w:numId w:val="21"/>
              </w:numPr>
              <w:autoSpaceDE w:val="0"/>
              <w:autoSpaceDN w:val="0"/>
              <w:adjustRightInd w:val="0"/>
              <w:spacing w:before="121" w:after="120"/>
              <w:ind w:left="723"/>
              <w:contextualSpacing w:val="0"/>
              <w:rPr>
                <w:rFonts w:ascii="Open Sans" w:hAnsi="Open Sans" w:cs="Open Sans"/>
              </w:rPr>
            </w:pPr>
            <w:r w:rsidRPr="00E53957">
              <w:rPr>
                <w:rFonts w:ascii="Open Sans" w:hAnsi="Open Sans" w:cs="Open Sans"/>
              </w:rPr>
              <w:t xml:space="preserve">odpowiada za utrzymanie trwałości małego projektu przez pięć lat od daty </w:t>
            </w:r>
            <w:r w:rsidRPr="00E53957">
              <w:rPr>
                <w:rFonts w:ascii="Open Sans" w:hAnsi="Open Sans" w:cs="Open Sans"/>
                <w:color w:val="000000"/>
              </w:rPr>
              <w:lastRenderedPageBreak/>
              <w:t>realizacji przez Zarządzającego FMP ostatniej płatności do Beneficjenta małego projektu</w:t>
            </w:r>
            <w:r w:rsidRPr="00E53957">
              <w:rPr>
                <w:rFonts w:ascii="Open Sans" w:hAnsi="Open Sans" w:cs="Open Sans"/>
              </w:rPr>
              <w:t xml:space="preserve"> oraz na warunkach, które są określone w przepisach prawa unijnego oraz Podręczniku dla beneficjenta małych projektów; </w:t>
            </w:r>
          </w:p>
          <w:p w14:paraId="0FF8EA5D" w14:textId="77777777" w:rsidR="00A614B5" w:rsidRPr="00E53957" w:rsidRDefault="00A614B5" w:rsidP="0078277D">
            <w:pPr>
              <w:pStyle w:val="Odsekzoznamu"/>
              <w:widowControl w:val="0"/>
              <w:numPr>
                <w:ilvl w:val="1"/>
                <w:numId w:val="21"/>
              </w:numPr>
              <w:autoSpaceDE w:val="0"/>
              <w:autoSpaceDN w:val="0"/>
              <w:adjustRightInd w:val="0"/>
              <w:spacing w:before="121" w:after="120"/>
              <w:ind w:left="723"/>
              <w:contextualSpacing w:val="0"/>
              <w:rPr>
                <w:rFonts w:ascii="Open Sans" w:hAnsi="Open Sans" w:cs="Open Sans"/>
              </w:rPr>
            </w:pPr>
            <w:r w:rsidRPr="00E53957">
              <w:rPr>
                <w:rFonts w:ascii="Open Sans" w:hAnsi="Open Sans" w:cs="Open Sans"/>
              </w:rPr>
              <w:t>niezwłocznie zwraca dofinansowanie pobrane nienależnie.</w:t>
            </w:r>
          </w:p>
          <w:p w14:paraId="5B43B4B2" w14:textId="77777777" w:rsidR="00A614B5" w:rsidRDefault="00A614B5" w:rsidP="0078277D">
            <w:pPr>
              <w:pStyle w:val="Odsekzoznamu"/>
              <w:widowControl w:val="0"/>
              <w:numPr>
                <w:ilvl w:val="0"/>
                <w:numId w:val="20"/>
              </w:numPr>
              <w:tabs>
                <w:tab w:val="left" w:pos="1397"/>
              </w:tabs>
              <w:autoSpaceDE w:val="0"/>
              <w:autoSpaceDN w:val="0"/>
              <w:spacing w:after="120"/>
              <w:ind w:left="360"/>
              <w:contextualSpacing w:val="0"/>
              <w:rPr>
                <w:rFonts w:ascii="Open Sans" w:hAnsi="Open Sans" w:cs="Open Sans"/>
              </w:rPr>
            </w:pPr>
            <w:r w:rsidRPr="00E53957">
              <w:rPr>
                <w:rFonts w:ascii="Open Sans" w:hAnsi="Open Sans" w:cs="Open Sans"/>
              </w:rPr>
              <w:t xml:space="preserve">Partner małego projektu ma prawo otrzymać dofinansowanie ze środków programu, zgodnie z budżetem projektu, pod warunkiem wypełnienia swoich obowiązków wynikających z umowy i zasad realizacji projektu określonych w § 2 umowy. </w:t>
            </w:r>
          </w:p>
          <w:p w14:paraId="24AD84AE" w14:textId="77777777" w:rsidR="00E53957" w:rsidRPr="00E53957" w:rsidRDefault="00E53957" w:rsidP="00E53957">
            <w:pPr>
              <w:pStyle w:val="Odsekzoznamu"/>
              <w:widowControl w:val="0"/>
              <w:tabs>
                <w:tab w:val="left" w:pos="1397"/>
              </w:tabs>
              <w:autoSpaceDE w:val="0"/>
              <w:autoSpaceDN w:val="0"/>
              <w:spacing w:after="120"/>
              <w:ind w:left="360"/>
              <w:contextualSpacing w:val="0"/>
              <w:rPr>
                <w:rFonts w:ascii="Open Sans" w:hAnsi="Open Sans" w:cs="Open Sans"/>
              </w:rPr>
            </w:pPr>
          </w:p>
          <w:p w14:paraId="4F77F25F" w14:textId="77777777" w:rsidR="00A614B5" w:rsidRPr="00E53957" w:rsidRDefault="00A614B5" w:rsidP="0078277D">
            <w:pPr>
              <w:pStyle w:val="Odsekzoznamu"/>
              <w:widowControl w:val="0"/>
              <w:numPr>
                <w:ilvl w:val="0"/>
                <w:numId w:val="20"/>
              </w:numPr>
              <w:tabs>
                <w:tab w:val="left" w:pos="1397"/>
              </w:tabs>
              <w:autoSpaceDE w:val="0"/>
              <w:autoSpaceDN w:val="0"/>
              <w:spacing w:after="120"/>
              <w:ind w:left="360"/>
              <w:contextualSpacing w:val="0"/>
              <w:rPr>
                <w:rFonts w:ascii="Open Sans" w:hAnsi="Open Sans" w:cs="Open Sans"/>
              </w:rPr>
            </w:pPr>
            <w:r w:rsidRPr="00E53957">
              <w:rPr>
                <w:rFonts w:ascii="Open Sans" w:hAnsi="Open Sans" w:cs="Open Sans"/>
              </w:rPr>
              <w:t xml:space="preserve">Umowa przewiduje możliwość udzielenia pomocy </w:t>
            </w:r>
            <w:r w:rsidRPr="00E53957">
              <w:rPr>
                <w:rFonts w:ascii="Open Sans" w:hAnsi="Open Sans" w:cs="Open Sans"/>
                <w:i/>
                <w:iCs/>
              </w:rPr>
              <w:t>de minimis</w:t>
            </w:r>
            <w:r w:rsidRPr="00E53957">
              <w:rPr>
                <w:rFonts w:ascii="Open Sans" w:hAnsi="Open Sans" w:cs="Open Sans"/>
              </w:rPr>
              <w:t xml:space="preserve"> przez Partnera małego projektu. W tym przypadku Partnera małego projektu obowiązują postanowienia § 2 ust. 8.</w:t>
            </w:r>
          </w:p>
          <w:p w14:paraId="4799FAF5" w14:textId="77777777" w:rsidR="00A614B5" w:rsidRPr="00E53957" w:rsidRDefault="00A614B5" w:rsidP="0078277D">
            <w:pPr>
              <w:pStyle w:val="Textkomentra"/>
              <w:ind w:firstLine="360"/>
              <w:rPr>
                <w:rFonts w:ascii="Open Sans" w:hAnsi="Open Sans" w:cs="Open Sans"/>
                <w:sz w:val="22"/>
                <w:szCs w:val="22"/>
              </w:rPr>
            </w:pPr>
            <w:r w:rsidRPr="00E53957">
              <w:rPr>
                <w:rFonts w:ascii="Open Sans" w:hAnsi="Open Sans" w:cs="Open Sans"/>
                <w:sz w:val="22"/>
                <w:szCs w:val="22"/>
              </w:rPr>
              <w:t>W ramach Priorytetu 3. Twórcze i atrakcyjne turystycznie Pogranicze:</w:t>
            </w:r>
          </w:p>
          <w:p w14:paraId="793D57AD" w14:textId="77777777" w:rsidR="00A614B5" w:rsidRPr="00E53957" w:rsidRDefault="00A614B5" w:rsidP="0078277D">
            <w:pPr>
              <w:pStyle w:val="Odsekzoznamu"/>
              <w:widowControl w:val="0"/>
              <w:tabs>
                <w:tab w:val="left" w:pos="1397"/>
              </w:tabs>
              <w:autoSpaceDE w:val="0"/>
              <w:autoSpaceDN w:val="0"/>
              <w:spacing w:after="120"/>
              <w:ind w:left="360"/>
              <w:contextualSpacing w:val="0"/>
              <w:rPr>
                <w:rFonts w:ascii="Open Sans" w:hAnsi="Open Sans" w:cs="Open Sans"/>
              </w:rPr>
            </w:pPr>
            <w:r w:rsidRPr="00E53957">
              <w:rPr>
                <w:rFonts w:ascii="Open Sans" w:hAnsi="Open Sans" w:cs="Open Sans"/>
              </w:rPr>
              <w:t xml:space="preserve">Partner małego projektu lub inny podmiot, który jest uprawiony do udzielenia pomocy i ma siedzibę w Republice Słowackiej, </w:t>
            </w:r>
            <w:r w:rsidRPr="00E53957">
              <w:rPr>
                <w:rFonts w:ascii="Open Sans" w:hAnsi="Open Sans" w:cs="Open Sans"/>
                <w:bCs/>
              </w:rPr>
              <w:t xml:space="preserve">przekazuje sprawozdanie o udzielonej pomocy lub informację o nieudzieleniu pomocy, o których mowa w </w:t>
            </w:r>
            <w:r w:rsidRPr="00E53957">
              <w:rPr>
                <w:rFonts w:ascii="Open Sans" w:hAnsi="Open Sans" w:cs="Open Sans"/>
              </w:rPr>
              <w:t>§ 2 ust. 8 ,</w:t>
            </w:r>
            <w:r w:rsidRPr="00E53957">
              <w:rPr>
                <w:rFonts w:ascii="Open Sans" w:hAnsi="Open Sans" w:cs="Open Sans"/>
                <w:bCs/>
              </w:rPr>
              <w:t xml:space="preserve"> również do Beneficjenta małego projektu. </w:t>
            </w:r>
          </w:p>
          <w:p w14:paraId="41597D69" w14:textId="77777777" w:rsidR="00A614B5" w:rsidRPr="00E53957" w:rsidRDefault="00A614B5" w:rsidP="0078277D">
            <w:pPr>
              <w:pStyle w:val="Textkomentra"/>
              <w:ind w:firstLine="316"/>
              <w:rPr>
                <w:rFonts w:ascii="Open Sans" w:hAnsi="Open Sans" w:cs="Open Sans"/>
                <w:sz w:val="22"/>
                <w:szCs w:val="22"/>
              </w:rPr>
            </w:pPr>
            <w:r w:rsidRPr="00E53957">
              <w:rPr>
                <w:rFonts w:ascii="Open Sans" w:hAnsi="Open Sans" w:cs="Open Sans"/>
                <w:sz w:val="22"/>
                <w:szCs w:val="22"/>
              </w:rPr>
              <w:t>W ramach Priorytetu 4. Współpraca instytucji i mieszkańców Pogranicza:</w:t>
            </w:r>
          </w:p>
          <w:p w14:paraId="212CFED6" w14:textId="77777777" w:rsidR="00A614B5" w:rsidRPr="00E53957" w:rsidRDefault="00A614B5" w:rsidP="0078277D">
            <w:pPr>
              <w:pStyle w:val="Odsekzoznamu"/>
              <w:widowControl w:val="0"/>
              <w:tabs>
                <w:tab w:val="left" w:pos="1397"/>
              </w:tabs>
              <w:autoSpaceDE w:val="0"/>
              <w:autoSpaceDN w:val="0"/>
              <w:spacing w:after="120"/>
              <w:ind w:left="316"/>
              <w:rPr>
                <w:rFonts w:ascii="Open Sans" w:hAnsi="Open Sans" w:cs="Open Sans"/>
              </w:rPr>
            </w:pPr>
            <w:r w:rsidRPr="00E53957">
              <w:rPr>
                <w:rFonts w:ascii="Open Sans" w:hAnsi="Open Sans" w:cs="Open Sans"/>
              </w:rPr>
              <w:t xml:space="preserve">Partner małego projektu lub inny podmiot, który jest uprawiony do udzielenia pomocy i ma siedzibę w Polsce, </w:t>
            </w:r>
            <w:r w:rsidRPr="00E53957">
              <w:rPr>
                <w:rFonts w:ascii="Open Sans" w:hAnsi="Open Sans" w:cs="Open Sans"/>
                <w:bCs/>
              </w:rPr>
              <w:t xml:space="preserve">przekazuje sprawozdanie o udzielonej pomocy lub informację o nieudzieleniu pomocy, o których mowa w </w:t>
            </w:r>
            <w:r w:rsidRPr="00E53957">
              <w:rPr>
                <w:rFonts w:ascii="Open Sans" w:hAnsi="Open Sans" w:cs="Open Sans"/>
              </w:rPr>
              <w:t>§ 2 ust. 8 ,</w:t>
            </w:r>
            <w:r w:rsidRPr="00E53957">
              <w:rPr>
                <w:rFonts w:ascii="Open Sans" w:hAnsi="Open Sans" w:cs="Open Sans"/>
                <w:bCs/>
              </w:rPr>
              <w:t xml:space="preserve"> również do Beneficjenta małego projektu. </w:t>
            </w:r>
          </w:p>
          <w:p w14:paraId="56391B7A" w14:textId="77777777" w:rsidR="00A614B5" w:rsidRPr="00E53957" w:rsidRDefault="00A614B5" w:rsidP="0078277D">
            <w:pPr>
              <w:pStyle w:val="Zkladntext"/>
              <w:keepNext/>
              <w:rPr>
                <w:rFonts w:ascii="Open Sans" w:hAnsi="Open Sans" w:cs="Open Sans"/>
                <w:b/>
                <w:color w:val="000000" w:themeColor="text1"/>
              </w:rPr>
            </w:pPr>
          </w:p>
          <w:p w14:paraId="67DFF8F3" w14:textId="77777777" w:rsidR="00A614B5" w:rsidRPr="00E53957" w:rsidRDefault="00A614B5" w:rsidP="0078277D">
            <w:pPr>
              <w:pStyle w:val="Zkladntext"/>
              <w:keepNext/>
              <w:jc w:val="center"/>
              <w:rPr>
                <w:rFonts w:ascii="Open Sans" w:hAnsi="Open Sans" w:cs="Open Sans"/>
                <w:b/>
                <w:color w:val="000000" w:themeColor="text1"/>
              </w:rPr>
            </w:pPr>
            <w:r w:rsidRPr="00E53957">
              <w:rPr>
                <w:rFonts w:ascii="Open Sans" w:hAnsi="Open Sans" w:cs="Open Sans"/>
                <w:b/>
                <w:color w:val="000000" w:themeColor="text1"/>
              </w:rPr>
              <w:t>§ 7</w:t>
            </w:r>
          </w:p>
          <w:p w14:paraId="165E761F" w14:textId="3508A790" w:rsidR="00A614B5" w:rsidRPr="00E53957" w:rsidRDefault="00A614B5" w:rsidP="0078277D">
            <w:pPr>
              <w:pStyle w:val="Zkladntext"/>
              <w:keepNext/>
              <w:jc w:val="center"/>
              <w:rPr>
                <w:rFonts w:ascii="Open Sans" w:hAnsi="Open Sans" w:cs="Open Sans"/>
                <w:color w:val="000000" w:themeColor="text1"/>
                <w:vertAlign w:val="superscript"/>
              </w:rPr>
            </w:pPr>
            <w:r w:rsidRPr="00E53957">
              <w:rPr>
                <w:rFonts w:ascii="Open Sans" w:hAnsi="Open Sans" w:cs="Open Sans"/>
                <w:b/>
                <w:color w:val="000000" w:themeColor="text1"/>
              </w:rPr>
              <w:t>WSPÓŁPRACA Z PODMIOTAMI ZEWNĘTRZNYMI</w:t>
            </w:r>
          </w:p>
          <w:p w14:paraId="40E62FB2" w14:textId="77777777" w:rsidR="00A614B5" w:rsidRPr="00E53957" w:rsidRDefault="00A614B5" w:rsidP="0078277D">
            <w:pPr>
              <w:pStyle w:val="Odsekzoznamu"/>
              <w:widowControl w:val="0"/>
              <w:numPr>
                <w:ilvl w:val="0"/>
                <w:numId w:val="22"/>
              </w:numPr>
              <w:tabs>
                <w:tab w:val="left" w:pos="675"/>
              </w:tabs>
              <w:autoSpaceDE w:val="0"/>
              <w:autoSpaceDN w:val="0"/>
              <w:spacing w:after="120"/>
              <w:ind w:left="360"/>
              <w:contextualSpacing w:val="0"/>
              <w:rPr>
                <w:rFonts w:ascii="Open Sans" w:hAnsi="Open Sans" w:cs="Open Sans"/>
              </w:rPr>
            </w:pPr>
            <w:r w:rsidRPr="00E53957">
              <w:rPr>
                <w:rFonts w:ascii="Open Sans" w:hAnsi="Open Sans" w:cs="Open Sans"/>
              </w:rPr>
              <w:t xml:space="preserve">W przypadku współpracy z podmiotami zewnętrznymi, włączając w to podwykonawców, Partner małego projektu </w:t>
            </w:r>
            <w:r w:rsidRPr="00E53957">
              <w:rPr>
                <w:rFonts w:ascii="Open Sans" w:hAnsi="Open Sans" w:cs="Open Sans"/>
              </w:rPr>
              <w:lastRenderedPageBreak/>
              <w:t>jest wyłącznie odpowiedzialny wobec Beneficjenta małego projektu za zgodność działań podmiotu zewnętrznego, działającego w imieniu i na rzecz Partnera projektu, z zapisami umowy partnerskiej.</w:t>
            </w:r>
          </w:p>
          <w:p w14:paraId="59C08E7D" w14:textId="77777777" w:rsidR="00A614B5" w:rsidRPr="00E53957" w:rsidRDefault="00A614B5" w:rsidP="0078277D">
            <w:pPr>
              <w:pStyle w:val="Odsekzoznamu"/>
              <w:widowControl w:val="0"/>
              <w:numPr>
                <w:ilvl w:val="0"/>
                <w:numId w:val="22"/>
              </w:numPr>
              <w:tabs>
                <w:tab w:val="left" w:pos="675"/>
              </w:tabs>
              <w:autoSpaceDE w:val="0"/>
              <w:autoSpaceDN w:val="0"/>
              <w:spacing w:after="120"/>
              <w:ind w:left="360"/>
              <w:contextualSpacing w:val="0"/>
              <w:rPr>
                <w:rFonts w:ascii="Open Sans" w:hAnsi="Open Sans" w:cs="Open Sans"/>
              </w:rPr>
            </w:pPr>
            <w:r w:rsidRPr="00E53957">
              <w:rPr>
                <w:rFonts w:ascii="Open Sans" w:hAnsi="Open Sans" w:cs="Open Sans"/>
              </w:rPr>
              <w:t xml:space="preserve">Prawa i obowiązki wynikające z umowy nie mogą być przeniesione w części lub całości na inny podmiot bez uprzedniej zgody wszystkich pozostałych Stron oraz Zarządzającego FMP. </w:t>
            </w:r>
          </w:p>
          <w:p w14:paraId="4B272E8C" w14:textId="77777777" w:rsidR="00A614B5" w:rsidRPr="00E53957" w:rsidRDefault="00A614B5" w:rsidP="0078277D">
            <w:pPr>
              <w:pStyle w:val="Odsekzoznamu"/>
              <w:widowControl w:val="0"/>
              <w:numPr>
                <w:ilvl w:val="0"/>
                <w:numId w:val="22"/>
              </w:numPr>
              <w:tabs>
                <w:tab w:val="left" w:pos="675"/>
              </w:tabs>
              <w:autoSpaceDE w:val="0"/>
              <w:autoSpaceDN w:val="0"/>
              <w:spacing w:after="120"/>
              <w:ind w:left="360"/>
              <w:contextualSpacing w:val="0"/>
              <w:rPr>
                <w:rFonts w:ascii="Open Sans" w:hAnsi="Open Sans" w:cs="Open Sans"/>
              </w:rPr>
            </w:pPr>
            <w:r w:rsidRPr="00E53957">
              <w:rPr>
                <w:rFonts w:ascii="Open Sans" w:hAnsi="Open Sans" w:cs="Open Sans"/>
              </w:rPr>
              <w:t>Zlecenie realizacji części lub całości zadań przypisanych danej Stronie odbywa się zgodnie z zasadami realizacji projektu określonymi w §2.</w:t>
            </w:r>
          </w:p>
          <w:p w14:paraId="3931823B" w14:textId="77777777" w:rsidR="00A614B5" w:rsidRPr="00E53957" w:rsidRDefault="00A614B5" w:rsidP="0078277D">
            <w:pPr>
              <w:widowControl w:val="0"/>
              <w:tabs>
                <w:tab w:val="left" w:pos="677"/>
              </w:tabs>
              <w:autoSpaceDE w:val="0"/>
              <w:autoSpaceDN w:val="0"/>
              <w:spacing w:after="120"/>
              <w:rPr>
                <w:rFonts w:ascii="Open Sans" w:hAnsi="Open Sans" w:cs="Open Sans"/>
              </w:rPr>
            </w:pPr>
          </w:p>
          <w:p w14:paraId="3B5DF550" w14:textId="77777777" w:rsidR="00A614B5" w:rsidRPr="00E53957" w:rsidRDefault="00A614B5" w:rsidP="0078277D">
            <w:pPr>
              <w:spacing w:after="120"/>
              <w:jc w:val="center"/>
              <w:rPr>
                <w:rFonts w:ascii="Open Sans" w:hAnsi="Open Sans" w:cs="Open Sans"/>
                <w:b/>
                <w:bCs/>
                <w:color w:val="000000" w:themeColor="text1"/>
              </w:rPr>
            </w:pPr>
            <w:r w:rsidRPr="00E53957">
              <w:rPr>
                <w:rFonts w:ascii="Open Sans" w:hAnsi="Open Sans" w:cs="Open Sans"/>
                <w:b/>
                <w:bCs/>
              </w:rPr>
              <w:t xml:space="preserve">§ </w:t>
            </w:r>
            <w:r w:rsidRPr="00E53957">
              <w:rPr>
                <w:rFonts w:ascii="Open Sans" w:hAnsi="Open Sans" w:cs="Open Sans"/>
                <w:b/>
                <w:bCs/>
                <w:color w:val="000000" w:themeColor="text1"/>
              </w:rPr>
              <w:t>8</w:t>
            </w:r>
          </w:p>
          <w:p w14:paraId="1E98DCC6" w14:textId="76C1B938" w:rsidR="00A614B5" w:rsidRPr="00E53957" w:rsidRDefault="00A614B5" w:rsidP="0078277D">
            <w:pPr>
              <w:spacing w:after="120"/>
              <w:jc w:val="center"/>
              <w:rPr>
                <w:rFonts w:ascii="Open Sans" w:hAnsi="Open Sans" w:cs="Open Sans"/>
                <w:b/>
                <w:bCs/>
              </w:rPr>
            </w:pPr>
            <w:r w:rsidRPr="00E53957">
              <w:rPr>
                <w:rFonts w:ascii="Open Sans" w:hAnsi="Open Sans" w:cs="Open Sans"/>
                <w:b/>
                <w:color w:val="000000" w:themeColor="text1"/>
              </w:rPr>
              <w:t>RAPORTY Z REALIZACJI MAŁEGO PROJEKTU</w:t>
            </w:r>
          </w:p>
          <w:p w14:paraId="695A622E" w14:textId="77777777" w:rsidR="00A614B5" w:rsidRPr="00E53957" w:rsidRDefault="00A614B5" w:rsidP="0078277D">
            <w:pPr>
              <w:pStyle w:val="Odsekzoznamu"/>
              <w:numPr>
                <w:ilvl w:val="0"/>
                <w:numId w:val="14"/>
              </w:numPr>
              <w:spacing w:after="120"/>
              <w:contextualSpacing w:val="0"/>
              <w:rPr>
                <w:rFonts w:ascii="Open Sans" w:hAnsi="Open Sans" w:cs="Open Sans"/>
                <w:b/>
                <w:bCs/>
              </w:rPr>
            </w:pPr>
            <w:r w:rsidRPr="00E53957">
              <w:rPr>
                <w:rFonts w:ascii="Open Sans" w:eastAsia="Times New Roman" w:hAnsi="Open Sans" w:cs="Open Sans"/>
                <w:lang w:eastAsia="pl-PL"/>
              </w:rPr>
              <w:t>Beneficjent małego projektu w imieniu swoim i Partnera/ów małego projektu przedkłada Zarządzającemu FMP sporządzone przez siebie raporty z realizacji małego projektu, obejmujące część rzeczową i finansową, wraz z załącznikami w terminach i na zasadach określonych w umowie, zgodnie z postanowieniami aktualnego Podręcznika dla beneficjenta małych projektów.</w:t>
            </w:r>
          </w:p>
          <w:p w14:paraId="4B757F23" w14:textId="77777777" w:rsidR="00A614B5" w:rsidRPr="00E53957" w:rsidRDefault="00A614B5" w:rsidP="0078277D">
            <w:pPr>
              <w:pStyle w:val="Odsekzoznamu"/>
              <w:numPr>
                <w:ilvl w:val="0"/>
                <w:numId w:val="14"/>
              </w:numPr>
              <w:spacing w:after="120"/>
              <w:contextualSpacing w:val="0"/>
              <w:rPr>
                <w:rFonts w:ascii="Open Sans" w:hAnsi="Open Sans" w:cs="Open Sans"/>
                <w:b/>
                <w:bCs/>
              </w:rPr>
            </w:pPr>
            <w:r w:rsidRPr="00E53957">
              <w:rPr>
                <w:rFonts w:ascii="Open Sans" w:eastAsia="Times New Roman" w:hAnsi="Open Sans" w:cs="Open Sans"/>
                <w:lang w:eastAsia="pl-PL"/>
              </w:rPr>
              <w:t>Raport z realizacji małego projektu składany jest, co do zasady, za okres w którym dane zadanie małego projektu zostało zrealizowane przez Beneficjenta małego projektu lub/i Partnera/ów w całości i osiągnięte zostały przypisane do niego wskaźniki.</w:t>
            </w:r>
          </w:p>
          <w:p w14:paraId="759B484A" w14:textId="77777777" w:rsidR="00A614B5" w:rsidRPr="00E53957" w:rsidRDefault="00A614B5" w:rsidP="0078277D">
            <w:pPr>
              <w:pStyle w:val="Odsekzoznamu"/>
              <w:numPr>
                <w:ilvl w:val="0"/>
                <w:numId w:val="14"/>
              </w:numPr>
              <w:spacing w:after="120"/>
              <w:contextualSpacing w:val="0"/>
              <w:rPr>
                <w:rFonts w:ascii="Open Sans" w:hAnsi="Open Sans" w:cs="Open Sans"/>
                <w:b/>
                <w:bCs/>
              </w:rPr>
            </w:pPr>
            <w:r w:rsidRPr="00E53957">
              <w:rPr>
                <w:rFonts w:ascii="Open Sans" w:eastAsia="Times New Roman" w:hAnsi="Open Sans" w:cs="Open Sans"/>
                <w:lang w:eastAsia="pl-PL"/>
              </w:rPr>
              <w:t>Terminy składania raportów z realizacji małego projektu określone są w harmonogramie składania raportów, stanowiącym załącznik nr 5 do umowy.</w:t>
            </w:r>
          </w:p>
          <w:p w14:paraId="61313245" w14:textId="0C50B1F2" w:rsidR="00A614B5" w:rsidRPr="00E53957" w:rsidRDefault="00A614B5" w:rsidP="0078277D">
            <w:pPr>
              <w:pStyle w:val="Odsekzoznamu"/>
              <w:numPr>
                <w:ilvl w:val="0"/>
                <w:numId w:val="14"/>
              </w:numPr>
              <w:spacing w:after="120"/>
              <w:contextualSpacing w:val="0"/>
              <w:rPr>
                <w:rFonts w:ascii="Open Sans" w:hAnsi="Open Sans" w:cs="Open Sans"/>
                <w:b/>
                <w:bCs/>
              </w:rPr>
            </w:pPr>
            <w:r w:rsidRPr="00E53957">
              <w:rPr>
                <w:rFonts w:ascii="Open Sans" w:eastAsia="Times New Roman" w:hAnsi="Open Sans" w:cs="Open Sans"/>
                <w:lang w:eastAsia="pl-PL"/>
              </w:rPr>
              <w:t xml:space="preserve">Partner/rzy małego projektu przekazują Beneficjentowi małego projektu dokumenty, informacje, materiały niezbędne do sporządzenia raportu z realizacji małego projektu, w tym dokumentację potwierdzającą realizację zadania i osiągnięcie wskaźników, która jest określona w § 3 umowy niezwłocznie po zakończeniu </w:t>
            </w:r>
            <w:r w:rsidRPr="00E53957">
              <w:rPr>
                <w:rFonts w:ascii="Open Sans" w:eastAsia="Times New Roman" w:hAnsi="Open Sans" w:cs="Open Sans"/>
                <w:lang w:eastAsia="pl-PL"/>
              </w:rPr>
              <w:lastRenderedPageBreak/>
              <w:t xml:space="preserve">realizacji zadania i osiągnięciu wskaźników, jednak nie później niż w terminie </w:t>
            </w:r>
            <w:r w:rsidR="005B2EB1" w:rsidRPr="00E53957">
              <w:rPr>
                <w:rFonts w:ascii="Open Sans" w:eastAsia="Times New Roman" w:hAnsi="Open Sans" w:cs="Open Sans"/>
                <w:lang w:eastAsia="pl-PL"/>
              </w:rPr>
              <w:t>14</w:t>
            </w:r>
            <w:r w:rsidR="00AB6609" w:rsidRPr="00E53957">
              <w:rPr>
                <w:rFonts w:ascii="Open Sans" w:eastAsia="Times New Roman" w:hAnsi="Open Sans" w:cs="Open Sans"/>
                <w:lang w:eastAsia="pl-PL"/>
              </w:rPr>
              <w:t xml:space="preserve"> dni </w:t>
            </w:r>
            <w:r w:rsidRPr="00E53957">
              <w:rPr>
                <w:rFonts w:ascii="Open Sans" w:eastAsia="Times New Roman" w:hAnsi="Open Sans" w:cs="Open Sans"/>
                <w:lang w:eastAsia="pl-PL"/>
              </w:rPr>
              <w:t xml:space="preserve">przed terminem złożenia raportu określonym w załączniku nr 5. </w:t>
            </w:r>
          </w:p>
          <w:p w14:paraId="376276C8" w14:textId="66504DBF" w:rsidR="00A614B5" w:rsidRPr="00E53957" w:rsidRDefault="00A614B5" w:rsidP="0078277D">
            <w:pPr>
              <w:pStyle w:val="Odsekzoznamu"/>
              <w:numPr>
                <w:ilvl w:val="0"/>
                <w:numId w:val="14"/>
              </w:numPr>
              <w:spacing w:after="120"/>
              <w:contextualSpacing w:val="0"/>
              <w:rPr>
                <w:rFonts w:ascii="Open Sans" w:hAnsi="Open Sans" w:cs="Open Sans"/>
                <w:b/>
                <w:bCs/>
              </w:rPr>
            </w:pPr>
            <w:r w:rsidRPr="00E53957">
              <w:rPr>
                <w:rFonts w:ascii="Open Sans" w:eastAsia="Times New Roman" w:hAnsi="Open Sans" w:cs="Open Sans"/>
                <w:lang w:eastAsia="pl-PL"/>
              </w:rPr>
              <w:t xml:space="preserve">Weryfikacja kwot ryczałtowych Partnera/ów jest prowadzona przez Zarządzającego FMP na podstawie danych zawartych w raporcie z realizacji małego projektu i załączonych do niego dokumentach potwierdzających realizację działań i osiągnięcie wskaźników przez Partnera/ów, które określono w § 3 umowy. Weryfikacja przebiega zgodnie z przepisami, wytycznymi lub procedurami ustanowionymi w </w:t>
            </w:r>
            <w:r w:rsidR="00C4291A" w:rsidRPr="00E53957">
              <w:rPr>
                <w:rFonts w:ascii="Open Sans" w:eastAsia="Times New Roman" w:hAnsi="Open Sans" w:cs="Open Sans"/>
                <w:lang w:eastAsia="pl-PL"/>
              </w:rPr>
              <w:t>S</w:t>
            </w:r>
            <w:r w:rsidR="00C4291A" w:rsidRPr="00E53957">
              <w:rPr>
                <w:rFonts w:ascii="Open Sans" w:hAnsi="Open Sans" w:cs="Open Sans"/>
                <w:color w:val="000000" w:themeColor="text1"/>
              </w:rPr>
              <w:t xml:space="preserve">łowacji, </w:t>
            </w:r>
            <w:r w:rsidRPr="00E53957">
              <w:rPr>
                <w:rFonts w:ascii="Open Sans" w:eastAsia="Times New Roman" w:hAnsi="Open Sans" w:cs="Open Sans"/>
                <w:lang w:eastAsia="pl-PL"/>
              </w:rPr>
              <w:t>z uwzględnieniem zasad programowych</w:t>
            </w:r>
            <w:r w:rsidRPr="00E53957">
              <w:rPr>
                <w:rFonts w:ascii="Open Sans" w:hAnsi="Open Sans" w:cs="Open Sans"/>
                <w:color w:val="000000" w:themeColor="text1"/>
              </w:rPr>
              <w:t>, w tym Podręcznika dla beneficjenta małych projektów.</w:t>
            </w:r>
          </w:p>
          <w:p w14:paraId="577397D8" w14:textId="77777777" w:rsidR="00A614B5" w:rsidRPr="00E53957" w:rsidRDefault="00A614B5" w:rsidP="0078277D">
            <w:pPr>
              <w:pStyle w:val="Odsekzoznamu"/>
              <w:numPr>
                <w:ilvl w:val="0"/>
                <w:numId w:val="14"/>
              </w:numPr>
              <w:spacing w:after="120"/>
              <w:contextualSpacing w:val="0"/>
              <w:rPr>
                <w:rFonts w:ascii="Open Sans" w:hAnsi="Open Sans" w:cs="Open Sans"/>
                <w:b/>
                <w:bCs/>
              </w:rPr>
            </w:pPr>
            <w:r w:rsidRPr="00E53957">
              <w:rPr>
                <w:rFonts w:ascii="Open Sans" w:hAnsi="Open Sans" w:cs="Open Sans"/>
                <w:color w:val="000000" w:themeColor="text1"/>
              </w:rPr>
              <w:t xml:space="preserve">W przypadku wykrycia błędów w raporcie z realizacji małego projektu w części dotyczącej Partnera Beneficjent małego projektu wezwie Partnera małego projektu do dostarczenia poprawek, uzupełnień, dodatkowych wyjaśnień lub uzupełnień. </w:t>
            </w:r>
          </w:p>
          <w:p w14:paraId="0895145C" w14:textId="77777777" w:rsidR="00A614B5" w:rsidRPr="00E53957" w:rsidRDefault="00A614B5" w:rsidP="0078277D">
            <w:pPr>
              <w:pStyle w:val="Odsekzoznamu"/>
              <w:numPr>
                <w:ilvl w:val="0"/>
                <w:numId w:val="14"/>
              </w:numPr>
              <w:spacing w:after="120"/>
              <w:contextualSpacing w:val="0"/>
              <w:rPr>
                <w:rFonts w:ascii="Open Sans" w:hAnsi="Open Sans" w:cs="Open Sans"/>
                <w:b/>
                <w:bCs/>
              </w:rPr>
            </w:pPr>
            <w:r w:rsidRPr="00E53957">
              <w:rPr>
                <w:rFonts w:ascii="Open Sans" w:hAnsi="Open Sans" w:cs="Open Sans"/>
                <w:color w:val="000000" w:themeColor="text1"/>
              </w:rPr>
              <w:t>Jeżeli w trakcie weryfikacji raportu z realizacji małego projektu Zarządzający FMP stwierdzi, że Partner małego projektu nie zrealizował zadania w całości lub nie zrealizował zadania w zakresie lub w jakości określonych we wniosku o dofinansowanie lub nie osiągnął wszystkich określonych produktów i wartości docelowych wskaźników produktów dla zadania, wówczas Zarządzający FMP uznaje całość kwoty ryczałtowej określonej do tego zadania za niekwalifikowalną. Nie podlega ona wówczas refundacji.</w:t>
            </w:r>
          </w:p>
          <w:p w14:paraId="5A3ACD8F" w14:textId="77777777" w:rsidR="00A614B5" w:rsidRPr="00E53957" w:rsidRDefault="00A614B5" w:rsidP="0078277D">
            <w:pPr>
              <w:pStyle w:val="Odsekzoznamu"/>
              <w:numPr>
                <w:ilvl w:val="0"/>
                <w:numId w:val="14"/>
              </w:numPr>
              <w:spacing w:after="120"/>
              <w:contextualSpacing w:val="0"/>
              <w:rPr>
                <w:rFonts w:ascii="Open Sans" w:hAnsi="Open Sans" w:cs="Open Sans"/>
                <w:b/>
                <w:bCs/>
              </w:rPr>
            </w:pPr>
            <w:r w:rsidRPr="00E53957">
              <w:rPr>
                <w:rFonts w:ascii="Open Sans" w:hAnsi="Open Sans" w:cs="Open Sans"/>
                <w:color w:val="000000" w:themeColor="text1"/>
              </w:rPr>
              <w:t>Beneficjent małego projektu przekazuje Partnerowi małego projektu wynik weryfikacji raportu z realizacji małego projektu przez Zarządzającego FMP zgodnie z zasadami, które określone są w Podręczniku dla beneficjenta małych projektów.</w:t>
            </w:r>
          </w:p>
          <w:p w14:paraId="4475B6FB" w14:textId="17E9E660" w:rsidR="00A614B5" w:rsidRPr="00E53957" w:rsidRDefault="00A614B5" w:rsidP="0078277D">
            <w:pPr>
              <w:spacing w:after="120"/>
              <w:jc w:val="center"/>
              <w:rPr>
                <w:rFonts w:ascii="Open Sans" w:hAnsi="Open Sans" w:cs="Open Sans"/>
                <w:b/>
              </w:rPr>
            </w:pPr>
            <w:r w:rsidRPr="00E53957">
              <w:rPr>
                <w:rFonts w:ascii="Open Sans" w:hAnsi="Open Sans" w:cs="Open Sans"/>
                <w:b/>
              </w:rPr>
              <w:t>§ 9</w:t>
            </w:r>
          </w:p>
          <w:p w14:paraId="72F9A25B" w14:textId="77777777" w:rsidR="00A614B5" w:rsidRPr="00E53957" w:rsidRDefault="00A614B5" w:rsidP="0078277D">
            <w:pPr>
              <w:spacing w:after="120"/>
              <w:jc w:val="center"/>
              <w:rPr>
                <w:rFonts w:ascii="Open Sans" w:eastAsia="Arial" w:hAnsi="Open Sans" w:cs="Open Sans"/>
                <w:b/>
              </w:rPr>
            </w:pPr>
            <w:r w:rsidRPr="00E53957">
              <w:rPr>
                <w:rFonts w:ascii="Open Sans" w:hAnsi="Open Sans" w:cs="Open Sans"/>
                <w:b/>
              </w:rPr>
              <w:t>PRZEKAZYWANIE DOFINANSOWANIA DLA PARTNERA MAŁEGO PROJEKTU</w:t>
            </w:r>
          </w:p>
          <w:p w14:paraId="6DD681D4" w14:textId="77777777" w:rsidR="00A614B5" w:rsidRPr="00E53957" w:rsidRDefault="00A614B5" w:rsidP="0078277D">
            <w:pPr>
              <w:pStyle w:val="Odsekzoznamu"/>
              <w:widowControl w:val="0"/>
              <w:numPr>
                <w:ilvl w:val="0"/>
                <w:numId w:val="24"/>
              </w:numPr>
              <w:tabs>
                <w:tab w:val="left" w:pos="675"/>
              </w:tabs>
              <w:autoSpaceDE w:val="0"/>
              <w:autoSpaceDN w:val="0"/>
              <w:spacing w:after="120"/>
              <w:ind w:left="360"/>
              <w:contextualSpacing w:val="0"/>
              <w:rPr>
                <w:rFonts w:ascii="Open Sans" w:hAnsi="Open Sans" w:cs="Open Sans"/>
              </w:rPr>
            </w:pPr>
            <w:r w:rsidRPr="00E53957">
              <w:rPr>
                <w:rFonts w:ascii="Open Sans" w:hAnsi="Open Sans" w:cs="Open Sans"/>
              </w:rPr>
              <w:t xml:space="preserve">Beneficjent małego projektu przekazuje dofinansowanie na rachunki Partnera/ów małego projektu w odpowiedniej kwocie oraz </w:t>
            </w:r>
            <w:r w:rsidRPr="00E53957">
              <w:rPr>
                <w:rFonts w:ascii="Open Sans" w:hAnsi="Open Sans" w:cs="Open Sans"/>
              </w:rPr>
              <w:lastRenderedPageBreak/>
              <w:t>zgodnie z zatwierdzonym przez Zarządzającego FMP raportem z realizacji małego projektu, z uwzględnieniem wszystkich uzasadnionych pomniejszeń nałożonych na raport przez Zarządzającego FMP, z zastrzeżeniem § 11. Beneficjent małego projektu informuje Partnera/ów projektu o pomniejszeniach.</w:t>
            </w:r>
          </w:p>
          <w:p w14:paraId="593F9D1F" w14:textId="282CCBD4" w:rsidR="00A614B5" w:rsidRPr="00E53957" w:rsidRDefault="00A614B5" w:rsidP="0078277D">
            <w:pPr>
              <w:pStyle w:val="Odsekzoznamu"/>
              <w:widowControl w:val="0"/>
              <w:numPr>
                <w:ilvl w:val="0"/>
                <w:numId w:val="24"/>
              </w:numPr>
              <w:tabs>
                <w:tab w:val="left" w:pos="675"/>
              </w:tabs>
              <w:autoSpaceDE w:val="0"/>
              <w:autoSpaceDN w:val="0"/>
              <w:spacing w:after="120"/>
              <w:ind w:left="360"/>
              <w:contextualSpacing w:val="0"/>
              <w:rPr>
                <w:rFonts w:ascii="Open Sans" w:hAnsi="Open Sans" w:cs="Open Sans"/>
              </w:rPr>
            </w:pPr>
            <w:r w:rsidRPr="00E53957">
              <w:rPr>
                <w:rFonts w:ascii="Open Sans" w:hAnsi="Open Sans" w:cs="Open Sans"/>
              </w:rPr>
              <w:t xml:space="preserve">Przekazanie dofinansowania przez Beneficjenta małego projektu do Partnera/ów małego projektu następuje w ciągu </w:t>
            </w:r>
            <w:r w:rsidR="005B2EB1" w:rsidRPr="00E53957">
              <w:rPr>
                <w:rFonts w:ascii="Open Sans" w:hAnsi="Open Sans" w:cs="Open Sans"/>
              </w:rPr>
              <w:t>7</w:t>
            </w:r>
            <w:r w:rsidRPr="00E53957">
              <w:rPr>
                <w:rFonts w:ascii="Open Sans" w:hAnsi="Open Sans" w:cs="Open Sans"/>
              </w:rPr>
              <w:t xml:space="preserve"> dni roboczych od dnia wpływu dofinansowania na rachunek Beneficjenta małego projektu od Zarządzającego FMP.</w:t>
            </w:r>
          </w:p>
          <w:p w14:paraId="787B98E2" w14:textId="77777777" w:rsidR="00A614B5" w:rsidRPr="00E53957" w:rsidRDefault="00A614B5" w:rsidP="0078277D">
            <w:pPr>
              <w:pStyle w:val="Odsekzoznamu"/>
              <w:widowControl w:val="0"/>
              <w:numPr>
                <w:ilvl w:val="0"/>
                <w:numId w:val="24"/>
              </w:numPr>
              <w:tabs>
                <w:tab w:val="left" w:pos="675"/>
              </w:tabs>
              <w:autoSpaceDE w:val="0"/>
              <w:autoSpaceDN w:val="0"/>
              <w:spacing w:after="120"/>
              <w:ind w:left="360"/>
              <w:contextualSpacing w:val="0"/>
              <w:rPr>
                <w:rFonts w:ascii="Open Sans" w:hAnsi="Open Sans" w:cs="Open Sans"/>
              </w:rPr>
            </w:pPr>
            <w:r w:rsidRPr="00E53957">
              <w:rPr>
                <w:rFonts w:ascii="Open Sans" w:hAnsi="Open Sans" w:cs="Open Sans"/>
              </w:rPr>
              <w:t>Dofinansowanie będzie przekazywane przez Beneficjenta małego projektu w EUR na rachunki bankowe Partnera/ów projektu, określone w załączniku nr 3 do umowy.</w:t>
            </w:r>
          </w:p>
          <w:p w14:paraId="38A50226" w14:textId="581145F6" w:rsidR="00A614B5" w:rsidRPr="00E53957" w:rsidRDefault="00A614B5" w:rsidP="0078277D">
            <w:pPr>
              <w:pStyle w:val="Odsekzoznamu"/>
              <w:widowControl w:val="0"/>
              <w:numPr>
                <w:ilvl w:val="0"/>
                <w:numId w:val="24"/>
              </w:numPr>
              <w:tabs>
                <w:tab w:val="left" w:pos="675"/>
              </w:tabs>
              <w:autoSpaceDE w:val="0"/>
              <w:autoSpaceDN w:val="0"/>
              <w:spacing w:after="120"/>
              <w:ind w:left="360"/>
              <w:contextualSpacing w:val="0"/>
              <w:rPr>
                <w:rFonts w:ascii="Open Sans" w:hAnsi="Open Sans" w:cs="Open Sans"/>
              </w:rPr>
            </w:pPr>
            <w:r w:rsidRPr="00E53957">
              <w:rPr>
                <w:rFonts w:ascii="Open Sans" w:hAnsi="Open Sans" w:cs="Open Sans"/>
              </w:rPr>
              <w:t>Opłaty bankowe i koszty przewalutowania dotyczące przekazania dofinansowania obciążają</w:t>
            </w:r>
            <w:r w:rsidR="00AB6609" w:rsidRPr="00E53957">
              <w:rPr>
                <w:rFonts w:ascii="Open Sans" w:hAnsi="Open Sans" w:cs="Open Sans"/>
              </w:rPr>
              <w:t xml:space="preserve"> Partnera/ów projektu.</w:t>
            </w:r>
            <w:r w:rsidRPr="00E53957">
              <w:rPr>
                <w:rFonts w:ascii="Open Sans" w:hAnsi="Open Sans" w:cs="Open Sans"/>
                <w:shd w:val="clear" w:color="auto" w:fill="D9D9D9" w:themeFill="background1" w:themeFillShade="D9"/>
              </w:rPr>
              <w:t xml:space="preserve"> </w:t>
            </w:r>
          </w:p>
          <w:p w14:paraId="2D5042F3" w14:textId="77777777" w:rsidR="00A614B5" w:rsidRPr="00E53957" w:rsidRDefault="00A614B5" w:rsidP="0078277D">
            <w:pPr>
              <w:pStyle w:val="Odsekzoznamu"/>
              <w:widowControl w:val="0"/>
              <w:numPr>
                <w:ilvl w:val="0"/>
                <w:numId w:val="24"/>
              </w:numPr>
              <w:tabs>
                <w:tab w:val="left" w:pos="675"/>
              </w:tabs>
              <w:autoSpaceDE w:val="0"/>
              <w:autoSpaceDN w:val="0"/>
              <w:spacing w:after="120"/>
              <w:ind w:left="360"/>
              <w:contextualSpacing w:val="0"/>
              <w:rPr>
                <w:rFonts w:ascii="Open Sans" w:hAnsi="Open Sans" w:cs="Open Sans"/>
              </w:rPr>
            </w:pPr>
            <w:r w:rsidRPr="00E53957">
              <w:rPr>
                <w:rFonts w:ascii="Open Sans" w:hAnsi="Open Sans" w:cs="Open Sans"/>
              </w:rPr>
              <w:t>Warunkiem przekazania dofinansowania przez Beneficjenta małego projektu na rzecz Partnera/ów małego projektu jest wypełnienie zobowiązań wynikających z umowy, zatwierdzenie przez Zarządzającego FMP raportu z realizacji małego projektu oraz przekazanie przez niego dofinansowania na rachunek bankowy Beneficjenta małego projektu zgodnie z umową o dofinansowanie</w:t>
            </w:r>
            <w:r w:rsidRPr="00E53957">
              <w:rPr>
                <w:rFonts w:ascii="Open Sans" w:hAnsi="Open Sans" w:cs="Open Sans"/>
                <w:spacing w:val="-6"/>
              </w:rPr>
              <w:t xml:space="preserve"> </w:t>
            </w:r>
            <w:r w:rsidRPr="00E53957">
              <w:rPr>
                <w:rFonts w:ascii="Open Sans" w:hAnsi="Open Sans" w:cs="Open Sans"/>
              </w:rPr>
              <w:t>projektu.</w:t>
            </w:r>
          </w:p>
          <w:p w14:paraId="5A7A285C"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 10</w:t>
            </w:r>
          </w:p>
          <w:p w14:paraId="1B6B389A"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POMNIEJSZANIE PŁATNOŚCI</w:t>
            </w:r>
          </w:p>
          <w:p w14:paraId="7B6723FD" w14:textId="77777777" w:rsidR="00A614B5" w:rsidRPr="00E53957" w:rsidRDefault="00A614B5" w:rsidP="0078277D">
            <w:pPr>
              <w:pStyle w:val="Odsekzoznamu"/>
              <w:numPr>
                <w:ilvl w:val="0"/>
                <w:numId w:val="25"/>
              </w:numPr>
              <w:spacing w:after="120"/>
              <w:ind w:left="284" w:hanging="284"/>
              <w:contextualSpacing w:val="0"/>
              <w:rPr>
                <w:rFonts w:ascii="Open Sans" w:hAnsi="Open Sans" w:cs="Open Sans"/>
                <w:color w:val="000000" w:themeColor="text1"/>
              </w:rPr>
            </w:pPr>
            <w:r w:rsidRPr="00E53957">
              <w:rPr>
                <w:rFonts w:ascii="Open Sans" w:hAnsi="Open Sans" w:cs="Open Sans"/>
                <w:color w:val="000000" w:themeColor="text1"/>
              </w:rPr>
              <w:t xml:space="preserve">Jeżeli przed zatwierdzeniem raportu z </w:t>
            </w:r>
            <w:r w:rsidRPr="00E53957">
              <w:rPr>
                <w:rFonts w:ascii="Open Sans" w:hAnsi="Open Sans" w:cs="Open Sans"/>
              </w:rPr>
              <w:t xml:space="preserve">realizacji małego projektu Zarządzający FMP stwierdzi, że w raporcie występują wydatki niekwalifikowalne, wydatki poniesione nieprawidłowo lub naruszone zostały postanowienia umowy, to Zarządzający </w:t>
            </w:r>
            <w:r w:rsidRPr="00E53957">
              <w:rPr>
                <w:rFonts w:ascii="Open Sans" w:hAnsi="Open Sans" w:cs="Open Sans"/>
                <w:color w:val="000000" w:themeColor="text1"/>
              </w:rPr>
              <w:t>FMP może pomniejszyć kwotę wydatków kwalifikowalnych</w:t>
            </w:r>
            <w:r w:rsidRPr="00E53957">
              <w:rPr>
                <w:rStyle w:val="Odkaznapoznmkupodiarou"/>
                <w:rFonts w:ascii="Open Sans" w:hAnsi="Open Sans" w:cs="Open Sans"/>
                <w:color w:val="000000" w:themeColor="text1"/>
              </w:rPr>
              <w:footnoteReference w:id="3"/>
            </w:r>
            <w:r w:rsidRPr="00E53957">
              <w:rPr>
                <w:rFonts w:ascii="Open Sans" w:hAnsi="Open Sans" w:cs="Open Sans"/>
                <w:color w:val="000000" w:themeColor="text1"/>
              </w:rPr>
              <w:t xml:space="preserve">. W takim wypadku Zarządzający FMP przekazuje Beneficjentowi </w:t>
            </w:r>
            <w:r w:rsidRPr="00E53957">
              <w:rPr>
                <w:rFonts w:ascii="Open Sans" w:hAnsi="Open Sans" w:cs="Open Sans"/>
                <w:color w:val="000000" w:themeColor="text1"/>
              </w:rPr>
              <w:lastRenderedPageBreak/>
              <w:t>małego projektu pisemną informację o podjętych ustaleniach. Jeżeli pomniejszenie dotyczy części małego projektu, za której realizację odpowiedzialny jest Partner małego projektu, wówczas Beneficjent małego projektu przekazuje mu pisemną informację o ustaleniach Zarządzającego FMP.</w:t>
            </w:r>
          </w:p>
          <w:p w14:paraId="3EDC9C05" w14:textId="77777777" w:rsidR="00A614B5" w:rsidRPr="00E53957" w:rsidRDefault="00A614B5" w:rsidP="0078277D">
            <w:pPr>
              <w:pStyle w:val="Zkladntext"/>
              <w:ind w:left="1"/>
              <w:jc w:val="center"/>
              <w:rPr>
                <w:rFonts w:ascii="Open Sans" w:hAnsi="Open Sans" w:cs="Open Sans"/>
                <w:b/>
                <w:color w:val="000000" w:themeColor="text1"/>
              </w:rPr>
            </w:pPr>
            <w:r w:rsidRPr="00E53957">
              <w:rPr>
                <w:rFonts w:ascii="Open Sans" w:hAnsi="Open Sans" w:cs="Open Sans"/>
                <w:b/>
                <w:color w:val="000000" w:themeColor="text1"/>
              </w:rPr>
              <w:t>§ 11</w:t>
            </w:r>
          </w:p>
          <w:p w14:paraId="305A3014" w14:textId="77777777" w:rsidR="00A614B5" w:rsidRPr="00E53957" w:rsidRDefault="00A614B5" w:rsidP="0078277D">
            <w:pPr>
              <w:pStyle w:val="Zkladntext"/>
              <w:ind w:left="1"/>
              <w:jc w:val="center"/>
              <w:rPr>
                <w:rFonts w:ascii="Open Sans" w:hAnsi="Open Sans" w:cs="Open Sans"/>
                <w:b/>
                <w:color w:val="000000" w:themeColor="text1"/>
              </w:rPr>
            </w:pPr>
            <w:r w:rsidRPr="00E53957">
              <w:rPr>
                <w:rFonts w:ascii="Open Sans" w:hAnsi="Open Sans" w:cs="Open Sans"/>
                <w:b/>
                <w:color w:val="000000" w:themeColor="text1"/>
              </w:rPr>
              <w:t>ODZYSKIWANIE ŚRODKÓW</w:t>
            </w:r>
          </w:p>
          <w:p w14:paraId="0EF334F4" w14:textId="77777777" w:rsidR="00A614B5" w:rsidRPr="00E53957" w:rsidRDefault="00A614B5" w:rsidP="0078277D">
            <w:pPr>
              <w:numPr>
                <w:ilvl w:val="0"/>
                <w:numId w:val="26"/>
              </w:numPr>
              <w:spacing w:after="120"/>
              <w:ind w:left="284" w:hanging="284"/>
              <w:rPr>
                <w:rFonts w:ascii="Open Sans" w:hAnsi="Open Sans" w:cs="Open Sans"/>
                <w:color w:val="000000" w:themeColor="text1"/>
              </w:rPr>
            </w:pPr>
            <w:r w:rsidRPr="00E53957">
              <w:rPr>
                <w:rFonts w:ascii="Open Sans" w:hAnsi="Open Sans" w:cs="Open Sans"/>
                <w:color w:val="000000" w:themeColor="text1"/>
              </w:rPr>
              <w:t xml:space="preserve">Jeżeli w małym projekcie zostało wypłacone dofinansowanie z tytułu </w:t>
            </w:r>
            <w:r w:rsidRPr="00E53957">
              <w:rPr>
                <w:rFonts w:ascii="Open Sans" w:hAnsi="Open Sans" w:cs="Open Sans"/>
              </w:rPr>
              <w:t xml:space="preserve">wydatków niekwalifikowalnych, wydatków poniesionych nieprawidłowo lub naruszone zostały postanowienia </w:t>
            </w:r>
            <w:r w:rsidRPr="00E53957">
              <w:rPr>
                <w:rFonts w:ascii="Open Sans" w:hAnsi="Open Sans" w:cs="Open Sans"/>
                <w:color w:val="000000" w:themeColor="text1"/>
              </w:rPr>
              <w:t xml:space="preserve">umowy, bądź jeżeli środki finansowe zostały pobrane nienależnie lub w nadmiernej wysokości, Zarządzający FMP wystawia wezwanie do zwrotu środków, a Beneficjent małego projektu zwraca nienależnie pobrane dofinansowanie. </w:t>
            </w:r>
            <w:r w:rsidRPr="00E53957">
              <w:rPr>
                <w:rFonts w:ascii="Open Sans" w:hAnsi="Open Sans" w:cs="Open Sans"/>
              </w:rPr>
              <w:t xml:space="preserve">Partner małego projektu, którego dotyczy wezwanie, jest zobowiązany do zwrotu nienależnie pobranego dofinansowania Beneficjentowi małego projektu, na zasadach, w terminie i na rachunek wskazany przez Beneficjenta małego projektu. </w:t>
            </w:r>
          </w:p>
          <w:p w14:paraId="23432545" w14:textId="77777777" w:rsidR="00A614B5" w:rsidRPr="00E53957" w:rsidRDefault="00A614B5" w:rsidP="0078277D">
            <w:pPr>
              <w:numPr>
                <w:ilvl w:val="0"/>
                <w:numId w:val="26"/>
              </w:numPr>
              <w:spacing w:after="120"/>
              <w:ind w:left="284" w:hanging="284"/>
              <w:rPr>
                <w:rFonts w:ascii="Open Sans" w:hAnsi="Open Sans" w:cs="Open Sans"/>
                <w:color w:val="000000" w:themeColor="text1"/>
              </w:rPr>
            </w:pPr>
            <w:r w:rsidRPr="00E53957">
              <w:rPr>
                <w:rFonts w:ascii="Open Sans" w:hAnsi="Open Sans" w:cs="Open Sans"/>
                <w:color w:val="000000" w:themeColor="text1"/>
              </w:rPr>
              <w:t>Jeżeli Partner małego projektu nie zwróci środków w terminie wyznaczonym przez Beneficjenta małego projektu, Beneficjent małego projektu obniża kwotę należnego dofinansowania z tytułu kolejnego raportu z realizacji małego projektu o kwotę należną do zwrotu. W przypadku gdy kwota należności przewyższa kwotę należnego dofinansowania z tytułu kolejnych raportów z realizacji małego projektu, Beneficjent małego projektu może podjąć dalsze działania wobec Partnera małego projektu, które mają na celu odzyskanie brakujących środków. Koszty czynności zmierzających do odzyskania środków obciążają Partnera małego projektu.</w:t>
            </w:r>
          </w:p>
          <w:p w14:paraId="61F99D7C" w14:textId="77777777" w:rsidR="00A614B5" w:rsidRPr="00E53957" w:rsidRDefault="00A614B5" w:rsidP="0078277D">
            <w:pPr>
              <w:numPr>
                <w:ilvl w:val="0"/>
                <w:numId w:val="26"/>
              </w:numPr>
              <w:spacing w:after="120"/>
              <w:ind w:left="284" w:hanging="284"/>
              <w:rPr>
                <w:rFonts w:ascii="Open Sans" w:hAnsi="Open Sans" w:cs="Open Sans"/>
                <w:color w:val="000000" w:themeColor="text1"/>
              </w:rPr>
            </w:pPr>
            <w:r w:rsidRPr="00E53957">
              <w:rPr>
                <w:rFonts w:ascii="Open Sans" w:hAnsi="Open Sans" w:cs="Open Sans"/>
                <w:color w:val="000000" w:themeColor="text1"/>
              </w:rPr>
              <w:t xml:space="preserve">Jeżeli Beneficjent małego projektu nie zdoła odzyskać od Partnera/ów małego projektu środków w wyznaczonym terminie, informuje o tym Zarządzającego FMP i wystawia Partnerowi/om małego projektu ponowne wezwanie do zwrotu środków. Termin, który Beneficjent małego projektu wyznacza </w:t>
            </w:r>
            <w:r w:rsidRPr="00E53957">
              <w:rPr>
                <w:rFonts w:ascii="Open Sans" w:hAnsi="Open Sans" w:cs="Open Sans"/>
                <w:color w:val="000000" w:themeColor="text1"/>
              </w:rPr>
              <w:lastRenderedPageBreak/>
              <w:t>Partnerowi/om w obu wezwaniach w sumie nie może być krótszy niż 30 dni, licząc od dnia otrzymania wezwania od Beneficjenta małego projektu. Jeżeli Beneficjent małego projektu nie zdoła odzyskać środków w terminie, który wyznaczył Partnerowi/om w ponownym wezwaniu do zwrotu środków, powiadamia o tym Zarządzającego FMP.</w:t>
            </w:r>
          </w:p>
          <w:p w14:paraId="401B7A95" w14:textId="77777777" w:rsidR="00A614B5" w:rsidRPr="00E53957" w:rsidRDefault="00A614B5" w:rsidP="0078277D">
            <w:pPr>
              <w:numPr>
                <w:ilvl w:val="0"/>
                <w:numId w:val="26"/>
              </w:numPr>
              <w:spacing w:after="120"/>
              <w:ind w:left="284" w:hanging="284"/>
              <w:rPr>
                <w:rFonts w:ascii="Open Sans" w:hAnsi="Open Sans" w:cs="Open Sans"/>
                <w:color w:val="000000" w:themeColor="text1"/>
              </w:rPr>
            </w:pPr>
            <w:r w:rsidRPr="00E53957">
              <w:rPr>
                <w:rFonts w:ascii="Open Sans" w:hAnsi="Open Sans" w:cs="Open Sans"/>
                <w:color w:val="000000" w:themeColor="text1"/>
              </w:rPr>
              <w:t>Na wniosek Partnera małego projektu należne dofinansowanie wypłacane na rzecz projektu może zostać pomniejszone o kwotę przypadającą do zwrotu.</w:t>
            </w:r>
          </w:p>
          <w:p w14:paraId="793A8C7A" w14:textId="77777777" w:rsidR="00A614B5" w:rsidRPr="00E53957" w:rsidRDefault="00A614B5" w:rsidP="0078277D">
            <w:pPr>
              <w:pStyle w:val="Zkladntext"/>
              <w:ind w:left="284"/>
              <w:rPr>
                <w:rStyle w:val="Odkaznakomentr"/>
                <w:rFonts w:ascii="Open Sans" w:hAnsi="Open Sans" w:cs="Open Sans"/>
                <w:sz w:val="22"/>
                <w:szCs w:val="22"/>
              </w:rPr>
            </w:pPr>
          </w:p>
          <w:p w14:paraId="41F8DAF2" w14:textId="77777777" w:rsidR="00AB6609" w:rsidRPr="00E53957" w:rsidRDefault="00AB6609" w:rsidP="0078277D">
            <w:pPr>
              <w:pStyle w:val="Zkladntext"/>
              <w:jc w:val="center"/>
              <w:rPr>
                <w:rFonts w:ascii="Open Sans" w:hAnsi="Open Sans" w:cs="Open Sans"/>
                <w:b/>
                <w:color w:val="000000" w:themeColor="text1"/>
              </w:rPr>
            </w:pPr>
          </w:p>
          <w:p w14:paraId="562C292B" w14:textId="29B5E402"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 12</w:t>
            </w:r>
          </w:p>
          <w:p w14:paraId="77343268"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WIZYTY SPRAWDZAJĄCE, KONTROLE I AUDYTY</w:t>
            </w:r>
          </w:p>
          <w:p w14:paraId="287EAD2E" w14:textId="77777777" w:rsidR="00A614B5" w:rsidRPr="00E53957" w:rsidRDefault="00A614B5" w:rsidP="0078277D">
            <w:pPr>
              <w:pStyle w:val="Zkladntext"/>
              <w:numPr>
                <w:ilvl w:val="0"/>
                <w:numId w:val="27"/>
              </w:numPr>
              <w:ind w:left="284" w:hanging="284"/>
              <w:rPr>
                <w:rFonts w:ascii="Open Sans" w:hAnsi="Open Sans" w:cs="Open Sans"/>
                <w:color w:val="000000" w:themeColor="text1"/>
              </w:rPr>
            </w:pPr>
            <w:r w:rsidRPr="00E53957">
              <w:rPr>
                <w:rFonts w:ascii="Open Sans" w:hAnsi="Open Sans" w:cs="Open Sans"/>
                <w:color w:val="000000" w:themeColor="text1"/>
              </w:rPr>
              <w:t xml:space="preserve">Wizyty sprawdzające mogą być elementem weryfikacji raportu z realizacji małego projektu, w tym części za której realizację odpowiedzialny jest Partner/Partnerzy małego projektu. </w:t>
            </w:r>
            <w:r w:rsidRPr="00E53957">
              <w:rPr>
                <w:rFonts w:ascii="Open Sans" w:hAnsi="Open Sans" w:cs="Open Sans"/>
              </w:rPr>
              <w:t>Decyzję co do konieczności przeprowadzenia wizyty sprawdzającej podejmuje Zarządzający FMP na zasadach określonych w Podręczniku dla beneficjenta małych projektów.</w:t>
            </w:r>
          </w:p>
          <w:p w14:paraId="1EC678AF" w14:textId="77777777" w:rsidR="00A614B5" w:rsidRPr="00E53957" w:rsidRDefault="00A614B5" w:rsidP="0078277D">
            <w:pPr>
              <w:pStyle w:val="Zkladntext"/>
              <w:numPr>
                <w:ilvl w:val="0"/>
                <w:numId w:val="27"/>
              </w:numPr>
              <w:ind w:left="284" w:hanging="284"/>
              <w:rPr>
                <w:rFonts w:ascii="Open Sans" w:hAnsi="Open Sans" w:cs="Open Sans"/>
                <w:color w:val="000000" w:themeColor="text1"/>
              </w:rPr>
            </w:pPr>
            <w:r w:rsidRPr="00E53957">
              <w:rPr>
                <w:rFonts w:ascii="Open Sans" w:hAnsi="Open Sans" w:cs="Open Sans"/>
                <w:color w:val="000000" w:themeColor="text1"/>
              </w:rPr>
              <w:t xml:space="preserve">Partner/rzy małego projektu poddaje się kontroli i audytowi w zakresie prawidłowości realizacji małego projektu i zachowania jego trwałości. Kontrole i audyty prowadzone są przez podmioty upoważnione do prowadzenia czynności kontrolnych zgodnie z obowiązującymi przepisami krajowymi i unijnymi oraz aktualnymi dokumentami programowymi. </w:t>
            </w:r>
          </w:p>
          <w:p w14:paraId="3F10832D" w14:textId="77777777" w:rsidR="00A614B5" w:rsidRPr="00E53957" w:rsidRDefault="00A614B5" w:rsidP="0078277D">
            <w:pPr>
              <w:pStyle w:val="Zkladntext"/>
              <w:numPr>
                <w:ilvl w:val="0"/>
                <w:numId w:val="27"/>
              </w:numPr>
              <w:ind w:left="284" w:hanging="284"/>
              <w:rPr>
                <w:rFonts w:ascii="Open Sans" w:hAnsi="Open Sans" w:cs="Open Sans"/>
                <w:color w:val="000000" w:themeColor="text1"/>
              </w:rPr>
            </w:pPr>
            <w:r w:rsidRPr="00E53957">
              <w:rPr>
                <w:rFonts w:ascii="Open Sans" w:hAnsi="Open Sans" w:cs="Open Sans"/>
                <w:color w:val="000000" w:themeColor="text1"/>
              </w:rPr>
              <w:t xml:space="preserve">Partner/rzy małego projektu udostępnia wszystkie dokumenty związane z realizacją małego projektu podmiotom, o których mowa w ust. 2, przez cały czas ich przechowywania, o którym mowa w § 6 ust. 2 pkt. 15 oraz pkt. 16, a także jeżeli jest to konieczne do stwierdzenia kwalifikowalności wydatków ponoszonych w ramach realizacji małego projektu, jest obowiązany udostępnić instytucji kontrolującej również dokumenty </w:t>
            </w:r>
            <w:r w:rsidRPr="00E53957">
              <w:rPr>
                <w:rFonts w:ascii="Open Sans" w:hAnsi="Open Sans" w:cs="Open Sans"/>
                <w:color w:val="000000" w:themeColor="text1"/>
              </w:rPr>
              <w:lastRenderedPageBreak/>
              <w:t xml:space="preserve">niezwiązane bezpośrednio z realizacją małego projektu.  </w:t>
            </w:r>
          </w:p>
          <w:p w14:paraId="778538A0" w14:textId="77777777" w:rsidR="00A614B5" w:rsidRPr="00E53957" w:rsidRDefault="00A614B5" w:rsidP="0078277D">
            <w:pPr>
              <w:pStyle w:val="Zkladntext"/>
              <w:numPr>
                <w:ilvl w:val="0"/>
                <w:numId w:val="27"/>
              </w:numPr>
              <w:ind w:left="284" w:hanging="284"/>
              <w:rPr>
                <w:rFonts w:ascii="Open Sans" w:hAnsi="Open Sans" w:cs="Open Sans"/>
                <w:color w:val="000000" w:themeColor="text1"/>
              </w:rPr>
            </w:pPr>
            <w:r w:rsidRPr="00E53957">
              <w:rPr>
                <w:rFonts w:ascii="Open Sans" w:hAnsi="Open Sans" w:cs="Open Sans"/>
                <w:color w:val="000000" w:themeColor="text1"/>
              </w:rPr>
              <w:t xml:space="preserve">Partner/rzy małego projektu podejmuje działania naprawcze w terminach określonych w zaleceniach pokontrolnych, które są wydane w trakcie kontroli i audytów. </w:t>
            </w:r>
          </w:p>
          <w:p w14:paraId="4CDA45D0" w14:textId="77777777" w:rsidR="00A614B5" w:rsidRPr="00E53957" w:rsidRDefault="00A614B5" w:rsidP="0078277D">
            <w:pPr>
              <w:pStyle w:val="Zkladntext"/>
              <w:numPr>
                <w:ilvl w:val="0"/>
                <w:numId w:val="27"/>
              </w:numPr>
              <w:ind w:left="284" w:hanging="284"/>
              <w:rPr>
                <w:rFonts w:ascii="Open Sans" w:hAnsi="Open Sans" w:cs="Open Sans"/>
                <w:color w:val="000000" w:themeColor="text1"/>
              </w:rPr>
            </w:pPr>
            <w:r w:rsidRPr="00E53957">
              <w:rPr>
                <w:rFonts w:ascii="Open Sans" w:hAnsi="Open Sans" w:cs="Open Sans"/>
                <w:color w:val="000000" w:themeColor="text1"/>
              </w:rPr>
              <w:t>Partner/rzy małego projektu udziela podmiotom prowadzącym kontrole informacji o wynikach wcześniejszych kontroli i audytów prowadzonych w zakresie realizowanego małego projektu przez inne upoważnione podmioty.</w:t>
            </w:r>
          </w:p>
          <w:p w14:paraId="6EE64770" w14:textId="77777777" w:rsidR="00AB6609" w:rsidRPr="00E53957" w:rsidRDefault="00AB6609" w:rsidP="0078277D">
            <w:pPr>
              <w:pStyle w:val="Zkladntext"/>
              <w:jc w:val="center"/>
              <w:rPr>
                <w:rFonts w:ascii="Open Sans" w:hAnsi="Open Sans" w:cs="Open Sans"/>
                <w:b/>
                <w:color w:val="000000" w:themeColor="text1"/>
              </w:rPr>
            </w:pPr>
          </w:p>
          <w:p w14:paraId="7CC42115" w14:textId="058232DF"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 13</w:t>
            </w:r>
          </w:p>
          <w:p w14:paraId="0B362588"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PRAWO WŁASNOŚCI</w:t>
            </w:r>
          </w:p>
          <w:p w14:paraId="374A9279" w14:textId="77777777" w:rsidR="00A614B5" w:rsidRPr="00E53957" w:rsidRDefault="00A614B5" w:rsidP="0078277D">
            <w:pPr>
              <w:pStyle w:val="Zkladntext"/>
              <w:numPr>
                <w:ilvl w:val="0"/>
                <w:numId w:val="6"/>
              </w:numPr>
              <w:ind w:left="284" w:hanging="283"/>
              <w:rPr>
                <w:rFonts w:ascii="Open Sans" w:hAnsi="Open Sans" w:cs="Open Sans"/>
                <w:color w:val="000000" w:themeColor="text1"/>
              </w:rPr>
            </w:pPr>
            <w:r w:rsidRPr="00E53957">
              <w:rPr>
                <w:rFonts w:ascii="Open Sans" w:hAnsi="Open Sans" w:cs="Open Sans"/>
                <w:color w:val="000000" w:themeColor="text1"/>
              </w:rPr>
              <w:t xml:space="preserve">Własność i inne prawa majątkowe będące wynikiem małego projektu należą odpowiednio do Beneficjenta małego projektu lub Partnera/ów małego projektu. </w:t>
            </w:r>
          </w:p>
          <w:p w14:paraId="42E1EB0C" w14:textId="77777777" w:rsidR="00A614B5" w:rsidRPr="00E53957" w:rsidRDefault="00A614B5" w:rsidP="0078277D">
            <w:pPr>
              <w:pStyle w:val="Zkladntext"/>
              <w:numPr>
                <w:ilvl w:val="0"/>
                <w:numId w:val="6"/>
              </w:numPr>
              <w:ind w:left="284" w:hanging="283"/>
              <w:rPr>
                <w:rFonts w:ascii="Open Sans" w:hAnsi="Open Sans" w:cs="Open Sans"/>
                <w:color w:val="000000" w:themeColor="text1"/>
              </w:rPr>
            </w:pPr>
            <w:r w:rsidRPr="00E53957">
              <w:rPr>
                <w:rFonts w:ascii="Open Sans" w:hAnsi="Open Sans" w:cs="Open Sans"/>
                <w:color w:val="000000" w:themeColor="text1"/>
              </w:rPr>
              <w:t>Jeżeli Beneficjentem małego projektu jest gmina, która ma obowiązek zatwierdzania nabycia majątku przez gminę, to Beneficjent małego projektu ma obowiązek przyjąć odpowiednią uchwałę przed podpisaniem umowy.</w:t>
            </w:r>
            <w:r w:rsidRPr="00E53957">
              <w:rPr>
                <w:rStyle w:val="Odkaznapoznmkupodiarou"/>
                <w:rFonts w:ascii="Open Sans" w:hAnsi="Open Sans" w:cs="Open Sans"/>
                <w:color w:val="000000" w:themeColor="text1"/>
              </w:rPr>
              <w:footnoteReference w:id="4"/>
            </w:r>
          </w:p>
          <w:p w14:paraId="700302F3" w14:textId="77777777" w:rsidR="00A614B5" w:rsidRPr="00E53957" w:rsidRDefault="00A614B5" w:rsidP="0078277D">
            <w:pPr>
              <w:pStyle w:val="Zkladntext"/>
              <w:numPr>
                <w:ilvl w:val="0"/>
                <w:numId w:val="6"/>
              </w:numPr>
              <w:ind w:left="284" w:hanging="283"/>
              <w:rPr>
                <w:rFonts w:ascii="Open Sans" w:hAnsi="Open Sans" w:cs="Open Sans"/>
                <w:color w:val="000000" w:themeColor="text1"/>
              </w:rPr>
            </w:pPr>
            <w:r w:rsidRPr="00E53957">
              <w:rPr>
                <w:rFonts w:ascii="Open Sans" w:hAnsi="Open Sans" w:cs="Open Sans"/>
                <w:color w:val="000000" w:themeColor="text1"/>
              </w:rPr>
              <w:t>Beneficjent małego projektu oraz Partner/rzy małego projektu zobowiązują się, że produkty małego projektu będą wykorzystywane w sposób, który gwarantuje szerokie upowszechnienie wyników małego projektu i udostępnienie ich opinii publicznej, zgodnie z wnioskiem o dofinansowanie.</w:t>
            </w:r>
          </w:p>
          <w:p w14:paraId="3E950B14" w14:textId="77777777" w:rsidR="00A614B5" w:rsidRPr="00E53957" w:rsidRDefault="00A614B5" w:rsidP="0078277D">
            <w:pPr>
              <w:widowControl w:val="0"/>
              <w:tabs>
                <w:tab w:val="left" w:pos="677"/>
              </w:tabs>
              <w:autoSpaceDE w:val="0"/>
              <w:autoSpaceDN w:val="0"/>
              <w:spacing w:after="120"/>
              <w:rPr>
                <w:rFonts w:ascii="Open Sans" w:hAnsi="Open Sans" w:cs="Open Sans"/>
              </w:rPr>
            </w:pPr>
          </w:p>
          <w:p w14:paraId="76D6E032"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 14</w:t>
            </w:r>
          </w:p>
          <w:p w14:paraId="2C63C784"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INFORMACJA I PROMOCJA</w:t>
            </w:r>
          </w:p>
          <w:p w14:paraId="0AE9D56B" w14:textId="77777777" w:rsidR="00A614B5" w:rsidRPr="00E53957" w:rsidRDefault="00A614B5" w:rsidP="0078277D">
            <w:pPr>
              <w:pStyle w:val="Zkladntext"/>
              <w:numPr>
                <w:ilvl w:val="0"/>
                <w:numId w:val="28"/>
              </w:numPr>
              <w:ind w:left="284" w:hanging="284"/>
              <w:rPr>
                <w:rFonts w:ascii="Open Sans" w:hAnsi="Open Sans" w:cs="Open Sans"/>
                <w:color w:val="000000" w:themeColor="text1"/>
              </w:rPr>
            </w:pPr>
            <w:r w:rsidRPr="00E53957">
              <w:rPr>
                <w:rFonts w:ascii="Open Sans" w:hAnsi="Open Sans" w:cs="Open Sans"/>
                <w:color w:val="000000" w:themeColor="text1"/>
              </w:rPr>
              <w:t xml:space="preserve">Beneficjent małego projektu oraz Partner/rzy małego projektu realizują działania informacyjne i promocyjne zgodnie z dokumentami programowymi, w tym aktualnym Podręcznikiem dla beneficjenta małych projektów. Beneficjent małego projektu oraz Partner/rzy małego projektu </w:t>
            </w:r>
            <w:r w:rsidRPr="00E53957">
              <w:rPr>
                <w:rFonts w:ascii="Open Sans" w:hAnsi="Open Sans" w:cs="Open Sans"/>
                <w:color w:val="000000" w:themeColor="text1"/>
              </w:rPr>
              <w:lastRenderedPageBreak/>
              <w:t>realizują co najmniej następujące działania w odniesieniu do widoczności, przejrzystości i komunikacji małego projektu:</w:t>
            </w:r>
          </w:p>
          <w:p w14:paraId="47AD21C4" w14:textId="77777777" w:rsidR="00A614B5" w:rsidRPr="00E53957" w:rsidRDefault="00A614B5" w:rsidP="0078277D">
            <w:pPr>
              <w:pStyle w:val="Zkladntext"/>
              <w:numPr>
                <w:ilvl w:val="0"/>
                <w:numId w:val="29"/>
              </w:numPr>
              <w:rPr>
                <w:rFonts w:ascii="Open Sans" w:hAnsi="Open Sans" w:cs="Open Sans"/>
                <w:color w:val="000000" w:themeColor="text1"/>
              </w:rPr>
            </w:pPr>
            <w:r w:rsidRPr="00E53957">
              <w:rPr>
                <w:rFonts w:ascii="Open Sans" w:hAnsi="Open Sans" w:cs="Open Sans"/>
                <w:color w:val="000000" w:themeColor="text1"/>
              </w:rPr>
              <w:t>zamieszczają krótki opis małego projektu, informację o jego celach i rezultatach oraz o wsparciu finansowym z programu na swojej oficjalnej stronie internetowej lub stronach mediów społecznościowych, o ile takiej strony nie posiada,</w:t>
            </w:r>
          </w:p>
          <w:p w14:paraId="1B07CDAA" w14:textId="77777777" w:rsidR="00547C4D" w:rsidRPr="00E53957" w:rsidRDefault="00547C4D" w:rsidP="00547C4D">
            <w:pPr>
              <w:pStyle w:val="Zkladntext"/>
              <w:ind w:left="644"/>
              <w:rPr>
                <w:rFonts w:ascii="Open Sans" w:hAnsi="Open Sans" w:cs="Open Sans"/>
                <w:color w:val="000000" w:themeColor="text1"/>
              </w:rPr>
            </w:pPr>
          </w:p>
          <w:p w14:paraId="57F5495F" w14:textId="77777777" w:rsidR="00A614B5" w:rsidRPr="00E53957" w:rsidRDefault="00A614B5" w:rsidP="0078277D">
            <w:pPr>
              <w:pStyle w:val="Zkladntext"/>
              <w:numPr>
                <w:ilvl w:val="0"/>
                <w:numId w:val="29"/>
              </w:numPr>
              <w:rPr>
                <w:rFonts w:ascii="Open Sans" w:hAnsi="Open Sans" w:cs="Open Sans"/>
                <w:color w:val="000000" w:themeColor="text1"/>
              </w:rPr>
            </w:pPr>
            <w:r w:rsidRPr="00E53957">
              <w:rPr>
                <w:rFonts w:ascii="Open Sans" w:hAnsi="Open Sans" w:cs="Open Sans"/>
                <w:color w:val="000000" w:themeColor="text1"/>
              </w:rPr>
              <w:t>zamieszczają w widoczny sposób informację o wsparciu z programu w dokumentach i materiałach informacyjnych dotyczących małego projektu, przeznaczonych dla opinii publicznej,</w:t>
            </w:r>
          </w:p>
          <w:p w14:paraId="780CB44C" w14:textId="77777777" w:rsidR="00A614B5" w:rsidRPr="00E53957" w:rsidRDefault="00A614B5" w:rsidP="0078277D">
            <w:pPr>
              <w:pStyle w:val="Zkladntext"/>
              <w:numPr>
                <w:ilvl w:val="0"/>
                <w:numId w:val="29"/>
              </w:numPr>
              <w:rPr>
                <w:rFonts w:ascii="Open Sans" w:hAnsi="Open Sans" w:cs="Open Sans"/>
                <w:color w:val="000000" w:themeColor="text1"/>
              </w:rPr>
            </w:pPr>
            <w:r w:rsidRPr="00E53957">
              <w:rPr>
                <w:rFonts w:ascii="Open Sans" w:hAnsi="Open Sans" w:cs="Open Sans"/>
                <w:color w:val="000000" w:themeColor="text1"/>
              </w:rPr>
              <w:t>umieszczają w miejscach publicznych, tj. co najmniej w swojej siedzibie oraz w miejscu realizacji inwestycji trwałego plakatu informacyjnego o wymiarze minimum A3 lub podobnej wielkości wyświetlacza elektronicznego z informacją o małym projekcie i wsparciu z programu (</w:t>
            </w:r>
            <w:r w:rsidRPr="00E53957">
              <w:rPr>
                <w:rFonts w:ascii="Open Sans" w:hAnsi="Open Sans" w:cs="Open Sans"/>
              </w:rPr>
              <w:t xml:space="preserve">minimum logotyp programu, </w:t>
            </w:r>
            <w:r w:rsidRPr="00E53957">
              <w:rPr>
                <w:rFonts w:ascii="Open Sans" w:hAnsi="Open Sans" w:cs="Open Sans"/>
                <w:color w:val="000000"/>
              </w:rPr>
              <w:t>tytuł małego projektu, nazwę wnioskodawcy oraz Partnera/ów)</w:t>
            </w:r>
            <w:r w:rsidRPr="00E53957">
              <w:rPr>
                <w:rFonts w:ascii="Open Sans" w:hAnsi="Open Sans" w:cs="Open Sans"/>
                <w:color w:val="000000" w:themeColor="text1"/>
              </w:rPr>
              <w:t xml:space="preserve">. Wykonuje to niezwłocznie po rozpoczęciu rzeczowej realizacji małego projektu,  </w:t>
            </w:r>
          </w:p>
          <w:p w14:paraId="1A6DD24E" w14:textId="77777777" w:rsidR="00A614B5" w:rsidRPr="00E53957" w:rsidRDefault="00A614B5" w:rsidP="0078277D">
            <w:pPr>
              <w:pStyle w:val="Zkladntext"/>
              <w:numPr>
                <w:ilvl w:val="0"/>
                <w:numId w:val="29"/>
              </w:numPr>
              <w:rPr>
                <w:rFonts w:ascii="Open Sans" w:hAnsi="Open Sans" w:cs="Open Sans"/>
                <w:color w:val="000000" w:themeColor="text1"/>
              </w:rPr>
            </w:pPr>
            <w:r w:rsidRPr="00E53957">
              <w:rPr>
                <w:rFonts w:ascii="Open Sans" w:hAnsi="Open Sans" w:cs="Open Sans"/>
                <w:color w:val="000000" w:themeColor="text1"/>
              </w:rPr>
              <w:t>używają logotypu programu, którego elementem jest symbol Unii Europejskiej, podczas realizowania działań w odniesieniu do widoczności, przejrzystości i komunikacji,</w:t>
            </w:r>
          </w:p>
          <w:p w14:paraId="0229B635" w14:textId="77777777" w:rsidR="00A614B5" w:rsidRPr="00E53957" w:rsidRDefault="00A614B5" w:rsidP="0078277D">
            <w:pPr>
              <w:pStyle w:val="Zkladntext"/>
              <w:numPr>
                <w:ilvl w:val="0"/>
                <w:numId w:val="29"/>
              </w:numPr>
              <w:rPr>
                <w:rFonts w:ascii="Open Sans" w:hAnsi="Open Sans" w:cs="Open Sans"/>
                <w:color w:val="000000" w:themeColor="text1"/>
              </w:rPr>
            </w:pPr>
            <w:r w:rsidRPr="00E53957">
              <w:rPr>
                <w:rFonts w:ascii="Open Sans" w:hAnsi="Open Sans" w:cs="Open Sans"/>
                <w:color w:val="000000" w:themeColor="text1"/>
              </w:rPr>
              <w:t>dokumentują działania komunikacyjne prowadzone w małym projekcie,</w:t>
            </w:r>
          </w:p>
          <w:p w14:paraId="153FC7C1" w14:textId="77777777" w:rsidR="00A614B5" w:rsidRPr="00E53957" w:rsidRDefault="00A614B5" w:rsidP="0078277D">
            <w:pPr>
              <w:pStyle w:val="Zkladntext"/>
              <w:numPr>
                <w:ilvl w:val="0"/>
                <w:numId w:val="29"/>
              </w:numPr>
              <w:rPr>
                <w:rFonts w:ascii="Open Sans" w:hAnsi="Open Sans" w:cs="Open Sans"/>
                <w:color w:val="000000" w:themeColor="text1"/>
              </w:rPr>
            </w:pPr>
            <w:r w:rsidRPr="00E53957">
              <w:rPr>
                <w:rFonts w:ascii="Open Sans" w:hAnsi="Open Sans" w:cs="Open Sans"/>
                <w:color w:val="000000" w:themeColor="text1"/>
              </w:rPr>
              <w:t>przekazują Zarządzającemu FMP za pośrednictwem Beneficjenta małego projektu z właściwym wyprzedzeniem, tj. min. 7 dni kalendarzowych informacje o planowanych i bieżących działaniach w odniesieniu do widoczności, przejrzystości i komunikacji w małym projekcie oraz zakończonych istotnych etapach małego projektu, w tym w odniesieniu do produktów i rezultatów.</w:t>
            </w:r>
          </w:p>
          <w:p w14:paraId="4ADEE8F1" w14:textId="77777777" w:rsidR="00A614B5" w:rsidRPr="00E53957" w:rsidRDefault="00A614B5" w:rsidP="0078277D">
            <w:pPr>
              <w:pStyle w:val="Zkladntext"/>
              <w:numPr>
                <w:ilvl w:val="0"/>
                <w:numId w:val="28"/>
              </w:numPr>
              <w:ind w:left="284" w:hanging="284"/>
              <w:rPr>
                <w:rFonts w:ascii="Open Sans" w:hAnsi="Open Sans" w:cs="Open Sans"/>
                <w:color w:val="000000" w:themeColor="text1"/>
              </w:rPr>
            </w:pPr>
            <w:r w:rsidRPr="00E53957">
              <w:rPr>
                <w:rFonts w:ascii="Open Sans" w:hAnsi="Open Sans" w:cs="Open Sans"/>
                <w:color w:val="000000" w:themeColor="text1"/>
              </w:rPr>
              <w:lastRenderedPageBreak/>
              <w:t>Partner/rzy małego projektu realizuje działania określone w ust. 1 zgodnie z rekomendacjami zawartymi w Podręczniku dla beneficjenta małych projektów.</w:t>
            </w:r>
          </w:p>
          <w:p w14:paraId="649B4E60" w14:textId="77777777" w:rsidR="00A614B5" w:rsidRPr="00E53957" w:rsidRDefault="00A614B5" w:rsidP="0078277D">
            <w:pPr>
              <w:pStyle w:val="Zkladntext"/>
              <w:numPr>
                <w:ilvl w:val="0"/>
                <w:numId w:val="28"/>
              </w:numPr>
              <w:ind w:left="284" w:hanging="284"/>
              <w:rPr>
                <w:rFonts w:ascii="Open Sans" w:hAnsi="Open Sans" w:cs="Open Sans"/>
                <w:color w:val="000000" w:themeColor="text1"/>
              </w:rPr>
            </w:pPr>
            <w:r w:rsidRPr="00E53957">
              <w:rPr>
                <w:rFonts w:ascii="Open Sans" w:hAnsi="Open Sans" w:cs="Open Sans"/>
                <w:color w:val="000000" w:themeColor="text1"/>
              </w:rPr>
              <w:t>Beneficjent małego projektu oraz Partner/rzy małego projektu zobowiązują się nieodpłatnie udostępnić Zarządzającemu FMP istniejącą dokumentację fotograficzną i audiowizualną z realizacji małego projektu oraz wyrazić zgodę na wykorzystanie tej dokumentacji przez Zarządzającego FMP w działaniach informacyjno-promocyjnych. Przekazanie tej dokumentacji będzie się odbywać na podstawie odrębnych, nieodpłatnych umów licencyjnych.</w:t>
            </w:r>
          </w:p>
          <w:p w14:paraId="351A9723" w14:textId="77777777" w:rsidR="00A614B5" w:rsidRPr="00E53957" w:rsidRDefault="00A614B5" w:rsidP="0078277D">
            <w:pPr>
              <w:pStyle w:val="Zkladntext"/>
              <w:numPr>
                <w:ilvl w:val="0"/>
                <w:numId w:val="28"/>
              </w:numPr>
              <w:ind w:left="284" w:hanging="284"/>
              <w:rPr>
                <w:rFonts w:ascii="Open Sans" w:hAnsi="Open Sans" w:cs="Open Sans"/>
                <w:color w:val="000000" w:themeColor="text1"/>
              </w:rPr>
            </w:pPr>
            <w:r w:rsidRPr="00E53957">
              <w:rPr>
                <w:rFonts w:ascii="Open Sans" w:hAnsi="Open Sans" w:cs="Open Sans"/>
                <w:color w:val="000000" w:themeColor="text1"/>
              </w:rPr>
              <w:t>Obowiązek nieodpłatnego udostępnienia, o którym mowa w ust. 3 dotyczy także sytuacji, kiedy o takie materiały wnioskują: Instytucja Zarządzająca, Instytucja Krajowa, Wspólny Sekretariat, unijne instytucje, organy Unii Europejskiej oraz jej jednostki organizacyjne.</w:t>
            </w:r>
          </w:p>
          <w:p w14:paraId="5824E085" w14:textId="77777777" w:rsidR="00A614B5" w:rsidRPr="00E53957" w:rsidRDefault="00A614B5" w:rsidP="0078277D">
            <w:pPr>
              <w:pStyle w:val="Zkladntext"/>
              <w:numPr>
                <w:ilvl w:val="0"/>
                <w:numId w:val="28"/>
              </w:numPr>
              <w:ind w:left="284" w:hanging="284"/>
              <w:rPr>
                <w:rFonts w:ascii="Open Sans" w:hAnsi="Open Sans" w:cs="Open Sans"/>
                <w:color w:val="000000" w:themeColor="text1"/>
              </w:rPr>
            </w:pPr>
            <w:r w:rsidRPr="00E53957">
              <w:rPr>
                <w:rFonts w:ascii="Open Sans" w:hAnsi="Open Sans" w:cs="Open Sans"/>
                <w:color w:val="000000" w:themeColor="text1"/>
              </w:rPr>
              <w:t>W przypadku gdy Beneficjent małego projektu lub Partner/rzy małego projektu nie wypełniają swoich obowiązków, o których mowa w ust. 1-4, Zarządzający FMP obniża dofinansowanie dla Beneficjenta małego projektu lub Partnera/ów (jeśli dotyczy) według zasad określonych w Podręczniku dla beneficjenta małych projektów.</w:t>
            </w:r>
          </w:p>
          <w:p w14:paraId="19C6411C" w14:textId="2440B1BE" w:rsidR="00A614B5" w:rsidRPr="00E53957" w:rsidRDefault="00A614B5" w:rsidP="0078277D">
            <w:pPr>
              <w:pStyle w:val="Zkladntext"/>
              <w:numPr>
                <w:ilvl w:val="0"/>
                <w:numId w:val="28"/>
              </w:numPr>
              <w:ind w:left="284" w:hanging="284"/>
              <w:rPr>
                <w:rFonts w:ascii="Open Sans" w:hAnsi="Open Sans" w:cs="Open Sans"/>
                <w:color w:val="000000" w:themeColor="text1"/>
              </w:rPr>
            </w:pPr>
            <w:r w:rsidRPr="00E53957">
              <w:rPr>
                <w:rFonts w:ascii="Open Sans" w:hAnsi="Open Sans" w:cs="Open Sans"/>
                <w:color w:val="000000" w:themeColor="text1"/>
              </w:rPr>
              <w:t>W przypadku publikowania, w jakiejkolwiek formie, przez Beneficjenta małego projektu oraz Partnera/ów małego projektu jakichkolwiek informacji dotyczących małego projektu, Beneficjent małego projektu / Partner/rzy małego projektu zapewnia, aby te informacje i publikacje zawierały wskazanie, iż Zarządzający FMP nie ponosi odpowiedzialności za ich treść. W wydawanych publikacjach należy zamieścić adnotację: „</w:t>
            </w:r>
            <w:r w:rsidRPr="00E53957">
              <w:rPr>
                <w:rFonts w:ascii="Open Sans" w:hAnsi="Open Sans" w:cs="Open Sans"/>
                <w:i/>
                <w:iCs/>
                <w:color w:val="000000" w:themeColor="text1"/>
              </w:rPr>
              <w:t>Wy</w:t>
            </w:r>
            <w:r w:rsidRPr="00E53957">
              <w:rPr>
                <w:rFonts w:ascii="Open Sans" w:hAnsi="Open Sans" w:cs="Open Sans"/>
                <w:i/>
                <w:color w:val="000000" w:themeColor="text1"/>
              </w:rPr>
              <w:t xml:space="preserve">łączną odpowiedzialność za zawartość niniejszej publikacji ponoszą jej autorzy i nie może być ona utożsamiana z oficjalnym stanowiskiem Unii Europejskiej oraz </w:t>
            </w:r>
            <w:r w:rsidR="00C13E98" w:rsidRPr="00E53957">
              <w:rPr>
                <w:rFonts w:ascii="Open Sans" w:hAnsi="Open Sans" w:cs="Open Sans"/>
                <w:i/>
                <w:color w:val="000000" w:themeColor="text1"/>
              </w:rPr>
              <w:t xml:space="preserve">Samorządowego Kraju </w:t>
            </w:r>
            <w:r w:rsidR="00C13E98" w:rsidRPr="00E53957">
              <w:rPr>
                <w:rFonts w:ascii="Open Sans" w:hAnsi="Open Sans" w:cs="Open Sans"/>
                <w:i/>
                <w:iCs/>
                <w:color w:val="000000" w:themeColor="text1"/>
              </w:rPr>
              <w:t>Źylinskiego</w:t>
            </w:r>
            <w:r w:rsidR="00C13E98" w:rsidRPr="00E53957">
              <w:rPr>
                <w:rFonts w:ascii="Open Sans" w:hAnsi="Open Sans" w:cs="Open Sans"/>
                <w:i/>
                <w:color w:val="000000" w:themeColor="text1"/>
              </w:rPr>
              <w:t>”.</w:t>
            </w:r>
          </w:p>
          <w:p w14:paraId="65BC8D23" w14:textId="77777777" w:rsidR="00A614B5" w:rsidRPr="00E53957" w:rsidRDefault="00A614B5" w:rsidP="0078277D">
            <w:pPr>
              <w:widowControl w:val="0"/>
              <w:tabs>
                <w:tab w:val="left" w:pos="677"/>
              </w:tabs>
              <w:autoSpaceDE w:val="0"/>
              <w:autoSpaceDN w:val="0"/>
              <w:spacing w:after="120"/>
              <w:jc w:val="center"/>
              <w:rPr>
                <w:rFonts w:ascii="Open Sans" w:hAnsi="Open Sans" w:cs="Open Sans"/>
              </w:rPr>
            </w:pPr>
          </w:p>
          <w:p w14:paraId="264252C4" w14:textId="77777777" w:rsidR="00035E67" w:rsidRPr="00E53957" w:rsidRDefault="00035E67" w:rsidP="0078277D">
            <w:pPr>
              <w:widowControl w:val="0"/>
              <w:tabs>
                <w:tab w:val="left" w:pos="677"/>
              </w:tabs>
              <w:autoSpaceDE w:val="0"/>
              <w:autoSpaceDN w:val="0"/>
              <w:spacing w:after="120"/>
              <w:jc w:val="center"/>
              <w:rPr>
                <w:rFonts w:ascii="Open Sans" w:hAnsi="Open Sans" w:cs="Open Sans"/>
              </w:rPr>
            </w:pPr>
          </w:p>
          <w:p w14:paraId="0D7F59E0"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lastRenderedPageBreak/>
              <w:t>§ 15</w:t>
            </w:r>
          </w:p>
          <w:p w14:paraId="69A797E6" w14:textId="7D15136C"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ZMIANY W UMOWIE O DOFINANSOWANIE MAŁEGO PROJEKTU</w:t>
            </w:r>
          </w:p>
          <w:p w14:paraId="5D7B553A" w14:textId="77777777" w:rsidR="00A614B5" w:rsidRPr="00E53957" w:rsidRDefault="00A614B5" w:rsidP="0078277D">
            <w:pPr>
              <w:pStyle w:val="Zkladntext"/>
              <w:numPr>
                <w:ilvl w:val="0"/>
                <w:numId w:val="30"/>
              </w:numPr>
              <w:ind w:left="284" w:hanging="284"/>
              <w:rPr>
                <w:rFonts w:ascii="Open Sans" w:hAnsi="Open Sans" w:cs="Open Sans"/>
                <w:color w:val="000000" w:themeColor="text1"/>
              </w:rPr>
            </w:pPr>
            <w:r w:rsidRPr="00E53957">
              <w:rPr>
                <w:rFonts w:ascii="Open Sans" w:hAnsi="Open Sans" w:cs="Open Sans"/>
                <w:color w:val="000000" w:themeColor="text1"/>
              </w:rPr>
              <w:t xml:space="preserve">Zmiany w umowie o dofinansowanie małego projektu i załącznikach stanowiących jej integralną część mogą być wprowadzane pod rygorem nieważności wyłącznie w okresie rzeczowej realizacji małego projektu oraz zgodnie z zasadami opisanymi w aktualnym Podręczniku dla beneficjenta małych projektów.  </w:t>
            </w:r>
          </w:p>
          <w:p w14:paraId="5F8189E1" w14:textId="77777777" w:rsidR="00A614B5" w:rsidRPr="00E53957" w:rsidRDefault="00A614B5" w:rsidP="0078277D">
            <w:pPr>
              <w:pStyle w:val="Zkladntext"/>
              <w:numPr>
                <w:ilvl w:val="0"/>
                <w:numId w:val="30"/>
              </w:numPr>
              <w:ind w:left="284" w:hanging="284"/>
              <w:rPr>
                <w:rFonts w:ascii="Open Sans" w:hAnsi="Open Sans" w:cs="Open Sans"/>
                <w:color w:val="000000" w:themeColor="text1"/>
              </w:rPr>
            </w:pPr>
            <w:r w:rsidRPr="00E53957">
              <w:rPr>
                <w:rFonts w:ascii="Open Sans" w:hAnsi="Open Sans" w:cs="Open Sans"/>
              </w:rPr>
              <w:t xml:space="preserve">Partner/rzy małego projektu informuje Beneficjenta małego projektu o wszelkich planowanych i zaistniałych zmianach dotyczących jego części projektu. Jeżeli dana zmiana w części projektu wymaga wprowadzenia zmian w umowie o dofinansowanie, Beneficjent małego projektu, we współpracy i na podstawie dokumentów otrzymanych od Partnera małego projektu, przeprowadzi czynności mające na celu wprowadzenie zmiany w umowie o dofinansowanie zgodnie z procedurami opisanymi w Podręczniku dla beneficjenta małych projektów. </w:t>
            </w:r>
          </w:p>
          <w:p w14:paraId="07936797" w14:textId="77777777" w:rsidR="00A614B5" w:rsidRPr="00E53957" w:rsidRDefault="00A614B5" w:rsidP="0078277D">
            <w:pPr>
              <w:pStyle w:val="Zkladntext"/>
              <w:numPr>
                <w:ilvl w:val="0"/>
                <w:numId w:val="30"/>
              </w:numPr>
              <w:ind w:left="284" w:hanging="284"/>
              <w:rPr>
                <w:rFonts w:ascii="Open Sans" w:hAnsi="Open Sans" w:cs="Open Sans"/>
                <w:color w:val="000000" w:themeColor="text1"/>
              </w:rPr>
            </w:pPr>
            <w:r w:rsidRPr="00E53957">
              <w:rPr>
                <w:rFonts w:ascii="Open Sans" w:hAnsi="Open Sans" w:cs="Open Sans"/>
              </w:rPr>
              <w:t xml:space="preserve">Partner/rzy małego projektu przekazuje do Beneficjenta małego projektu dokumenty niezbędne do przeprowadzenia zmiany w umowie o dofinansowanie lub załącznikach do niej z odpowiednim wyprzedzeniem, tj. w terminie pozwalającym na ich przeprowadzenie zgodnie z umową o dofinansowanie projektu i Podręcznikiem. </w:t>
            </w:r>
          </w:p>
          <w:p w14:paraId="3CF9C015" w14:textId="77777777" w:rsidR="00A614B5" w:rsidRPr="00E53957" w:rsidRDefault="00A614B5" w:rsidP="0078277D">
            <w:pPr>
              <w:pStyle w:val="Zkladntext"/>
              <w:rPr>
                <w:rFonts w:ascii="Open Sans" w:hAnsi="Open Sans" w:cs="Open Sans"/>
              </w:rPr>
            </w:pPr>
          </w:p>
          <w:p w14:paraId="544AB042"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 16</w:t>
            </w:r>
          </w:p>
          <w:p w14:paraId="5058AA85"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NIENALEŻYTA REALIZACJA MAŁEGO PROJEKTU</w:t>
            </w:r>
          </w:p>
          <w:p w14:paraId="74928249" w14:textId="77777777" w:rsidR="00A614B5" w:rsidRPr="00E53957" w:rsidRDefault="00A614B5" w:rsidP="0078277D">
            <w:pPr>
              <w:pStyle w:val="Zkladntext"/>
              <w:numPr>
                <w:ilvl w:val="3"/>
                <w:numId w:val="31"/>
              </w:numPr>
              <w:ind w:left="284" w:hanging="284"/>
              <w:rPr>
                <w:rFonts w:ascii="Open Sans" w:hAnsi="Open Sans" w:cs="Open Sans"/>
                <w:color w:val="000000" w:themeColor="text1"/>
              </w:rPr>
            </w:pPr>
            <w:r w:rsidRPr="00E53957">
              <w:rPr>
                <w:rFonts w:ascii="Open Sans" w:hAnsi="Open Sans" w:cs="Open Sans"/>
                <w:color w:val="000000" w:themeColor="text1"/>
              </w:rPr>
              <w:t>Beneficjent małego projektu oraz Partner/rzy małego projektu zobowiązują się do podjęcia wszelkich starań mających na celu osiągnięcie wartości docelowych wskaźników produktu określonych w umowie o dofinansowanie dla ich części małego projektu.</w:t>
            </w:r>
          </w:p>
          <w:p w14:paraId="339D1FC9" w14:textId="77777777" w:rsidR="00A614B5" w:rsidRPr="00E53957" w:rsidRDefault="00A614B5" w:rsidP="0078277D">
            <w:pPr>
              <w:pStyle w:val="Zkladntext"/>
              <w:numPr>
                <w:ilvl w:val="3"/>
                <w:numId w:val="31"/>
              </w:numPr>
              <w:ind w:left="284" w:hanging="284"/>
              <w:rPr>
                <w:rFonts w:ascii="Open Sans" w:hAnsi="Open Sans" w:cs="Open Sans"/>
                <w:color w:val="000000" w:themeColor="text1"/>
              </w:rPr>
            </w:pPr>
            <w:r w:rsidRPr="00E53957">
              <w:rPr>
                <w:rFonts w:ascii="Open Sans" w:hAnsi="Open Sans" w:cs="Open Sans"/>
                <w:color w:val="000000" w:themeColor="text1"/>
              </w:rPr>
              <w:t xml:space="preserve">Partner/rzy małego projektu przyjmuje do wiadomości, że w przypadku nieosiągnięcia przez niego docelowych wartości wskaźników </w:t>
            </w:r>
            <w:r w:rsidRPr="00E53957">
              <w:rPr>
                <w:rFonts w:ascii="Open Sans" w:hAnsi="Open Sans" w:cs="Open Sans"/>
                <w:color w:val="000000" w:themeColor="text1"/>
              </w:rPr>
              <w:lastRenderedPageBreak/>
              <w:t xml:space="preserve">produktu, Zarządzający FMP uzna za niekwalifikowalną całość kwoty ryczałtowej określonej dla zadania, w którym Partner nie osiągnął docelowej wartości wskaźników produktu. </w:t>
            </w:r>
          </w:p>
          <w:p w14:paraId="2DD91FD6" w14:textId="77777777" w:rsidR="00A614B5" w:rsidRPr="00E53957" w:rsidRDefault="00A614B5" w:rsidP="0078277D">
            <w:pPr>
              <w:pStyle w:val="Zkladntext"/>
              <w:numPr>
                <w:ilvl w:val="3"/>
                <w:numId w:val="31"/>
              </w:numPr>
              <w:ind w:left="284" w:hanging="284"/>
              <w:rPr>
                <w:rFonts w:ascii="Open Sans" w:hAnsi="Open Sans" w:cs="Open Sans"/>
                <w:color w:val="000000" w:themeColor="text1"/>
              </w:rPr>
            </w:pPr>
            <w:r w:rsidRPr="00E53957">
              <w:rPr>
                <w:rFonts w:ascii="Open Sans" w:hAnsi="Open Sans" w:cs="Open Sans"/>
                <w:color w:val="000000" w:themeColor="text1"/>
              </w:rPr>
              <w:t>W przypadku jeśli Partner małego projektu nie zrealizował zadania w całości lub nie zrealizował zadania w zakresie lub w jakości określonych we wniosku o dofinansowanie lub nie osiągnął wszystkich określonych produktów dla zadania, wówczas Zarządzający FMP uznaje całość kwoty ryczałtowej określonej do tego zadania za niekwalifikowalną. Nie podlega ona wówczas refundacji.</w:t>
            </w:r>
          </w:p>
          <w:p w14:paraId="7DA728F5" w14:textId="77777777" w:rsidR="00A614B5" w:rsidRPr="00E53957" w:rsidRDefault="00A614B5" w:rsidP="0078277D">
            <w:pPr>
              <w:pStyle w:val="Zkladntext"/>
              <w:numPr>
                <w:ilvl w:val="3"/>
                <w:numId w:val="31"/>
              </w:numPr>
              <w:ind w:left="284" w:hanging="284"/>
              <w:rPr>
                <w:rFonts w:ascii="Open Sans" w:hAnsi="Open Sans" w:cs="Open Sans"/>
                <w:color w:val="000000" w:themeColor="text1"/>
              </w:rPr>
            </w:pPr>
            <w:r w:rsidRPr="00E53957">
              <w:rPr>
                <w:rFonts w:ascii="Open Sans" w:hAnsi="Open Sans" w:cs="Open Sans"/>
              </w:rPr>
              <w:t>Jeżeli Zarządzający FMP zwróci się do Beneficjenta małego projektu z żądaniem zwrotu części dofinansowania związanego z działaniami jednego lub kilku Partnerów małego projektu, postanowienia § 11 stosuje się</w:t>
            </w:r>
            <w:r w:rsidRPr="00E53957">
              <w:rPr>
                <w:rFonts w:ascii="Open Sans" w:hAnsi="Open Sans" w:cs="Open Sans"/>
                <w:spacing w:val="-7"/>
              </w:rPr>
              <w:t xml:space="preserve"> </w:t>
            </w:r>
            <w:r w:rsidRPr="00E53957">
              <w:rPr>
                <w:rFonts w:ascii="Open Sans" w:hAnsi="Open Sans" w:cs="Open Sans"/>
              </w:rPr>
              <w:t>odpowiednio.</w:t>
            </w:r>
          </w:p>
          <w:p w14:paraId="10DB4581" w14:textId="77777777" w:rsidR="00A614B5" w:rsidRPr="00E53957" w:rsidRDefault="00A614B5" w:rsidP="0078277D">
            <w:pPr>
              <w:pStyle w:val="Zkladntext"/>
              <w:rPr>
                <w:rFonts w:ascii="Open Sans" w:hAnsi="Open Sans" w:cs="Open Sans"/>
                <w:color w:val="000000" w:themeColor="text1"/>
              </w:rPr>
            </w:pPr>
            <w:r w:rsidRPr="00E53957">
              <w:rPr>
                <w:rFonts w:ascii="Open Sans" w:hAnsi="Open Sans" w:cs="Open Sans"/>
                <w:color w:val="000000" w:themeColor="text1"/>
              </w:rPr>
              <w:t xml:space="preserve"> </w:t>
            </w:r>
          </w:p>
          <w:p w14:paraId="47061B23"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 17</w:t>
            </w:r>
          </w:p>
          <w:p w14:paraId="504BED2C"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NIEUTRZYMANIE TRWAŁOŚCI MAŁEGO PROJEKTU</w:t>
            </w:r>
          </w:p>
          <w:p w14:paraId="0BD69A90" w14:textId="77777777" w:rsidR="00A614B5" w:rsidRPr="00E53957" w:rsidRDefault="00A614B5" w:rsidP="0078277D">
            <w:pPr>
              <w:pStyle w:val="Zkladntext"/>
              <w:numPr>
                <w:ilvl w:val="0"/>
                <w:numId w:val="32"/>
              </w:numPr>
              <w:ind w:left="284" w:hanging="284"/>
              <w:rPr>
                <w:rFonts w:ascii="Open Sans" w:hAnsi="Open Sans" w:cs="Open Sans"/>
                <w:color w:val="000000" w:themeColor="text1"/>
              </w:rPr>
            </w:pPr>
            <w:r w:rsidRPr="00E53957">
              <w:rPr>
                <w:rFonts w:ascii="Open Sans" w:hAnsi="Open Sans" w:cs="Open Sans"/>
                <w:color w:val="000000" w:themeColor="text1"/>
              </w:rPr>
              <w:t>W przypadku gdy trwałość małego projektu nie zostanie utrzymana, Partner/rzy małego projektu zwróci otrzymane dofinansowanie zgodnie z § 11 umowy.</w:t>
            </w:r>
          </w:p>
          <w:p w14:paraId="42F4372A" w14:textId="77777777" w:rsidR="00A614B5" w:rsidRPr="00E53957" w:rsidRDefault="00A614B5" w:rsidP="0078277D">
            <w:pPr>
              <w:pStyle w:val="Zkladntext"/>
              <w:rPr>
                <w:rFonts w:ascii="Open Sans" w:hAnsi="Open Sans" w:cs="Open Sans"/>
                <w:color w:val="000000" w:themeColor="text1"/>
              </w:rPr>
            </w:pPr>
          </w:p>
          <w:p w14:paraId="2DF53095" w14:textId="77777777" w:rsidR="00A614B5" w:rsidRPr="00E53957" w:rsidRDefault="00A614B5" w:rsidP="0078277D">
            <w:pPr>
              <w:pStyle w:val="Akapitzlist12"/>
              <w:spacing w:after="120"/>
              <w:ind w:left="0"/>
              <w:rPr>
                <w:rFonts w:ascii="Open Sans" w:hAnsi="Open Sans" w:cs="Open Sans"/>
                <w:color w:val="000000" w:themeColor="text1"/>
                <w:lang w:eastAsia="pl-PL"/>
              </w:rPr>
            </w:pPr>
            <w:r w:rsidRPr="00E53957">
              <w:rPr>
                <w:rFonts w:ascii="Open Sans" w:hAnsi="Open Sans" w:cs="Open Sans"/>
                <w:color w:val="000000" w:themeColor="text1"/>
                <w:lang w:eastAsia="pl-PL"/>
              </w:rPr>
              <w:t>§ 18</w:t>
            </w:r>
          </w:p>
          <w:p w14:paraId="3255944E" w14:textId="77777777" w:rsidR="00A614B5" w:rsidRPr="00E53957" w:rsidRDefault="00A614B5" w:rsidP="0078277D">
            <w:pPr>
              <w:pStyle w:val="Akapitzlist11"/>
              <w:spacing w:after="120"/>
              <w:ind w:left="0"/>
              <w:rPr>
                <w:rFonts w:ascii="Open Sans" w:hAnsi="Open Sans" w:cs="Open Sans"/>
                <w:color w:val="000000" w:themeColor="text1"/>
                <w:lang w:eastAsia="pl-PL"/>
              </w:rPr>
            </w:pPr>
            <w:r w:rsidRPr="00E53957">
              <w:rPr>
                <w:rFonts w:ascii="Open Sans" w:hAnsi="Open Sans" w:cs="Open Sans"/>
                <w:color w:val="000000" w:themeColor="text1"/>
                <w:lang w:eastAsia="pl-PL"/>
              </w:rPr>
              <w:t>ZASADY UDOSTĘPNIANIA DANYCH OSOBOWYCH</w:t>
            </w:r>
          </w:p>
          <w:p w14:paraId="18273574" w14:textId="1AFD2A50" w:rsidR="00A614B5" w:rsidRPr="00E53957" w:rsidRDefault="00A614B5" w:rsidP="0078277D">
            <w:pPr>
              <w:pStyle w:val="Zkladntext"/>
              <w:numPr>
                <w:ilvl w:val="0"/>
                <w:numId w:val="33"/>
              </w:numPr>
              <w:ind w:left="284" w:hanging="284"/>
              <w:rPr>
                <w:rFonts w:ascii="Open Sans" w:hAnsi="Open Sans" w:cs="Open Sans"/>
                <w:color w:val="000000" w:themeColor="text1"/>
              </w:rPr>
            </w:pPr>
            <w:r w:rsidRPr="00E53957">
              <w:rPr>
                <w:rFonts w:ascii="Open Sans" w:hAnsi="Open Sans" w:cs="Open Sans"/>
                <w:color w:val="000000" w:themeColor="text1"/>
              </w:rPr>
              <w:t xml:space="preserve">W związku z realizacją małego projektu w celach określonych w art. 4 rozporządzenia ogólnego i na zasadach w nim określonych </w:t>
            </w:r>
            <w:r w:rsidRPr="00E53957">
              <w:rPr>
                <w:rFonts w:ascii="Open Sans" w:hAnsi="Open Sans" w:cs="Open Sans"/>
              </w:rPr>
              <w:t xml:space="preserve">Strony, Instytucja Zarządzająca, </w:t>
            </w:r>
            <w:r w:rsidR="00FE1C9F" w:rsidRPr="00E53957">
              <w:rPr>
                <w:rFonts w:ascii="Open Sans" w:hAnsi="Open Sans" w:cs="Open Sans"/>
              </w:rPr>
              <w:t xml:space="preserve">Instytucja Krajowa, </w:t>
            </w:r>
            <w:r w:rsidRPr="00E53957">
              <w:rPr>
                <w:rFonts w:ascii="Open Sans" w:hAnsi="Open Sans" w:cs="Open Sans"/>
              </w:rPr>
              <w:t xml:space="preserve">Wspólny Sekretariat i kontrolerzy przetwarzają dane osobowe pozyskiwane </w:t>
            </w:r>
            <w:r w:rsidRPr="00E53957">
              <w:rPr>
                <w:rFonts w:ascii="Open Sans" w:hAnsi="Open Sans" w:cs="Open Sans"/>
                <w:color w:val="000000" w:themeColor="text1"/>
              </w:rPr>
              <w:t>bezpośrednio od osób, których dane dotyczą oraz z systemów teleinformatycznych, w tym z Generatora.</w:t>
            </w:r>
          </w:p>
          <w:p w14:paraId="333A50B3" w14:textId="77777777" w:rsidR="00A614B5" w:rsidRPr="00E53957" w:rsidRDefault="00A614B5" w:rsidP="0078277D">
            <w:pPr>
              <w:pStyle w:val="Zkladntext"/>
              <w:numPr>
                <w:ilvl w:val="0"/>
                <w:numId w:val="33"/>
              </w:numPr>
              <w:ind w:left="284" w:hanging="284"/>
              <w:rPr>
                <w:rFonts w:ascii="Open Sans" w:hAnsi="Open Sans" w:cs="Open Sans"/>
                <w:color w:val="000000" w:themeColor="text1"/>
              </w:rPr>
            </w:pPr>
            <w:r w:rsidRPr="00E53957">
              <w:rPr>
                <w:rFonts w:ascii="Open Sans" w:hAnsi="Open Sans" w:cs="Open Sans"/>
                <w:color w:val="000000" w:themeColor="text1"/>
              </w:rPr>
              <w:t xml:space="preserve">Partner/rzy małego projektu ma świadomość, że jest administratorem w rozumieniu art. 4 </w:t>
            </w:r>
            <w:r w:rsidRPr="00E53957">
              <w:rPr>
                <w:rFonts w:ascii="Open Sans" w:hAnsi="Open Sans" w:cs="Open Sans"/>
                <w:color w:val="000000" w:themeColor="text1"/>
              </w:rPr>
              <w:lastRenderedPageBreak/>
              <w:t>pkt 7 RODO</w:t>
            </w:r>
            <w:r w:rsidRPr="00E53957">
              <w:rPr>
                <w:rStyle w:val="Odkaznapoznmkupodiarou"/>
                <w:rFonts w:ascii="Open Sans" w:hAnsi="Open Sans" w:cs="Open Sans"/>
                <w:color w:val="000000" w:themeColor="text1"/>
              </w:rPr>
              <w:footnoteReference w:id="5"/>
            </w:r>
            <w:r w:rsidRPr="00E53957">
              <w:rPr>
                <w:rFonts w:ascii="Open Sans" w:hAnsi="Open Sans" w:cs="Open Sans"/>
                <w:color w:val="000000" w:themeColor="text1"/>
              </w:rPr>
              <w:t xml:space="preserve"> w stosunku do danych osobowych gromadzonych w związku z realizacją małego projektu, w tym zwłaszcza danych osobowych przekazywanych mu przez Partnera/ów uczestniczących w małym projekcie.</w:t>
            </w:r>
          </w:p>
          <w:p w14:paraId="5F36A749" w14:textId="77777777" w:rsidR="00A614B5" w:rsidRPr="00E53957" w:rsidRDefault="00A614B5" w:rsidP="0078277D">
            <w:pPr>
              <w:pStyle w:val="Zkladntext"/>
              <w:numPr>
                <w:ilvl w:val="0"/>
                <w:numId w:val="33"/>
              </w:numPr>
              <w:ind w:left="284" w:hanging="284"/>
              <w:rPr>
                <w:rFonts w:ascii="Open Sans" w:hAnsi="Open Sans" w:cs="Open Sans"/>
                <w:color w:val="000000" w:themeColor="text1"/>
              </w:rPr>
            </w:pPr>
            <w:r w:rsidRPr="00E53957">
              <w:rPr>
                <w:rFonts w:ascii="Open Sans" w:hAnsi="Open Sans" w:cs="Open Sans"/>
                <w:color w:val="000000" w:themeColor="text1"/>
              </w:rPr>
              <w:t xml:space="preserve">Partner/rzy małego projektu </w:t>
            </w:r>
            <w:r w:rsidRPr="00E53957">
              <w:rPr>
                <w:rFonts w:ascii="Open Sans" w:eastAsia="Times New Roman" w:hAnsi="Open Sans" w:cs="Open Sans"/>
                <w:lang w:eastAsia="pl-PL"/>
              </w:rPr>
              <w:t>odpowiada za przetwarzanie danych osobowych i ich ochronę zgodnie z przepisami prawa dotyczącymi danych osobowych i prywatności, w tym w szczególności z RODO</w:t>
            </w:r>
            <w:r w:rsidRPr="00E53957">
              <w:rPr>
                <w:rFonts w:ascii="Open Sans" w:hAnsi="Open Sans" w:cs="Open Sans"/>
                <w:vertAlign w:val="superscript"/>
                <w:lang w:eastAsia="pl-PL"/>
              </w:rPr>
              <w:footnoteReference w:id="6"/>
            </w:r>
            <w:r w:rsidRPr="00E53957">
              <w:rPr>
                <w:rFonts w:ascii="Open Sans" w:eastAsia="Times New Roman" w:hAnsi="Open Sans" w:cs="Open Sans"/>
                <w:lang w:eastAsia="pl-PL"/>
              </w:rPr>
              <w:t xml:space="preserve"> oraz przepisami państwa właściwego z uwagi na swoją siedzibę. </w:t>
            </w:r>
          </w:p>
          <w:p w14:paraId="4EBC8791" w14:textId="77777777" w:rsidR="00A614B5" w:rsidRPr="00E53957" w:rsidRDefault="00A614B5" w:rsidP="0078277D">
            <w:pPr>
              <w:pStyle w:val="Zkladntext"/>
              <w:numPr>
                <w:ilvl w:val="0"/>
                <w:numId w:val="33"/>
              </w:numPr>
              <w:ind w:left="284" w:hanging="284"/>
              <w:rPr>
                <w:rFonts w:ascii="Open Sans" w:hAnsi="Open Sans" w:cs="Open Sans"/>
              </w:rPr>
            </w:pPr>
            <w:r w:rsidRPr="00E53957">
              <w:rPr>
                <w:rFonts w:ascii="Open Sans" w:eastAsia="Times New Roman" w:hAnsi="Open Sans" w:cs="Open Sans"/>
                <w:lang w:eastAsia="pl-PL"/>
              </w:rPr>
              <w:t>W związku z realizowanym małym projektem Partner małego projektu udostępnia gromadzone dane osobowe Beneficjentowi małego projektu, Zarządzającemu FMP, Instytucji Zarządzającej, Wspólnemu Sekretariatowi oraz właściwemu Kontrolerowi.</w:t>
            </w:r>
          </w:p>
          <w:p w14:paraId="31A99CAB" w14:textId="77777777" w:rsidR="00A614B5" w:rsidRPr="00E53957" w:rsidRDefault="00A614B5" w:rsidP="0078277D">
            <w:pPr>
              <w:pStyle w:val="Zkladntext"/>
              <w:numPr>
                <w:ilvl w:val="0"/>
                <w:numId w:val="33"/>
              </w:numPr>
              <w:ind w:left="284" w:hanging="284"/>
              <w:rPr>
                <w:rFonts w:ascii="Open Sans" w:hAnsi="Open Sans" w:cs="Open Sans"/>
                <w:color w:val="FF0000"/>
              </w:rPr>
            </w:pPr>
            <w:r w:rsidRPr="00E53957">
              <w:rPr>
                <w:rFonts w:ascii="Open Sans" w:eastAsia="Times New Roman" w:hAnsi="Open Sans" w:cs="Open Sans"/>
                <w:lang w:eastAsia="pl-PL"/>
              </w:rPr>
              <w:t xml:space="preserve">Udostępnianie danych osobowych odbywa się na piśmie w formie papierowej lub elektronicznej, z wykorzystaniem ustalonego przez Strony sposobu komunikacji, określonego w § 22 umowy, w tym w szczególności z wykorzystaniem Generatora.  </w:t>
            </w:r>
          </w:p>
          <w:p w14:paraId="52EC218A" w14:textId="77777777" w:rsidR="00A614B5" w:rsidRPr="00E53957" w:rsidRDefault="00A614B5" w:rsidP="0078277D">
            <w:pPr>
              <w:pStyle w:val="Zkladntext"/>
              <w:numPr>
                <w:ilvl w:val="0"/>
                <w:numId w:val="33"/>
              </w:numPr>
              <w:ind w:left="284" w:hanging="284"/>
              <w:rPr>
                <w:rFonts w:ascii="Open Sans" w:hAnsi="Open Sans" w:cs="Open Sans"/>
                <w:color w:val="FF0000"/>
              </w:rPr>
            </w:pPr>
            <w:r w:rsidRPr="00E53957">
              <w:rPr>
                <w:rFonts w:ascii="Open Sans" w:eastAsia="Times New Roman" w:hAnsi="Open Sans" w:cs="Open Sans"/>
                <w:lang w:eastAsia="pl-PL"/>
              </w:rPr>
              <w:t>Zakres kategorii udostępnianych danych osobowych – wskazany w załączniku nr 6 do umowy – został ustalony z uwzględnieniem zasady minimalizacji danych, o której mowa w art. 5 ust. 1 lit. c RODO. Zmiany w załączniku nr 6 do umowy nie wymagają aneksowania umowy, a jedynie poinformowania o ich wprowadzeniu wraz z podaniem przyczyn wprowadzenia tych zmian.</w:t>
            </w:r>
          </w:p>
          <w:p w14:paraId="47CF87AB" w14:textId="77777777" w:rsidR="00A614B5" w:rsidRPr="00E53957" w:rsidRDefault="00A614B5" w:rsidP="0078277D">
            <w:pPr>
              <w:pStyle w:val="Zkladntext"/>
              <w:numPr>
                <w:ilvl w:val="0"/>
                <w:numId w:val="33"/>
              </w:numPr>
              <w:ind w:left="284" w:hanging="284"/>
              <w:rPr>
                <w:rFonts w:ascii="Open Sans" w:hAnsi="Open Sans" w:cs="Open Sans"/>
                <w:color w:val="FF0000"/>
              </w:rPr>
            </w:pPr>
            <w:r w:rsidRPr="00E53957">
              <w:rPr>
                <w:rFonts w:ascii="Open Sans" w:eastAsia="Times New Roman" w:hAnsi="Open Sans" w:cs="Open Sans"/>
                <w:lang w:eastAsia="pl-PL"/>
              </w:rPr>
              <w:t xml:space="preserve">W wyniku udostępniania przez Partnera małego projektu danych osobowych instytucje, o których mowa w ust. 4, otrzymujące te dane, stają się samodzielnymi </w:t>
            </w:r>
            <w:r w:rsidRPr="00E53957">
              <w:rPr>
                <w:rFonts w:ascii="Open Sans" w:eastAsia="Times New Roman" w:hAnsi="Open Sans" w:cs="Open Sans"/>
                <w:lang w:eastAsia="pl-PL"/>
              </w:rPr>
              <w:lastRenderedPageBreak/>
              <w:t xml:space="preserve">administratorami udostępnionych danych, odrębnymi od Partnera małego projektu. </w:t>
            </w:r>
          </w:p>
          <w:p w14:paraId="7F949178" w14:textId="77777777" w:rsidR="00A614B5" w:rsidRPr="00E53957" w:rsidRDefault="00A614B5" w:rsidP="0078277D">
            <w:pPr>
              <w:pStyle w:val="Zkladntext"/>
              <w:numPr>
                <w:ilvl w:val="0"/>
                <w:numId w:val="33"/>
              </w:numPr>
              <w:ind w:left="284" w:hanging="284"/>
              <w:rPr>
                <w:rFonts w:ascii="Open Sans" w:hAnsi="Open Sans" w:cs="Open Sans"/>
                <w:color w:val="FF0000"/>
              </w:rPr>
            </w:pPr>
            <w:r w:rsidRPr="00E53957">
              <w:rPr>
                <w:rFonts w:ascii="Open Sans" w:eastAsia="Times New Roman" w:hAnsi="Open Sans" w:cs="Open Sans"/>
                <w:lang w:eastAsia="pl-PL"/>
              </w:rPr>
              <w:t>Instytucje, o których mowa w ust. 4 mogą udostępniać dane innym podmiotom oraz organom Unii Europejskiej w zakresie niezbędnym do realizacji zadań związanych z wdrażaniem programu, określonych w przepisach prawa lub w umowie.</w:t>
            </w:r>
          </w:p>
          <w:p w14:paraId="019DAD72" w14:textId="77777777" w:rsidR="00A614B5" w:rsidRPr="00E53957" w:rsidRDefault="00A614B5" w:rsidP="0078277D">
            <w:pPr>
              <w:pStyle w:val="Zkladntext"/>
              <w:numPr>
                <w:ilvl w:val="0"/>
                <w:numId w:val="33"/>
              </w:numPr>
              <w:ind w:left="284" w:hanging="284"/>
              <w:rPr>
                <w:rFonts w:ascii="Open Sans" w:hAnsi="Open Sans" w:cs="Open Sans"/>
                <w:color w:val="FF0000"/>
              </w:rPr>
            </w:pPr>
            <w:r w:rsidRPr="00E53957">
              <w:rPr>
                <w:rFonts w:ascii="Open Sans" w:eastAsia="Times New Roman" w:hAnsi="Open Sans" w:cs="Open Sans"/>
                <w:lang w:eastAsia="pl-PL"/>
              </w:rPr>
              <w:t>Instytucje, o których mowa w ust. 4 nie będą przekazywały udostępnionych danych osobowych do państwa trzeciego i organizacji międzynarodowej innej niż Unia Europejska.</w:t>
            </w:r>
          </w:p>
          <w:p w14:paraId="1913A3D7" w14:textId="77777777" w:rsidR="00A614B5" w:rsidRPr="00E53957" w:rsidRDefault="00A614B5" w:rsidP="0036097E">
            <w:pPr>
              <w:pStyle w:val="Zkladntext"/>
              <w:numPr>
                <w:ilvl w:val="0"/>
                <w:numId w:val="33"/>
              </w:numPr>
              <w:tabs>
                <w:tab w:val="left" w:pos="456"/>
              </w:tabs>
              <w:ind w:left="284" w:hanging="284"/>
              <w:rPr>
                <w:rFonts w:ascii="Open Sans" w:hAnsi="Open Sans" w:cs="Open Sans"/>
                <w:color w:val="FF0000"/>
              </w:rPr>
            </w:pPr>
            <w:r w:rsidRPr="00E53957">
              <w:rPr>
                <w:rFonts w:ascii="Open Sans" w:eastAsia="Times New Roman" w:hAnsi="Open Sans" w:cs="Open Sans"/>
                <w:lang w:eastAsia="pl-PL"/>
              </w:rPr>
              <w:t>Partner/rzy małego projektu jest zobowiązany do wykonywania obowiązku informacyjnego, o którym mowa w art. 13 i 14 RODO wobec osób, których dane pozyskuje, w tym wobec Partnera/ów uczestniczących w realizacji małego projektu. Partner małego projektu realizuje obowiązek informacyjny zarówno w imieniu swoim, jak również w imieniu instytucji, o których mowa w ust. 4, którym udostępnia dane. Obowiązek informacyjny może zostać wykonany w oparciu o formularz klauzuli informacyjnej stanowiący załącznik nr 7 do umowy lub inny stosowany u Partnera małego projektu wzór klauzuli informacyjnej, o ile będzie ona zawierała wszystkie elementy i informacje ujęte w załączniku nr 7 do umowy. Zmiany w załączniku nr 7 nie wymagają aneksowania umowy, a jedynie poinformowania o ich wprowadzeniu wraz z podaniem przyczyn ich wprowadzenia.</w:t>
            </w:r>
          </w:p>
          <w:p w14:paraId="21813624" w14:textId="77777777" w:rsidR="00A614B5" w:rsidRPr="00E53957" w:rsidRDefault="00A614B5" w:rsidP="0036097E">
            <w:pPr>
              <w:pStyle w:val="Zkladntext"/>
              <w:numPr>
                <w:ilvl w:val="0"/>
                <w:numId w:val="33"/>
              </w:numPr>
              <w:tabs>
                <w:tab w:val="left" w:pos="456"/>
              </w:tabs>
              <w:ind w:left="284" w:hanging="284"/>
              <w:rPr>
                <w:rFonts w:ascii="Open Sans" w:hAnsi="Open Sans" w:cs="Open Sans"/>
                <w:color w:val="FF0000"/>
              </w:rPr>
            </w:pPr>
            <w:r w:rsidRPr="00E53957">
              <w:rPr>
                <w:rFonts w:ascii="Open Sans" w:eastAsia="Times New Roman" w:hAnsi="Open Sans" w:cs="Open Sans"/>
                <w:lang w:eastAsia="pl-PL"/>
              </w:rPr>
              <w:t xml:space="preserve">W przypadku stwierdzenia zdarzenia wskazującego na prawdopodobieństwo zaistnienia naruszenia ochrony danych osobowych, o którym mowa w art. 33 RODO, w odniesieniu do danych osobowych udostępnianych w związku z realizacją małego projektu, </w:t>
            </w:r>
            <w:r w:rsidRPr="00E53957">
              <w:rPr>
                <w:rFonts w:ascii="Open Sans" w:hAnsi="Open Sans" w:cs="Open Sans"/>
              </w:rPr>
              <w:t xml:space="preserve">i które ma wpływ na przepływ danych w Generatorze, lub którego wystąpienie u jednej ze Stron będzie miało negatywny wpływ na przetwarzanie danych u drugiej ze Stron, Strony zobowiązują się do wzajemnego informowania się o prawdopodobnym naruszeniu ochrony </w:t>
            </w:r>
            <w:r w:rsidRPr="00E53957">
              <w:rPr>
                <w:rFonts w:ascii="Open Sans" w:hAnsi="Open Sans" w:cs="Open Sans"/>
              </w:rPr>
              <w:lastRenderedPageBreak/>
              <w:t>danych osobowych</w:t>
            </w:r>
            <w:r w:rsidRPr="00E53957">
              <w:rPr>
                <w:rFonts w:ascii="Open Sans" w:eastAsia="Times New Roman" w:hAnsi="Open Sans" w:cs="Open Sans"/>
                <w:lang w:eastAsia="pl-PL"/>
              </w:rPr>
              <w:t xml:space="preserve"> w celu jego wyjaśnienia i podjęcia środków zaradczych.</w:t>
            </w:r>
          </w:p>
          <w:p w14:paraId="7506C98C" w14:textId="77777777" w:rsidR="00A614B5" w:rsidRPr="00E53957" w:rsidRDefault="00A614B5" w:rsidP="0036097E">
            <w:pPr>
              <w:pStyle w:val="Zkladntext"/>
              <w:numPr>
                <w:ilvl w:val="0"/>
                <w:numId w:val="33"/>
              </w:numPr>
              <w:tabs>
                <w:tab w:val="left" w:pos="456"/>
              </w:tabs>
              <w:ind w:left="284" w:hanging="284"/>
              <w:rPr>
                <w:rFonts w:ascii="Open Sans" w:hAnsi="Open Sans" w:cs="Open Sans"/>
                <w:color w:val="FF0000"/>
              </w:rPr>
            </w:pPr>
            <w:r w:rsidRPr="00E53957">
              <w:rPr>
                <w:rFonts w:ascii="Open Sans" w:eastAsia="Times New Roman" w:hAnsi="Open Sans" w:cs="Open Sans"/>
                <w:lang w:eastAsia="pl-PL"/>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2D7B4C66" w14:textId="77777777" w:rsidR="00D733B2" w:rsidRPr="00E53957" w:rsidRDefault="00D733B2" w:rsidP="00D733B2">
            <w:pPr>
              <w:pStyle w:val="Zkladntext"/>
              <w:tabs>
                <w:tab w:val="left" w:pos="456"/>
              </w:tabs>
              <w:ind w:left="284"/>
              <w:rPr>
                <w:rFonts w:ascii="Open Sans" w:hAnsi="Open Sans" w:cs="Open Sans"/>
                <w:color w:val="FF0000"/>
              </w:rPr>
            </w:pPr>
          </w:p>
          <w:p w14:paraId="206EE67A" w14:textId="24356E98" w:rsidR="00A614B5" w:rsidRDefault="00A614B5" w:rsidP="0078277D">
            <w:pPr>
              <w:pStyle w:val="CMSHeadL7"/>
              <w:numPr>
                <w:ilvl w:val="0"/>
                <w:numId w:val="15"/>
              </w:numPr>
              <w:tabs>
                <w:tab w:val="left" w:pos="284"/>
              </w:tabs>
              <w:spacing w:after="120"/>
              <w:ind w:left="723"/>
              <w:rPr>
                <w:rFonts w:ascii="Open Sans" w:hAnsi="Open Sans" w:cs="Open Sans"/>
                <w:szCs w:val="22"/>
                <w:lang w:val="pl-PL" w:eastAsia="pl-PL"/>
              </w:rPr>
            </w:pPr>
            <w:r w:rsidRPr="00E53957">
              <w:rPr>
                <w:rFonts w:ascii="Open Sans" w:hAnsi="Open Sans" w:cs="Open Sans"/>
                <w:szCs w:val="22"/>
                <w:lang w:val="pl-PL" w:eastAsia="pl-PL"/>
              </w:rPr>
              <w:t xml:space="preserve">po stronie Beneficjenta małego projektu: </w:t>
            </w:r>
          </w:p>
          <w:p w14:paraId="191301F8" w14:textId="77777777" w:rsidR="00DF63D5" w:rsidRDefault="00DF63D5" w:rsidP="00DF63D5">
            <w:pPr>
              <w:pStyle w:val="CMSHeadL7"/>
              <w:numPr>
                <w:ilvl w:val="0"/>
                <w:numId w:val="0"/>
              </w:numPr>
              <w:tabs>
                <w:tab w:val="left" w:pos="284"/>
              </w:tabs>
              <w:spacing w:after="120"/>
              <w:ind w:left="720"/>
              <w:rPr>
                <w:rFonts w:ascii="Open Sans" w:hAnsi="Open Sans" w:cs="Open Sans"/>
                <w:szCs w:val="22"/>
                <w:lang w:val="sk-SK" w:eastAsia="pl-PL"/>
              </w:rPr>
            </w:pPr>
            <w:hyperlink r:id="rId12" w:history="1">
              <w:r w:rsidRPr="00DF6208">
                <w:rPr>
                  <w:rStyle w:val="Hypertextovprepojenie"/>
                  <w:rFonts w:ascii="Open Sans" w:hAnsi="Open Sans" w:cs="Open Sans"/>
                  <w:szCs w:val="22"/>
                  <w:lang w:val="sk-SK" w:eastAsia="pl-PL"/>
                </w:rPr>
                <w:t>iveta.chromikova@makov.sk</w:t>
              </w:r>
            </w:hyperlink>
          </w:p>
          <w:p w14:paraId="598C93AF" w14:textId="2B8A9393" w:rsidR="00A614B5" w:rsidRPr="00E53957" w:rsidRDefault="00A614B5" w:rsidP="0078277D">
            <w:pPr>
              <w:pStyle w:val="CMSHeadL7"/>
              <w:numPr>
                <w:ilvl w:val="0"/>
                <w:numId w:val="15"/>
              </w:numPr>
              <w:tabs>
                <w:tab w:val="left" w:pos="284"/>
              </w:tabs>
              <w:spacing w:after="120"/>
              <w:ind w:left="723"/>
              <w:rPr>
                <w:rFonts w:ascii="Open Sans" w:hAnsi="Open Sans" w:cs="Open Sans"/>
                <w:szCs w:val="22"/>
                <w:lang w:val="pl-PL" w:eastAsia="pl-PL"/>
              </w:rPr>
            </w:pPr>
            <w:r w:rsidRPr="00E53957">
              <w:rPr>
                <w:rFonts w:ascii="Open Sans" w:hAnsi="Open Sans" w:cs="Open Sans"/>
                <w:szCs w:val="22"/>
                <w:lang w:val="pl-PL" w:eastAsia="pl-PL"/>
              </w:rPr>
              <w:t xml:space="preserve">po stronie Partnera małego projektu: </w:t>
            </w:r>
            <w:r w:rsidR="00DF63D5">
              <w:rPr>
                <w:rFonts w:ascii="Open Sans" w:hAnsi="Open Sans" w:cs="Open Sans"/>
                <w:szCs w:val="22"/>
                <w:lang w:val="sk-SK" w:eastAsia="pl-PL"/>
              </w:rPr>
              <w:fldChar w:fldCharType="begin"/>
            </w:r>
            <w:r w:rsidR="00DF63D5">
              <w:rPr>
                <w:rFonts w:ascii="Open Sans" w:hAnsi="Open Sans" w:cs="Open Sans"/>
                <w:szCs w:val="22"/>
                <w:lang w:val="sk-SK" w:eastAsia="pl-PL"/>
              </w:rPr>
              <w:instrText>HYPERLINK "mailto:</w:instrText>
            </w:r>
            <w:r w:rsidR="00DF63D5" w:rsidRPr="00DF63D5">
              <w:rPr>
                <w:rFonts w:ascii="Open Sans" w:hAnsi="Open Sans" w:cs="Open Sans"/>
                <w:szCs w:val="22"/>
                <w:lang w:val="sk-SK" w:eastAsia="pl-PL"/>
              </w:rPr>
              <w:instrText>urzad@istebna.eu</w:instrText>
            </w:r>
            <w:r w:rsidR="00DF63D5">
              <w:rPr>
                <w:rFonts w:ascii="Open Sans" w:hAnsi="Open Sans" w:cs="Open Sans"/>
                <w:szCs w:val="22"/>
                <w:lang w:val="sk-SK" w:eastAsia="pl-PL"/>
              </w:rPr>
              <w:instrText>"</w:instrText>
            </w:r>
            <w:r w:rsidR="00DF63D5">
              <w:rPr>
                <w:rFonts w:ascii="Open Sans" w:hAnsi="Open Sans" w:cs="Open Sans"/>
                <w:szCs w:val="22"/>
                <w:lang w:val="sk-SK" w:eastAsia="pl-PL"/>
              </w:rPr>
            </w:r>
            <w:r w:rsidR="00DF63D5">
              <w:rPr>
                <w:rFonts w:ascii="Open Sans" w:hAnsi="Open Sans" w:cs="Open Sans"/>
                <w:szCs w:val="22"/>
                <w:lang w:val="sk-SK" w:eastAsia="pl-PL"/>
              </w:rPr>
              <w:fldChar w:fldCharType="separate"/>
            </w:r>
            <w:r w:rsidR="00DF63D5" w:rsidRPr="00DF6208">
              <w:rPr>
                <w:rStyle w:val="Hypertextovprepojenie"/>
                <w:rFonts w:ascii="Open Sans" w:hAnsi="Open Sans" w:cs="Open Sans"/>
                <w:szCs w:val="22"/>
                <w:lang w:val="sk-SK" w:eastAsia="pl-PL"/>
              </w:rPr>
              <w:t>urzad@istebna.eu</w:t>
            </w:r>
            <w:r w:rsidR="00DF63D5">
              <w:rPr>
                <w:rFonts w:ascii="Open Sans" w:hAnsi="Open Sans" w:cs="Open Sans"/>
                <w:szCs w:val="22"/>
                <w:lang w:val="sk-SK" w:eastAsia="pl-PL"/>
              </w:rPr>
              <w:fldChar w:fldCharType="end"/>
            </w:r>
          </w:p>
          <w:p w14:paraId="010A97B7" w14:textId="77777777" w:rsidR="00A614B5" w:rsidRPr="00E53957" w:rsidRDefault="00A614B5" w:rsidP="0036097E">
            <w:pPr>
              <w:pStyle w:val="Odsekzoznamu"/>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E53957">
              <w:rPr>
                <w:rFonts w:ascii="Open Sans" w:eastAsia="Times New Roman" w:hAnsi="Open Sans" w:cs="Open Sans"/>
                <w:lang w:eastAsia="pl-PL"/>
              </w:rPr>
              <w:t>Wzajemne informowanie, o którym mowa w ust. 11 powinno dotyczyć co najmniej takiego zakresu informacji, o którym mowa w art. 33 ust. 3 RODO.</w:t>
            </w:r>
          </w:p>
          <w:p w14:paraId="0E6AF39E" w14:textId="77777777" w:rsidR="00A614B5" w:rsidRPr="00E53957" w:rsidRDefault="00A614B5" w:rsidP="0036097E">
            <w:pPr>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E53957">
              <w:rPr>
                <w:rFonts w:ascii="Open Sans" w:eastAsia="Times New Roman" w:hAnsi="Open Sans" w:cs="Open Sans"/>
                <w:lang w:eastAsia="pl-PL"/>
              </w:rPr>
              <w:t>Każdy z administratorów obsługuje i zgłasza naruszenia w zakresie ochrony danych osobowych oraz zawiadamiania osoby, których dane dotyczą samodzielnie.</w:t>
            </w:r>
          </w:p>
          <w:p w14:paraId="3810A75A" w14:textId="77777777" w:rsidR="00A614B5" w:rsidRPr="00E53957" w:rsidRDefault="00A614B5" w:rsidP="0036097E">
            <w:pPr>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E53957">
              <w:rPr>
                <w:rFonts w:ascii="Open Sans" w:eastAsia="Times New Roman" w:hAnsi="Open Sans" w:cs="Open Sans"/>
                <w:lang w:eastAsia="pl-PL"/>
              </w:rPr>
              <w:t xml:space="preserve">Strony informują się niezwłocznie, na adresy poczty elektronicznej wskazane w ust. 12, o następujących sytuacjach zaistniałych w odniesieniu do udostępnianych danych osobowych, </w:t>
            </w:r>
            <w:r w:rsidRPr="00E53957">
              <w:rPr>
                <w:rFonts w:ascii="Open Sans" w:hAnsi="Open Sans" w:cs="Open Sans"/>
              </w:rPr>
              <w:t>które mogą mieć negatywny wpływ na ich przetwarzanie</w:t>
            </w:r>
            <w:r w:rsidRPr="00E53957">
              <w:rPr>
                <w:rFonts w:ascii="Open Sans" w:eastAsia="Times New Roman" w:hAnsi="Open Sans" w:cs="Open Sans"/>
                <w:lang w:eastAsia="pl-PL"/>
              </w:rPr>
              <w:t xml:space="preserve"> w związku z realizacją małego projektu:</w:t>
            </w:r>
          </w:p>
          <w:p w14:paraId="71F0FA73" w14:textId="77777777" w:rsidR="00A614B5" w:rsidRPr="00E53957" w:rsidRDefault="00A614B5" w:rsidP="0078277D">
            <w:pPr>
              <w:pStyle w:val="CMSHeadL7"/>
              <w:numPr>
                <w:ilvl w:val="0"/>
                <w:numId w:val="34"/>
              </w:numPr>
              <w:tabs>
                <w:tab w:val="left" w:pos="284"/>
              </w:tabs>
              <w:spacing w:after="120"/>
              <w:ind w:left="723"/>
              <w:rPr>
                <w:rFonts w:ascii="Open Sans" w:hAnsi="Open Sans" w:cs="Open Sans"/>
                <w:szCs w:val="22"/>
                <w:lang w:val="pl-PL" w:eastAsia="pl-PL"/>
              </w:rPr>
            </w:pPr>
            <w:r w:rsidRPr="00E53957">
              <w:rPr>
                <w:rFonts w:ascii="Open Sans" w:hAnsi="Open Sans" w:cs="Open Sans"/>
                <w:szCs w:val="22"/>
                <w:lang w:val="pl-PL" w:eastAsia="pl-PL"/>
              </w:rPr>
              <w:t>wszelkich przypadkach niewykonania obowiązków administratora, naruszenia tajemnicy danych osobowych lub ich niewłaściwego wykorzystania;</w:t>
            </w:r>
          </w:p>
          <w:p w14:paraId="44C512B3" w14:textId="77777777" w:rsidR="00A614B5" w:rsidRPr="00E53957" w:rsidRDefault="00A614B5" w:rsidP="0078277D">
            <w:pPr>
              <w:pStyle w:val="CMSHeadL7"/>
              <w:numPr>
                <w:ilvl w:val="0"/>
                <w:numId w:val="34"/>
              </w:numPr>
              <w:tabs>
                <w:tab w:val="left" w:pos="284"/>
              </w:tabs>
              <w:spacing w:after="120"/>
              <w:ind w:left="723"/>
              <w:rPr>
                <w:rFonts w:ascii="Open Sans" w:hAnsi="Open Sans" w:cs="Open Sans"/>
                <w:szCs w:val="22"/>
                <w:lang w:val="pl-PL" w:eastAsia="pl-PL"/>
              </w:rPr>
            </w:pPr>
            <w:r w:rsidRPr="00E53957">
              <w:rPr>
                <w:rFonts w:ascii="Open Sans" w:hAnsi="Open Sans" w:cs="Open Sans"/>
                <w:szCs w:val="22"/>
                <w:lang w:val="pl-PL" w:eastAsia="pl-PL"/>
              </w:rPr>
              <w:t>wszelkich czynnościach lub postępowaniach prowadzonych w szczególności przez organ nadzorczy, urzędy państwowe, policję lub sąd.</w:t>
            </w:r>
          </w:p>
          <w:p w14:paraId="576B3FDB" w14:textId="77777777" w:rsidR="00A614B5" w:rsidRPr="00E53957" w:rsidRDefault="00A614B5" w:rsidP="0036097E">
            <w:pPr>
              <w:pStyle w:val="Odsekzoznamu"/>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E53957">
              <w:rPr>
                <w:rFonts w:ascii="Open Sans" w:hAnsi="Open Sans" w:cs="Open Sans"/>
              </w:rPr>
              <w:t xml:space="preserve">Strony zobowiązują się wzajemnie informować o żądaniach realizacji praw osób, których dane dotyczą z art. 15-22 RODO – w szczególności w odniesieniu do danych </w:t>
            </w:r>
            <w:r w:rsidRPr="00E53957">
              <w:rPr>
                <w:rFonts w:ascii="Open Sans" w:hAnsi="Open Sans" w:cs="Open Sans"/>
              </w:rPr>
              <w:lastRenderedPageBreak/>
              <w:t>osobowych umieszczonych w Generatorze – mających wpływ na przetwarzanie danych udostępnionych umową przez pozostałe Strony, a także – o ile będzie to konieczne – do wymiany informacji w zakresie obsługi wniosków z art. 15-22 RODO. Obowiązek ten dotyczy żądań, które mają wpływ na ograniczenie albo brak możliwości przetwarzania danych udostępnionych umową</w:t>
            </w:r>
            <w:r w:rsidRPr="00E53957">
              <w:rPr>
                <w:rFonts w:ascii="Open Sans" w:eastAsia="Times New Roman" w:hAnsi="Open Sans" w:cs="Open Sans"/>
                <w:lang w:eastAsia="pl-PL"/>
              </w:rPr>
              <w:t>.</w:t>
            </w:r>
          </w:p>
          <w:p w14:paraId="55BD7134" w14:textId="77777777" w:rsidR="009B7623" w:rsidRPr="00E53957" w:rsidRDefault="009B7623" w:rsidP="009B7623">
            <w:pPr>
              <w:pStyle w:val="Odsekzoznamu"/>
              <w:tabs>
                <w:tab w:val="left" w:pos="456"/>
              </w:tabs>
              <w:autoSpaceDE w:val="0"/>
              <w:autoSpaceDN w:val="0"/>
              <w:adjustRightInd w:val="0"/>
              <w:spacing w:after="120"/>
              <w:ind w:left="284"/>
              <w:rPr>
                <w:rFonts w:ascii="Open Sans" w:eastAsia="Times New Roman" w:hAnsi="Open Sans" w:cs="Open Sans"/>
                <w:lang w:eastAsia="pl-PL"/>
              </w:rPr>
            </w:pPr>
          </w:p>
          <w:p w14:paraId="487DA4CD" w14:textId="77777777" w:rsidR="00A614B5" w:rsidRPr="00E53957" w:rsidRDefault="00A614B5" w:rsidP="0036097E">
            <w:pPr>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E53957">
              <w:rPr>
                <w:rFonts w:ascii="Open Sans" w:eastAsia="Times New Roman" w:hAnsi="Open Sans" w:cs="Open Sans"/>
                <w:lang w:eastAsia="pl-PL"/>
              </w:rPr>
              <w:t>Strony oświadczają, że wdrożyły odpowiednie środki techniczne i organizacyjne, zapewniające adekwatny stopień bezpieczeństwa, odpowiadający ryzyku związanemu z przetwarzaniem danych osobowych, o których mowa w art. 32 RODO.</w:t>
            </w:r>
          </w:p>
          <w:p w14:paraId="17282A10" w14:textId="77777777" w:rsidR="00A614B5" w:rsidRPr="00E53957" w:rsidRDefault="00A614B5" w:rsidP="0036097E">
            <w:pPr>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E53957">
              <w:rPr>
                <w:rFonts w:ascii="Open Sans" w:eastAsia="Times New Roman" w:hAnsi="Open Sans" w:cs="Open Sans"/>
                <w:lang w:eastAsia="pl-PL"/>
              </w:rPr>
              <w:t>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 i 36 RODO.</w:t>
            </w:r>
          </w:p>
          <w:p w14:paraId="7AE25644" w14:textId="77777777" w:rsidR="00A614B5" w:rsidRPr="00E53957" w:rsidRDefault="00A614B5" w:rsidP="0036097E">
            <w:pPr>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E53957">
              <w:rPr>
                <w:rFonts w:ascii="Open Sans" w:eastAsia="Times New Roman" w:hAnsi="Open Sans" w:cs="Open Sans"/>
                <w:lang w:eastAsia="pl-PL"/>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14:paraId="58146038" w14:textId="77777777" w:rsidR="00A614B5" w:rsidRPr="00E53957" w:rsidRDefault="00A614B5" w:rsidP="0036097E">
            <w:pPr>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E53957">
              <w:rPr>
                <w:rFonts w:ascii="Open Sans" w:hAnsi="Open Sans" w:cs="Open Sans"/>
              </w:rPr>
              <w:t>W szczególności ochronie podlegają informacje dotyczące infrastruktury (w tym zwłaszcza teleinformatycznej) oraz rozwiązań technicznych, technologicznych, prawnych i organizacyjnych eksploatowanych urządzeń, systemów i sieci teleinformatycznych Zarządzającego FMP, uzyskanych w związku z zawarciem i wykonywaniem porozumienia niezależnie od formy zapisu, sposobu przekazania lub uzyskania oraz źródła tych informacji.</w:t>
            </w:r>
          </w:p>
          <w:p w14:paraId="6CF2B654"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lastRenderedPageBreak/>
              <w:t>§ 19</w:t>
            </w:r>
          </w:p>
          <w:p w14:paraId="3649A848"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ZMIANY W UMOWIE PARTNERSKIEJ</w:t>
            </w:r>
          </w:p>
          <w:p w14:paraId="42C99E0F" w14:textId="77777777" w:rsidR="00A614B5" w:rsidRPr="00E53957" w:rsidRDefault="00A614B5" w:rsidP="0078277D">
            <w:pPr>
              <w:pStyle w:val="Zkladntext"/>
              <w:numPr>
                <w:ilvl w:val="3"/>
                <w:numId w:val="34"/>
              </w:numPr>
              <w:ind w:left="284" w:hanging="284"/>
              <w:rPr>
                <w:rFonts w:ascii="Open Sans" w:hAnsi="Open Sans" w:cs="Open Sans"/>
                <w:color w:val="000000" w:themeColor="text1"/>
              </w:rPr>
            </w:pPr>
            <w:r w:rsidRPr="00E53957">
              <w:rPr>
                <w:rFonts w:ascii="Open Sans" w:hAnsi="Open Sans" w:cs="Open Sans"/>
              </w:rPr>
              <w:t>Zmiany w umowie partnerskiej muszą zostać uzgodnione przez wszystkie Strony i wprowadzone na piśmie poprzez podpisanie aneksu do umowy. Beneficjent małego projektu przekazuje Zarządzającemu FMP zmienioną umowę nie później niż w terminie do 30 dni od zawarcia aneksu.</w:t>
            </w:r>
          </w:p>
          <w:p w14:paraId="4BC17F5D" w14:textId="77777777" w:rsidR="00A614B5" w:rsidRPr="00E53957" w:rsidRDefault="00A614B5" w:rsidP="0078277D">
            <w:pPr>
              <w:pStyle w:val="Zkladntext"/>
              <w:numPr>
                <w:ilvl w:val="3"/>
                <w:numId w:val="34"/>
              </w:numPr>
              <w:ind w:left="284" w:hanging="284"/>
              <w:rPr>
                <w:rFonts w:ascii="Open Sans" w:hAnsi="Open Sans" w:cs="Open Sans"/>
                <w:color w:val="000000" w:themeColor="text1"/>
              </w:rPr>
            </w:pPr>
            <w:r w:rsidRPr="00E53957">
              <w:rPr>
                <w:rFonts w:ascii="Open Sans" w:hAnsi="Open Sans" w:cs="Open Sans"/>
              </w:rPr>
              <w:t>Zmiany istotne w umowie o dofinansowanie małego projektu wymagają aneksu do umowy partnerskiej przed złożeniem kolejnego wniosku o płatność dla projektu.</w:t>
            </w:r>
          </w:p>
          <w:p w14:paraId="593FEB6D" w14:textId="77777777" w:rsidR="00A614B5" w:rsidRPr="00E53957" w:rsidRDefault="00A614B5" w:rsidP="0078277D">
            <w:pPr>
              <w:pStyle w:val="Zkladntext"/>
              <w:numPr>
                <w:ilvl w:val="3"/>
                <w:numId w:val="34"/>
              </w:numPr>
              <w:ind w:left="284" w:hanging="284"/>
              <w:rPr>
                <w:rFonts w:ascii="Open Sans" w:hAnsi="Open Sans" w:cs="Open Sans"/>
                <w:color w:val="000000" w:themeColor="text1"/>
              </w:rPr>
            </w:pPr>
            <w:r w:rsidRPr="00E53957">
              <w:rPr>
                <w:rFonts w:ascii="Open Sans" w:hAnsi="Open Sans" w:cs="Open Sans"/>
              </w:rPr>
              <w:t>Zmiana rachunku bankowego Partnera małego projektu, kodu SWIFT lub IBAN, a także zmiana nazwy i adresu banku, w którym rachunek został założony jest zgłaszana Beneficjentowi małego projektu na piśmie przez Partnera małego projektu. W przypadku, gdy Partner małego projektu nie poinformuje Beneficjenta małego projektu o zmianie swojego rachunku bankowego dany Partner małego projektu ponosi wszystkie związane z tym koszty.</w:t>
            </w:r>
          </w:p>
          <w:p w14:paraId="043789DF" w14:textId="77777777" w:rsidR="00A614B5" w:rsidRPr="00E53957" w:rsidRDefault="00A614B5" w:rsidP="0078277D">
            <w:pPr>
              <w:pStyle w:val="Zkladntext"/>
              <w:numPr>
                <w:ilvl w:val="3"/>
                <w:numId w:val="34"/>
              </w:numPr>
              <w:ind w:left="284" w:hanging="284"/>
              <w:rPr>
                <w:rFonts w:ascii="Open Sans" w:hAnsi="Open Sans" w:cs="Open Sans"/>
                <w:color w:val="000000" w:themeColor="text1"/>
              </w:rPr>
            </w:pPr>
            <w:r w:rsidRPr="00E53957">
              <w:rPr>
                <w:rFonts w:ascii="Open Sans" w:hAnsi="Open Sans" w:cs="Open Sans"/>
              </w:rPr>
              <w:t>Żadna ze Stron nie ponosi odpowiedzialności za nieprzestrzeganie zobowiązań wynikających z umowy w przypadku działania siły wyższej. Partner małego projektu lub Beneficjent małego projektu musi niezwłocznie poinformować pozostałych Partnerów i Beneficjenta małego projektu o zaistnieniu siły wyższej, wpływającej na realizację umowy lub uniemożliwiającej jej realizację, na piśmie. Beneficjent małego projektu, na podstawie uzgodnień z Zarządzającym FMP, informuje Partnera/ów projektu o skutkach działania siły wyższej dla realizacji projektu.</w:t>
            </w:r>
          </w:p>
          <w:p w14:paraId="61B0D83F" w14:textId="77777777" w:rsidR="00A614B5" w:rsidRPr="00E53957" w:rsidRDefault="00A614B5" w:rsidP="0078277D">
            <w:pPr>
              <w:widowControl w:val="0"/>
              <w:tabs>
                <w:tab w:val="left" w:pos="677"/>
              </w:tabs>
              <w:autoSpaceDE w:val="0"/>
              <w:autoSpaceDN w:val="0"/>
              <w:spacing w:after="120"/>
              <w:rPr>
                <w:rFonts w:ascii="Open Sans" w:hAnsi="Open Sans" w:cs="Open Sans"/>
              </w:rPr>
            </w:pPr>
          </w:p>
          <w:p w14:paraId="5864D77B" w14:textId="77777777" w:rsidR="00A614B5" w:rsidRPr="00E53957" w:rsidRDefault="00A614B5" w:rsidP="0078277D">
            <w:pPr>
              <w:spacing w:after="120"/>
              <w:jc w:val="center"/>
              <w:rPr>
                <w:rFonts w:ascii="Open Sans" w:hAnsi="Open Sans" w:cs="Open Sans"/>
                <w:b/>
                <w:bCs/>
              </w:rPr>
            </w:pPr>
            <w:r w:rsidRPr="00E53957">
              <w:rPr>
                <w:rFonts w:ascii="Open Sans" w:hAnsi="Open Sans" w:cs="Open Sans"/>
                <w:b/>
                <w:bCs/>
              </w:rPr>
              <w:t>§ 20</w:t>
            </w:r>
          </w:p>
          <w:p w14:paraId="2FAB676C" w14:textId="77777777" w:rsidR="00A614B5" w:rsidRPr="00E53957" w:rsidRDefault="00A614B5" w:rsidP="0078277D">
            <w:pPr>
              <w:spacing w:after="120"/>
              <w:jc w:val="center"/>
              <w:rPr>
                <w:rFonts w:ascii="Open Sans" w:hAnsi="Open Sans" w:cs="Open Sans"/>
              </w:rPr>
            </w:pPr>
            <w:r w:rsidRPr="00E53957">
              <w:rPr>
                <w:rFonts w:ascii="Open Sans" w:hAnsi="Open Sans" w:cs="Open Sans"/>
                <w:b/>
                <w:bCs/>
              </w:rPr>
              <w:t>PRAWO ROZSTRZYGAJĄCE ORAZ JURYSDYKCJA</w:t>
            </w:r>
          </w:p>
          <w:p w14:paraId="4010D096" w14:textId="77777777" w:rsidR="00B62762" w:rsidRPr="00B62762" w:rsidRDefault="00A614B5" w:rsidP="00E02A4F">
            <w:pPr>
              <w:pStyle w:val="tm"/>
              <w:numPr>
                <w:ilvl w:val="0"/>
                <w:numId w:val="36"/>
              </w:numPr>
              <w:spacing w:after="120"/>
              <w:ind w:left="284" w:right="72" w:hanging="284"/>
              <w:jc w:val="left"/>
              <w:rPr>
                <w:rFonts w:ascii="Open Sans" w:hAnsi="Open Sans" w:cs="Open Sans"/>
                <w:color w:val="000000" w:themeColor="text1"/>
                <w:sz w:val="22"/>
                <w:szCs w:val="22"/>
              </w:rPr>
            </w:pPr>
            <w:r w:rsidRPr="00B62762">
              <w:rPr>
                <w:rFonts w:ascii="Open Sans" w:hAnsi="Open Sans" w:cs="Open Sans"/>
                <w:color w:val="000000" w:themeColor="text1"/>
                <w:sz w:val="22"/>
                <w:szCs w:val="22"/>
              </w:rPr>
              <w:t xml:space="preserve">W przypadku sporu umowa </w:t>
            </w:r>
            <w:r w:rsidRPr="00B62762">
              <w:rPr>
                <w:rFonts w:ascii="Open Sans" w:hAnsi="Open Sans" w:cs="Open Sans"/>
                <w:sz w:val="22"/>
                <w:szCs w:val="22"/>
              </w:rPr>
              <w:t xml:space="preserve">podlega prawu państwa Beneficjenta małego projektu. </w:t>
            </w:r>
          </w:p>
          <w:p w14:paraId="1A9DB466" w14:textId="77777777" w:rsidR="00B62762" w:rsidRPr="00B62762" w:rsidRDefault="00B62762" w:rsidP="00B62762">
            <w:pPr>
              <w:pStyle w:val="tm"/>
              <w:spacing w:after="120"/>
              <w:ind w:left="284" w:right="72" w:firstLine="0"/>
              <w:jc w:val="left"/>
              <w:rPr>
                <w:rFonts w:ascii="Open Sans" w:hAnsi="Open Sans" w:cs="Open Sans"/>
                <w:color w:val="000000" w:themeColor="text1"/>
                <w:sz w:val="22"/>
                <w:szCs w:val="22"/>
              </w:rPr>
            </w:pPr>
          </w:p>
          <w:p w14:paraId="11272167" w14:textId="601ED9FD" w:rsidR="00A614B5" w:rsidRPr="00B62762" w:rsidRDefault="00A614B5" w:rsidP="00E02A4F">
            <w:pPr>
              <w:pStyle w:val="tm"/>
              <w:numPr>
                <w:ilvl w:val="0"/>
                <w:numId w:val="36"/>
              </w:numPr>
              <w:spacing w:after="120"/>
              <w:ind w:left="284" w:right="72" w:hanging="284"/>
              <w:jc w:val="left"/>
              <w:rPr>
                <w:rFonts w:ascii="Open Sans" w:hAnsi="Open Sans" w:cs="Open Sans"/>
                <w:color w:val="000000" w:themeColor="text1"/>
                <w:sz w:val="22"/>
                <w:szCs w:val="22"/>
              </w:rPr>
            </w:pPr>
            <w:r w:rsidRPr="00B62762">
              <w:rPr>
                <w:rFonts w:ascii="Open Sans" w:hAnsi="Open Sans" w:cs="Open Sans"/>
                <w:sz w:val="22"/>
                <w:szCs w:val="22"/>
              </w:rPr>
              <w:lastRenderedPageBreak/>
              <w:t>W przypadku zaistnienia sporu między Stronami odnośnie interpretacji lub realizacji  umowy, Strony będą dążyć do jego polubownego rozstrzygnięcia.</w:t>
            </w:r>
            <w:r w:rsidRPr="00B62762">
              <w:rPr>
                <w:rFonts w:ascii="Open Sans" w:hAnsi="Open Sans" w:cs="Open Sans"/>
                <w:color w:val="000000" w:themeColor="text1"/>
                <w:sz w:val="22"/>
                <w:szCs w:val="22"/>
              </w:rPr>
              <w:t xml:space="preserve"> </w:t>
            </w:r>
            <w:r w:rsidRPr="00B62762">
              <w:rPr>
                <w:rFonts w:ascii="Open Sans" w:hAnsi="Open Sans" w:cs="Open Sans"/>
                <w:sz w:val="22"/>
                <w:szCs w:val="22"/>
              </w:rPr>
              <w:t xml:space="preserve">Jeżeli Strony nie uzgodnią inaczej, postępowanie koncyliacyjne będzie prowadzone w języku Beneficjenta małego projektu, z udziałem tłumacza w języku Partnera małego projektu. </w:t>
            </w:r>
          </w:p>
          <w:p w14:paraId="253927C3" w14:textId="77777777" w:rsidR="00A614B5" w:rsidRPr="00E53957" w:rsidRDefault="00A614B5" w:rsidP="0078277D">
            <w:pPr>
              <w:pStyle w:val="tm"/>
              <w:numPr>
                <w:ilvl w:val="0"/>
                <w:numId w:val="36"/>
              </w:numPr>
              <w:spacing w:after="120"/>
              <w:ind w:left="284" w:right="72" w:hanging="284"/>
              <w:jc w:val="left"/>
              <w:rPr>
                <w:rFonts w:ascii="Open Sans" w:hAnsi="Open Sans" w:cs="Open Sans"/>
                <w:color w:val="000000" w:themeColor="text1"/>
                <w:sz w:val="22"/>
                <w:szCs w:val="22"/>
              </w:rPr>
            </w:pPr>
            <w:r w:rsidRPr="00E53957">
              <w:rPr>
                <w:rFonts w:ascii="Open Sans" w:hAnsi="Open Sans" w:cs="Open Sans"/>
                <w:color w:val="000000" w:themeColor="text1"/>
                <w:sz w:val="22"/>
                <w:szCs w:val="22"/>
              </w:rPr>
              <w:t xml:space="preserve">W przypadku gdy spór nie zostanie rozstrzygnięty na drodze negocjacji polubownych, będzie on rozstrzygany przez sąd powszechny właściwy dla siedziby Beneficjenta małego projektu. </w:t>
            </w:r>
          </w:p>
          <w:p w14:paraId="1CB73849" w14:textId="77777777" w:rsidR="00A614B5" w:rsidRPr="00E53957" w:rsidRDefault="00A614B5" w:rsidP="0078277D">
            <w:pPr>
              <w:widowControl w:val="0"/>
              <w:tabs>
                <w:tab w:val="left" w:pos="677"/>
              </w:tabs>
              <w:autoSpaceDE w:val="0"/>
              <w:autoSpaceDN w:val="0"/>
              <w:spacing w:after="120"/>
              <w:rPr>
                <w:rFonts w:ascii="Open Sans" w:hAnsi="Open Sans" w:cs="Open Sans"/>
              </w:rPr>
            </w:pPr>
          </w:p>
          <w:p w14:paraId="3BF71732" w14:textId="77777777" w:rsidR="00A614B5" w:rsidRPr="00E53957" w:rsidRDefault="00A614B5" w:rsidP="0078277D">
            <w:pPr>
              <w:spacing w:after="120"/>
              <w:jc w:val="center"/>
              <w:rPr>
                <w:rFonts w:ascii="Open Sans" w:hAnsi="Open Sans" w:cs="Open Sans"/>
                <w:b/>
                <w:color w:val="000000" w:themeColor="text1"/>
              </w:rPr>
            </w:pPr>
            <w:r w:rsidRPr="00E53957">
              <w:rPr>
                <w:rFonts w:ascii="Open Sans" w:hAnsi="Open Sans" w:cs="Open Sans"/>
                <w:b/>
                <w:color w:val="000000" w:themeColor="text1"/>
              </w:rPr>
              <w:t>§ 21</w:t>
            </w:r>
          </w:p>
          <w:p w14:paraId="1141A85E" w14:textId="77777777" w:rsidR="00A614B5" w:rsidRPr="00E53957" w:rsidRDefault="00A614B5"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rPr>
              <w:t>ROZWIĄZANIE UMOWY</w:t>
            </w:r>
          </w:p>
          <w:p w14:paraId="1EE4D167" w14:textId="77777777" w:rsidR="00A614B5" w:rsidRPr="00E53957" w:rsidRDefault="00A614B5" w:rsidP="0078277D">
            <w:pPr>
              <w:pStyle w:val="Zkladntext"/>
              <w:numPr>
                <w:ilvl w:val="0"/>
                <w:numId w:val="39"/>
              </w:numPr>
              <w:ind w:left="284" w:hanging="284"/>
              <w:rPr>
                <w:rFonts w:ascii="Open Sans" w:hAnsi="Open Sans" w:cs="Open Sans"/>
                <w:color w:val="000000" w:themeColor="text1"/>
              </w:rPr>
            </w:pPr>
            <w:r w:rsidRPr="00E53957">
              <w:rPr>
                <w:rFonts w:ascii="Open Sans" w:hAnsi="Open Sans" w:cs="Open Sans"/>
                <w:color w:val="000000" w:themeColor="text1"/>
              </w:rPr>
              <w:t>Beneficjentowi małego projektu przysługuje prawo do rozwiązania umowy, w przypadku gdy Partner/rzy małego projektu:</w:t>
            </w:r>
          </w:p>
          <w:p w14:paraId="4B42192F" w14:textId="77777777" w:rsidR="00A614B5" w:rsidRPr="00E53957" w:rsidRDefault="00A614B5" w:rsidP="0078277D">
            <w:pPr>
              <w:pStyle w:val="Zkladntext"/>
              <w:numPr>
                <w:ilvl w:val="0"/>
                <w:numId w:val="38"/>
              </w:numPr>
              <w:ind w:left="601" w:hanging="284"/>
              <w:rPr>
                <w:rFonts w:ascii="Open Sans" w:hAnsi="Open Sans" w:cs="Open Sans"/>
                <w:color w:val="000000" w:themeColor="text1"/>
              </w:rPr>
            </w:pPr>
            <w:r w:rsidRPr="00E53957">
              <w:rPr>
                <w:rFonts w:ascii="Open Sans" w:hAnsi="Open Sans" w:cs="Open Sans"/>
                <w:color w:val="000000" w:themeColor="text1"/>
              </w:rPr>
              <w:t>otrzymał dofinansowanie na podstawie:</w:t>
            </w:r>
          </w:p>
          <w:p w14:paraId="41CD05D4" w14:textId="77777777" w:rsidR="00A614B5" w:rsidRPr="00E53957" w:rsidRDefault="00A614B5" w:rsidP="0078277D">
            <w:pPr>
              <w:pStyle w:val="Zkladntext"/>
              <w:numPr>
                <w:ilvl w:val="0"/>
                <w:numId w:val="40"/>
              </w:numPr>
              <w:rPr>
                <w:rFonts w:ascii="Open Sans" w:hAnsi="Open Sans" w:cs="Open Sans"/>
                <w:color w:val="000000" w:themeColor="text1"/>
              </w:rPr>
            </w:pPr>
            <w:r w:rsidRPr="00E53957">
              <w:rPr>
                <w:rFonts w:ascii="Open Sans" w:hAnsi="Open Sans" w:cs="Open Sans"/>
                <w:color w:val="000000" w:themeColor="text1"/>
              </w:rPr>
              <w:t>nieprawdziwych lub niekompletnych oświadczeń deklaracji lub dokumentów,</w:t>
            </w:r>
          </w:p>
          <w:p w14:paraId="7165631D" w14:textId="77777777" w:rsidR="00A614B5" w:rsidRPr="00E53957" w:rsidRDefault="00A614B5" w:rsidP="0078277D">
            <w:pPr>
              <w:pStyle w:val="Zkladntext"/>
              <w:numPr>
                <w:ilvl w:val="0"/>
                <w:numId w:val="40"/>
              </w:numPr>
              <w:rPr>
                <w:rFonts w:ascii="Open Sans" w:hAnsi="Open Sans" w:cs="Open Sans"/>
                <w:color w:val="000000" w:themeColor="text1"/>
              </w:rPr>
            </w:pPr>
            <w:r w:rsidRPr="00E53957">
              <w:rPr>
                <w:rFonts w:ascii="Open Sans" w:hAnsi="Open Sans" w:cs="Open Sans"/>
                <w:color w:val="000000" w:themeColor="text1"/>
              </w:rPr>
              <w:t>zatajenia informacji, mimo obowiązku ich ujawnienia, w celu sprzeniewierzenia lub bezprawnego zatrzymania otrzymanego dofinansowania,</w:t>
            </w:r>
          </w:p>
          <w:p w14:paraId="59984C37" w14:textId="77777777" w:rsidR="00A614B5" w:rsidRPr="00E53957" w:rsidRDefault="00A614B5" w:rsidP="0078277D">
            <w:pPr>
              <w:pStyle w:val="Zkladntext"/>
              <w:numPr>
                <w:ilvl w:val="0"/>
                <w:numId w:val="38"/>
              </w:numPr>
              <w:ind w:left="601" w:hanging="284"/>
              <w:rPr>
                <w:rFonts w:ascii="Open Sans" w:hAnsi="Open Sans" w:cs="Open Sans"/>
                <w:color w:val="000000" w:themeColor="text1"/>
              </w:rPr>
            </w:pPr>
            <w:r w:rsidRPr="00E53957">
              <w:rPr>
                <w:rFonts w:ascii="Open Sans" w:hAnsi="Open Sans" w:cs="Open Sans"/>
                <w:color w:val="000000" w:themeColor="text1"/>
              </w:rPr>
              <w:t>realizując umowę nie przestrzegał przepisów krajowych lub unijnych lub postanowień dokumentów, o których mowa w § 2 ust. 4 pkt. 2) i 3),</w:t>
            </w:r>
          </w:p>
          <w:p w14:paraId="42B0BD69" w14:textId="77777777" w:rsidR="00A614B5" w:rsidRPr="00E53957" w:rsidRDefault="00A614B5" w:rsidP="0078277D">
            <w:pPr>
              <w:pStyle w:val="Zkladntext"/>
              <w:numPr>
                <w:ilvl w:val="0"/>
                <w:numId w:val="38"/>
              </w:numPr>
              <w:ind w:left="601" w:hanging="284"/>
              <w:rPr>
                <w:rFonts w:ascii="Open Sans" w:hAnsi="Open Sans" w:cs="Open Sans"/>
                <w:color w:val="000000" w:themeColor="text1"/>
              </w:rPr>
            </w:pPr>
            <w:r w:rsidRPr="00E53957">
              <w:rPr>
                <w:rFonts w:ascii="Open Sans" w:hAnsi="Open Sans" w:cs="Open Sans"/>
                <w:color w:val="000000" w:themeColor="text1"/>
              </w:rPr>
              <w:t>wykorzystał całość lub część przyznanego dofinansowania niezgodnie z przeznaczeniem, bądź z naruszeniem prawa krajowego i unijnego, aktualnych dokumentów programowych oraz zasad i wytycznych krajowych i unijnych lub niezgodnie z postanowieniami umowy lub pobrał całość lub część przyznanych środków nienależnie lub w nadmiernej wysokości,</w:t>
            </w:r>
          </w:p>
          <w:p w14:paraId="115F4069" w14:textId="77777777" w:rsidR="00A614B5" w:rsidRPr="00E53957" w:rsidRDefault="00A614B5" w:rsidP="0078277D">
            <w:pPr>
              <w:pStyle w:val="Zkladntext"/>
              <w:numPr>
                <w:ilvl w:val="0"/>
                <w:numId w:val="38"/>
              </w:numPr>
              <w:ind w:left="601" w:hanging="284"/>
              <w:rPr>
                <w:rFonts w:ascii="Open Sans" w:hAnsi="Open Sans" w:cs="Open Sans"/>
                <w:color w:val="000000" w:themeColor="text1"/>
              </w:rPr>
            </w:pPr>
            <w:r w:rsidRPr="00E53957">
              <w:rPr>
                <w:rFonts w:ascii="Open Sans" w:hAnsi="Open Sans" w:cs="Open Sans"/>
                <w:color w:val="000000" w:themeColor="text1"/>
              </w:rPr>
              <w:t>z przyczyn przez siebie zawinionych:</w:t>
            </w:r>
          </w:p>
          <w:p w14:paraId="0E36B8C4" w14:textId="77777777" w:rsidR="00A614B5" w:rsidRPr="00E53957" w:rsidRDefault="00A614B5" w:rsidP="0078277D">
            <w:pPr>
              <w:pStyle w:val="Zkladntext"/>
              <w:numPr>
                <w:ilvl w:val="0"/>
                <w:numId w:val="41"/>
              </w:numPr>
              <w:ind w:left="851" w:hanging="250"/>
              <w:rPr>
                <w:rFonts w:ascii="Open Sans" w:hAnsi="Open Sans" w:cs="Open Sans"/>
                <w:color w:val="000000" w:themeColor="text1"/>
              </w:rPr>
            </w:pPr>
            <w:r w:rsidRPr="00E53957">
              <w:rPr>
                <w:rFonts w:ascii="Open Sans" w:hAnsi="Open Sans" w:cs="Open Sans"/>
                <w:color w:val="000000" w:themeColor="text1"/>
              </w:rPr>
              <w:lastRenderedPageBreak/>
              <w:t xml:space="preserve">nie rozpoczął rzeczowej realizacji małego projektu </w:t>
            </w:r>
            <w:r w:rsidRPr="00E53957">
              <w:rPr>
                <w:rFonts w:ascii="Open Sans" w:hAnsi="Open Sans" w:cs="Open Sans"/>
              </w:rPr>
              <w:t xml:space="preserve">w terminie wskazanym we wniosku o dofinansowanie, </w:t>
            </w:r>
          </w:p>
          <w:p w14:paraId="645AE8A7" w14:textId="77777777" w:rsidR="00A614B5" w:rsidRPr="00E53957" w:rsidRDefault="00A614B5" w:rsidP="0078277D">
            <w:pPr>
              <w:pStyle w:val="Zkladntext"/>
              <w:numPr>
                <w:ilvl w:val="0"/>
                <w:numId w:val="41"/>
              </w:numPr>
              <w:ind w:left="851" w:hanging="250"/>
              <w:rPr>
                <w:rFonts w:ascii="Open Sans" w:hAnsi="Open Sans" w:cs="Open Sans"/>
                <w:color w:val="000000" w:themeColor="text1"/>
              </w:rPr>
            </w:pPr>
            <w:r w:rsidRPr="00E53957">
              <w:rPr>
                <w:rFonts w:ascii="Open Sans" w:hAnsi="Open Sans" w:cs="Open Sans"/>
                <w:color w:val="000000" w:themeColor="text1"/>
              </w:rPr>
              <w:t>nie osiągnął zamierzonych wskaźników produktów zadań, za których realizację odpowiada,</w:t>
            </w:r>
          </w:p>
          <w:p w14:paraId="0E9C4A61" w14:textId="77777777" w:rsidR="00A614B5" w:rsidRPr="00E53957" w:rsidRDefault="00A614B5" w:rsidP="0078277D">
            <w:pPr>
              <w:pStyle w:val="Zkladntext"/>
              <w:numPr>
                <w:ilvl w:val="0"/>
                <w:numId w:val="38"/>
              </w:numPr>
              <w:ind w:left="601" w:hanging="284"/>
              <w:rPr>
                <w:rFonts w:ascii="Open Sans" w:hAnsi="Open Sans" w:cs="Open Sans"/>
                <w:color w:val="000000" w:themeColor="text1"/>
              </w:rPr>
            </w:pPr>
            <w:r w:rsidRPr="00E53957">
              <w:rPr>
                <w:rFonts w:ascii="Open Sans" w:hAnsi="Open Sans" w:cs="Open Sans"/>
                <w:color w:val="000000" w:themeColor="text1"/>
              </w:rPr>
              <w:t xml:space="preserve">nie jest w stanie zakończyć rzeczowej realizacji zadań małego projektu, za których realizację odpowiada w terminie wskazanym w umowie o dofinansowanie małego projektu, </w:t>
            </w:r>
          </w:p>
          <w:p w14:paraId="1CDE1A72" w14:textId="77777777" w:rsidR="00A614B5" w:rsidRPr="00E53957" w:rsidRDefault="00A614B5" w:rsidP="0078277D">
            <w:pPr>
              <w:pStyle w:val="Zkladntext"/>
              <w:numPr>
                <w:ilvl w:val="0"/>
                <w:numId w:val="38"/>
              </w:numPr>
              <w:ind w:left="601" w:hanging="284"/>
              <w:rPr>
                <w:rFonts w:ascii="Open Sans" w:hAnsi="Open Sans" w:cs="Open Sans"/>
                <w:color w:val="000000" w:themeColor="text1"/>
              </w:rPr>
            </w:pPr>
            <w:r w:rsidRPr="00E53957">
              <w:rPr>
                <w:rFonts w:ascii="Open Sans" w:hAnsi="Open Sans" w:cs="Open Sans"/>
                <w:color w:val="000000" w:themeColor="text1"/>
              </w:rPr>
              <w:t>zaprzestał realizacji zadań małego projektu, za które odpowiada lub realizuje je w sposób niezgodny z umową,</w:t>
            </w:r>
          </w:p>
          <w:p w14:paraId="0FA94B87" w14:textId="77777777" w:rsidR="00A614B5" w:rsidRPr="00E53957" w:rsidRDefault="00A614B5" w:rsidP="0078277D">
            <w:pPr>
              <w:pStyle w:val="Zkladntext"/>
              <w:numPr>
                <w:ilvl w:val="0"/>
                <w:numId w:val="38"/>
              </w:numPr>
              <w:ind w:left="601" w:hanging="284"/>
              <w:rPr>
                <w:rFonts w:ascii="Open Sans" w:hAnsi="Open Sans" w:cs="Open Sans"/>
                <w:color w:val="000000" w:themeColor="text1"/>
              </w:rPr>
            </w:pPr>
            <w:r w:rsidRPr="00E53957">
              <w:rPr>
                <w:rFonts w:ascii="Open Sans" w:hAnsi="Open Sans" w:cs="Open Sans"/>
                <w:color w:val="000000" w:themeColor="text1"/>
              </w:rPr>
              <w:t>odmawia poddania się kontroli lub audytowi upoważnionych instytucji,</w:t>
            </w:r>
          </w:p>
          <w:p w14:paraId="6CC331CA" w14:textId="77777777" w:rsidR="00A614B5" w:rsidRPr="00E53957" w:rsidRDefault="00A614B5" w:rsidP="0078277D">
            <w:pPr>
              <w:pStyle w:val="Zkladntext"/>
              <w:numPr>
                <w:ilvl w:val="0"/>
                <w:numId w:val="38"/>
              </w:numPr>
              <w:ind w:left="601" w:hanging="284"/>
              <w:rPr>
                <w:rFonts w:ascii="Open Sans" w:hAnsi="Open Sans" w:cs="Open Sans"/>
                <w:color w:val="000000" w:themeColor="text1"/>
              </w:rPr>
            </w:pPr>
            <w:r w:rsidRPr="00E53957">
              <w:rPr>
                <w:rFonts w:ascii="Open Sans" w:hAnsi="Open Sans" w:cs="Open Sans"/>
                <w:color w:val="000000" w:themeColor="text1"/>
              </w:rPr>
              <w:t>nie wprowadził środków zaradczych w stosunku do ustalonych nieprawidłowości we wskazanym terminie,</w:t>
            </w:r>
          </w:p>
          <w:p w14:paraId="1759F19F" w14:textId="77777777" w:rsidR="00A614B5" w:rsidRPr="00E53957" w:rsidRDefault="00A614B5" w:rsidP="0078277D">
            <w:pPr>
              <w:pStyle w:val="Zkladntext"/>
              <w:numPr>
                <w:ilvl w:val="0"/>
                <w:numId w:val="38"/>
              </w:numPr>
              <w:ind w:left="601" w:hanging="284"/>
              <w:rPr>
                <w:rFonts w:ascii="Open Sans" w:hAnsi="Open Sans" w:cs="Open Sans"/>
                <w:color w:val="000000" w:themeColor="text1"/>
              </w:rPr>
            </w:pPr>
            <w:r w:rsidRPr="00E53957">
              <w:rPr>
                <w:rFonts w:ascii="Open Sans" w:hAnsi="Open Sans" w:cs="Open Sans"/>
                <w:color w:val="000000" w:themeColor="text1"/>
              </w:rPr>
              <w:t>jest w stanie likwidacji lub gdy podlega zarządowi komisarycznemu lub gdy zawiesił swoją działalność gospodarczą lub jest przedmiotem podobnego postępowania,</w:t>
            </w:r>
          </w:p>
          <w:p w14:paraId="70970F24" w14:textId="77777777" w:rsidR="00A614B5" w:rsidRPr="00E53957" w:rsidRDefault="00A614B5" w:rsidP="0078277D">
            <w:pPr>
              <w:pStyle w:val="Zkladntext"/>
              <w:numPr>
                <w:ilvl w:val="0"/>
                <w:numId w:val="38"/>
              </w:numPr>
              <w:ind w:left="601" w:hanging="284"/>
              <w:rPr>
                <w:rFonts w:ascii="Open Sans" w:hAnsi="Open Sans" w:cs="Open Sans"/>
                <w:color w:val="000000" w:themeColor="text1"/>
              </w:rPr>
            </w:pPr>
            <w:r w:rsidRPr="00E53957">
              <w:rPr>
                <w:rFonts w:ascii="Open Sans" w:hAnsi="Open Sans" w:cs="Open Sans"/>
                <w:color w:val="000000" w:themeColor="text1"/>
              </w:rPr>
              <w:t>nie poinformował Beneficjenta małego projektu o takiej zmianie swojego statusu prawnego, która skutkuje niespełnieniem przez niego/niech wymagań określonych w programie,</w:t>
            </w:r>
          </w:p>
          <w:p w14:paraId="6E2CC2A0" w14:textId="77777777" w:rsidR="00A614B5" w:rsidRPr="00E53957" w:rsidRDefault="00A614B5" w:rsidP="0078277D">
            <w:pPr>
              <w:pStyle w:val="Zkladntext"/>
              <w:numPr>
                <w:ilvl w:val="0"/>
                <w:numId w:val="38"/>
              </w:numPr>
              <w:ind w:left="601" w:hanging="284"/>
              <w:rPr>
                <w:rFonts w:ascii="Open Sans" w:hAnsi="Open Sans" w:cs="Open Sans"/>
                <w:color w:val="000000" w:themeColor="text1"/>
              </w:rPr>
            </w:pPr>
            <w:r w:rsidRPr="00E53957">
              <w:rPr>
                <w:rFonts w:ascii="Open Sans" w:hAnsi="Open Sans" w:cs="Open Sans"/>
                <w:color w:val="000000" w:themeColor="text1"/>
              </w:rPr>
              <w:t>toczy się wobec niego postępowanie karne w sprawie nadużyć o charakterze korupcyjnym na szkodę interesów finansowych Unii Europejskiej.</w:t>
            </w:r>
          </w:p>
          <w:p w14:paraId="4633595A" w14:textId="77777777" w:rsidR="00A614B5" w:rsidRPr="00E53957" w:rsidRDefault="00A614B5" w:rsidP="0078277D">
            <w:pPr>
              <w:pStyle w:val="Zkladntext"/>
              <w:numPr>
                <w:ilvl w:val="0"/>
                <w:numId w:val="39"/>
              </w:numPr>
              <w:ind w:left="284" w:hanging="284"/>
              <w:rPr>
                <w:rFonts w:ascii="Open Sans" w:hAnsi="Open Sans" w:cs="Open Sans"/>
                <w:color w:val="000000" w:themeColor="text1"/>
              </w:rPr>
            </w:pPr>
            <w:r w:rsidRPr="00E53957">
              <w:rPr>
                <w:rFonts w:ascii="Open Sans" w:hAnsi="Open Sans" w:cs="Open Sans"/>
                <w:color w:val="000000" w:themeColor="text1"/>
              </w:rPr>
              <w:t xml:space="preserve">W przypadku rozwiązania umowy z powodów, o których mowa w ust. 1,  Partner/rzy małego projektu zwracają wypłacone dofinansowanie zgodnie z § 11 umowy. </w:t>
            </w:r>
          </w:p>
          <w:p w14:paraId="3AF7BAD2" w14:textId="77777777" w:rsidR="00A614B5" w:rsidRPr="00E53957" w:rsidRDefault="00A614B5" w:rsidP="0078277D">
            <w:pPr>
              <w:pStyle w:val="Zkladntext"/>
              <w:numPr>
                <w:ilvl w:val="0"/>
                <w:numId w:val="39"/>
              </w:numPr>
              <w:ind w:left="284" w:hanging="284"/>
              <w:rPr>
                <w:rFonts w:ascii="Open Sans" w:hAnsi="Open Sans" w:cs="Open Sans"/>
                <w:color w:val="000000" w:themeColor="text1"/>
              </w:rPr>
            </w:pPr>
            <w:r w:rsidRPr="00E53957">
              <w:rPr>
                <w:rFonts w:ascii="Open Sans" w:hAnsi="Open Sans" w:cs="Open Sans"/>
                <w:color w:val="000000" w:themeColor="text1"/>
              </w:rPr>
              <w:t xml:space="preserve">W wyniku wystąpienia okoliczności, które uniemożliwiają dalsze wykonywanie obowiązków wynikających z umowy, może ona zostać rozwiązana na podstawie zgodnej woli Stron. Partner/rzy małego projektu ma wówczas prawo do zachowania otrzymanego dofinansowania wyłącznie w tej części wydatków, która odpowiada prawidłowo </w:t>
            </w:r>
            <w:r w:rsidRPr="00E53957">
              <w:rPr>
                <w:rFonts w:ascii="Open Sans" w:hAnsi="Open Sans" w:cs="Open Sans"/>
                <w:color w:val="000000" w:themeColor="text1"/>
              </w:rPr>
              <w:lastRenderedPageBreak/>
              <w:t>zrealizowanej części małego projektu. Umowa może być rozwiązana na pisemny wniosek Partnera/ów małego projektu, jeśli zwróci on przyznane dofinansowanie zgodnie z § 11 umowy o dofinansowanie, z zachowaniem § 16 umowy.</w:t>
            </w:r>
          </w:p>
          <w:p w14:paraId="4CC6DE0F" w14:textId="77777777" w:rsidR="00A614B5" w:rsidRPr="00E53957" w:rsidRDefault="00A614B5" w:rsidP="0078277D">
            <w:pPr>
              <w:pStyle w:val="Zkladntext"/>
              <w:numPr>
                <w:ilvl w:val="0"/>
                <w:numId w:val="39"/>
              </w:numPr>
              <w:ind w:left="284" w:hanging="284"/>
              <w:rPr>
                <w:rFonts w:ascii="Open Sans" w:hAnsi="Open Sans" w:cs="Open Sans"/>
                <w:color w:val="000000" w:themeColor="text1"/>
              </w:rPr>
            </w:pPr>
            <w:r w:rsidRPr="00E53957">
              <w:rPr>
                <w:rFonts w:ascii="Open Sans" w:hAnsi="Open Sans" w:cs="Open Sans"/>
                <w:color w:val="000000" w:themeColor="text1"/>
              </w:rPr>
              <w:t>Niezależnie od powodów rozwiązania umowy Partner/rzy małego projektu jest zobowiązany zarchiwizować dokumenty mające związek z jego wdrażaniem w okresie, o którym mowa w § 6 ust. 2 pkt. 15 umowy. </w:t>
            </w:r>
          </w:p>
          <w:p w14:paraId="69C186A3" w14:textId="77777777" w:rsidR="00A614B5" w:rsidRPr="00E53957" w:rsidRDefault="00A614B5" w:rsidP="0078277D">
            <w:pPr>
              <w:pStyle w:val="Akapitzlist12"/>
              <w:spacing w:after="120"/>
              <w:ind w:left="0"/>
              <w:contextualSpacing w:val="0"/>
              <w:rPr>
                <w:rFonts w:ascii="Open Sans" w:hAnsi="Open Sans" w:cs="Open Sans"/>
                <w:color w:val="000000" w:themeColor="text1"/>
                <w:lang w:eastAsia="pl-PL"/>
              </w:rPr>
            </w:pPr>
            <w:r w:rsidRPr="00E53957">
              <w:rPr>
                <w:rFonts w:ascii="Open Sans" w:hAnsi="Open Sans" w:cs="Open Sans"/>
                <w:color w:val="000000" w:themeColor="text1"/>
                <w:lang w:eastAsia="pl-PL"/>
              </w:rPr>
              <w:t>§ 22</w:t>
            </w:r>
          </w:p>
          <w:p w14:paraId="405717D2" w14:textId="77777777" w:rsidR="00A614B5" w:rsidRPr="00E53957" w:rsidRDefault="00A614B5" w:rsidP="0078277D">
            <w:pPr>
              <w:pStyle w:val="Akapitzlist12"/>
              <w:spacing w:after="120"/>
              <w:ind w:left="0"/>
              <w:contextualSpacing w:val="0"/>
              <w:rPr>
                <w:rFonts w:ascii="Open Sans" w:hAnsi="Open Sans" w:cs="Open Sans"/>
                <w:color w:val="000000" w:themeColor="text1"/>
                <w:lang w:eastAsia="pl-PL"/>
              </w:rPr>
            </w:pPr>
            <w:r w:rsidRPr="00E53957">
              <w:rPr>
                <w:rFonts w:ascii="Open Sans" w:hAnsi="Open Sans" w:cs="Open Sans"/>
                <w:color w:val="000000" w:themeColor="text1"/>
                <w:lang w:eastAsia="pl-PL"/>
              </w:rPr>
              <w:t>POSTANOWIENIA KOŃCOWE</w:t>
            </w:r>
          </w:p>
          <w:p w14:paraId="6839AFC0" w14:textId="46C12BEC" w:rsidR="00A614B5" w:rsidRPr="00E53957" w:rsidRDefault="00A614B5" w:rsidP="0078277D">
            <w:pPr>
              <w:pStyle w:val="Odsekzoznamu"/>
              <w:widowControl w:val="0"/>
              <w:numPr>
                <w:ilvl w:val="0"/>
                <w:numId w:val="35"/>
              </w:numPr>
              <w:tabs>
                <w:tab w:val="left" w:pos="675"/>
              </w:tabs>
              <w:autoSpaceDE w:val="0"/>
              <w:autoSpaceDN w:val="0"/>
              <w:spacing w:after="120"/>
              <w:ind w:left="360"/>
              <w:contextualSpacing w:val="0"/>
              <w:rPr>
                <w:rFonts w:ascii="Open Sans" w:hAnsi="Open Sans" w:cs="Open Sans"/>
              </w:rPr>
            </w:pPr>
            <w:r w:rsidRPr="00E53957">
              <w:rPr>
                <w:rFonts w:ascii="Open Sans" w:hAnsi="Open Sans" w:cs="Open Sans"/>
              </w:rPr>
              <w:t>Strony umowy komunikują się ze sobą za pomocą</w:t>
            </w:r>
            <w:r w:rsidR="00786502" w:rsidRPr="00E53957">
              <w:rPr>
                <w:rFonts w:ascii="Open Sans" w:hAnsi="Open Sans" w:cs="Open Sans"/>
              </w:rPr>
              <w:t xml:space="preserve"> e-mail</w:t>
            </w:r>
            <w:r w:rsidR="00AB6609" w:rsidRPr="00E53957">
              <w:rPr>
                <w:rFonts w:ascii="Open Sans" w:hAnsi="Open Sans" w:cs="Open Sans"/>
              </w:rPr>
              <w:t xml:space="preserve">,  </w:t>
            </w:r>
            <w:r w:rsidR="00B32DCA" w:rsidRPr="00E53957">
              <w:rPr>
                <w:rFonts w:ascii="Open Sans" w:hAnsi="Open Sans" w:cs="Open Sans"/>
              </w:rPr>
              <w:t>osobiście i telefonicznie.</w:t>
            </w:r>
          </w:p>
          <w:p w14:paraId="08183823" w14:textId="73222BF9" w:rsidR="00A614B5" w:rsidRPr="00E53957" w:rsidRDefault="00A614B5" w:rsidP="0078277D">
            <w:pPr>
              <w:pStyle w:val="Odsekzoznamu"/>
              <w:numPr>
                <w:ilvl w:val="0"/>
                <w:numId w:val="35"/>
              </w:numPr>
              <w:autoSpaceDN w:val="0"/>
              <w:spacing w:after="120"/>
              <w:ind w:left="360"/>
              <w:contextualSpacing w:val="0"/>
              <w:rPr>
                <w:rFonts w:ascii="Open Sans" w:hAnsi="Open Sans" w:cs="Open Sans"/>
              </w:rPr>
            </w:pPr>
            <w:r w:rsidRPr="00E53957">
              <w:rPr>
                <w:rFonts w:ascii="Open Sans" w:hAnsi="Open Sans" w:cs="Open Sans"/>
              </w:rPr>
              <w:t xml:space="preserve">Umowa została sporządzona </w:t>
            </w:r>
            <w:r w:rsidR="00786502" w:rsidRPr="00E53957">
              <w:rPr>
                <w:rFonts w:ascii="Open Sans" w:hAnsi="Open Sans" w:cs="Open Sans"/>
              </w:rPr>
              <w:t xml:space="preserve">w </w:t>
            </w:r>
            <w:r w:rsidR="00B32DCA" w:rsidRPr="00E53957">
              <w:rPr>
                <w:rFonts w:ascii="Open Sans" w:hAnsi="Open Sans" w:cs="Open Sans"/>
              </w:rPr>
              <w:t xml:space="preserve">w czterech </w:t>
            </w:r>
            <w:r w:rsidR="00786502" w:rsidRPr="00E53957">
              <w:rPr>
                <w:rFonts w:ascii="Open Sans" w:hAnsi="Open Sans" w:cs="Open Sans"/>
                <w:shd w:val="clear" w:color="auto" w:fill="D9D9D9" w:themeFill="background1" w:themeFillShade="D9"/>
              </w:rPr>
              <w:t xml:space="preserve"> </w:t>
            </w:r>
            <w:r w:rsidRPr="00E53957">
              <w:rPr>
                <w:rFonts w:ascii="Open Sans" w:hAnsi="Open Sans" w:cs="Open Sans"/>
              </w:rPr>
              <w:t xml:space="preserve">egzemplarzach. Każda ze Stron otrzymuje </w:t>
            </w:r>
            <w:r w:rsidR="00B32DCA" w:rsidRPr="00E53957">
              <w:rPr>
                <w:rFonts w:ascii="Open Sans" w:hAnsi="Open Sans" w:cs="Open Sans"/>
              </w:rPr>
              <w:t>dwa</w:t>
            </w:r>
            <w:r w:rsidR="00786502" w:rsidRPr="00E53957">
              <w:rPr>
                <w:rFonts w:ascii="Open Sans" w:hAnsi="Open Sans" w:cs="Open Sans"/>
              </w:rPr>
              <w:t xml:space="preserve"> </w:t>
            </w:r>
            <w:r w:rsidRPr="00E53957">
              <w:rPr>
                <w:rFonts w:ascii="Open Sans" w:hAnsi="Open Sans" w:cs="Open Sans"/>
              </w:rPr>
              <w:t>oryginalny egzemplarz umowy.</w:t>
            </w:r>
          </w:p>
          <w:p w14:paraId="242E52F6" w14:textId="77777777" w:rsidR="00A614B5" w:rsidRPr="00E53957" w:rsidRDefault="00A614B5" w:rsidP="0078277D">
            <w:pPr>
              <w:pStyle w:val="Odsekzoznamu"/>
              <w:widowControl w:val="0"/>
              <w:numPr>
                <w:ilvl w:val="0"/>
                <w:numId w:val="35"/>
              </w:numPr>
              <w:tabs>
                <w:tab w:val="left" w:pos="675"/>
              </w:tabs>
              <w:autoSpaceDE w:val="0"/>
              <w:autoSpaceDN w:val="0"/>
              <w:spacing w:after="120"/>
              <w:ind w:left="360"/>
              <w:contextualSpacing w:val="0"/>
              <w:rPr>
                <w:rFonts w:ascii="Open Sans" w:hAnsi="Open Sans" w:cs="Open Sans"/>
                <w:bCs/>
                <w:color w:val="000000" w:themeColor="text1"/>
              </w:rPr>
            </w:pPr>
            <w:r w:rsidRPr="00E53957">
              <w:rPr>
                <w:rFonts w:ascii="Open Sans" w:hAnsi="Open Sans" w:cs="Open Sans"/>
                <w:color w:val="000000" w:themeColor="text1"/>
              </w:rPr>
              <w:t>Umowa wchodzi w życie z dniem jej podpisania przez ostatnią ze Stron. Zgodnie ze słowacką Ustawą nr 211/2000 o dostępie do informacji publicznej umowa staje się prawomocna w dniu następnym po dniu jej opublikowania w Centralnym Rejestrze Umów prowadzonym przez Urząd Rady Ministrów Republiki Słowackiej, przy czym decydujące jest jej pierwsze opublikowanie.</w:t>
            </w:r>
          </w:p>
          <w:p w14:paraId="20315C58" w14:textId="33A67C5D" w:rsidR="00A614B5" w:rsidRPr="00E53957" w:rsidRDefault="00A614B5" w:rsidP="0078277D">
            <w:pPr>
              <w:pStyle w:val="Odsekzoznamu"/>
              <w:widowControl w:val="0"/>
              <w:numPr>
                <w:ilvl w:val="0"/>
                <w:numId w:val="35"/>
              </w:numPr>
              <w:tabs>
                <w:tab w:val="left" w:pos="675"/>
              </w:tabs>
              <w:autoSpaceDE w:val="0"/>
              <w:autoSpaceDN w:val="0"/>
              <w:spacing w:after="120"/>
              <w:ind w:left="360"/>
              <w:contextualSpacing w:val="0"/>
              <w:rPr>
                <w:rFonts w:ascii="Open Sans" w:hAnsi="Open Sans" w:cs="Open Sans"/>
                <w:bCs/>
                <w:color w:val="000000" w:themeColor="text1"/>
              </w:rPr>
            </w:pPr>
            <w:r w:rsidRPr="00E53957">
              <w:rPr>
                <w:rFonts w:ascii="Open Sans" w:hAnsi="Open Sans" w:cs="Open Sans"/>
                <w:bCs/>
              </w:rPr>
              <w:t xml:space="preserve">Umowa została sporządzona w języku polskim i słowackim. </w:t>
            </w:r>
            <w:r w:rsidRPr="00E53957">
              <w:rPr>
                <w:rFonts w:ascii="Open Sans" w:eastAsia="Times New Roman" w:hAnsi="Open Sans" w:cs="Open Sans"/>
                <w:bCs/>
              </w:rPr>
              <w:t>W przypadku rozbieżności w zakresie interpretacji postanowień umowy wiążąca jest słowacka wersja umowy</w:t>
            </w:r>
            <w:r w:rsidR="009B2431" w:rsidRPr="00E53957">
              <w:rPr>
                <w:rFonts w:ascii="Open Sans" w:eastAsia="Times New Roman" w:hAnsi="Open Sans" w:cs="Open Sans"/>
                <w:bCs/>
              </w:rPr>
              <w:t>.</w:t>
            </w:r>
          </w:p>
          <w:p w14:paraId="20B05F8E" w14:textId="77777777" w:rsidR="00A614B5" w:rsidRPr="00E53957" w:rsidRDefault="00A614B5" w:rsidP="0078277D">
            <w:pPr>
              <w:pStyle w:val="Odsekzoznamu"/>
              <w:widowControl w:val="0"/>
              <w:numPr>
                <w:ilvl w:val="0"/>
                <w:numId w:val="35"/>
              </w:numPr>
              <w:tabs>
                <w:tab w:val="left" w:pos="675"/>
              </w:tabs>
              <w:autoSpaceDE w:val="0"/>
              <w:autoSpaceDN w:val="0"/>
              <w:spacing w:after="120"/>
              <w:ind w:left="360"/>
              <w:contextualSpacing w:val="0"/>
              <w:rPr>
                <w:rFonts w:ascii="Open Sans" w:hAnsi="Open Sans" w:cs="Open Sans"/>
              </w:rPr>
            </w:pPr>
            <w:r w:rsidRPr="00E53957">
              <w:rPr>
                <w:rFonts w:ascii="Open Sans" w:hAnsi="Open Sans" w:cs="Open Sans"/>
              </w:rPr>
              <w:t>O ile Strony nie postanowią inaczej, komunikacja pomiędzy Stronami będzie odbywać się w językach polskim i słowackim.</w:t>
            </w:r>
          </w:p>
          <w:p w14:paraId="294E9E48" w14:textId="77777777" w:rsidR="00A614B5" w:rsidRPr="00E53957" w:rsidRDefault="00A614B5" w:rsidP="0078277D">
            <w:pPr>
              <w:pStyle w:val="Odsekzoznamu"/>
              <w:widowControl w:val="0"/>
              <w:numPr>
                <w:ilvl w:val="0"/>
                <w:numId w:val="35"/>
              </w:numPr>
              <w:tabs>
                <w:tab w:val="left" w:pos="675"/>
              </w:tabs>
              <w:autoSpaceDE w:val="0"/>
              <w:autoSpaceDN w:val="0"/>
              <w:spacing w:after="120"/>
              <w:ind w:left="360"/>
              <w:contextualSpacing w:val="0"/>
              <w:rPr>
                <w:rFonts w:ascii="Open Sans" w:hAnsi="Open Sans" w:cs="Open Sans"/>
              </w:rPr>
            </w:pPr>
            <w:r w:rsidRPr="00E53957">
              <w:rPr>
                <w:rFonts w:ascii="Open Sans" w:hAnsi="Open Sans" w:cs="Open Sans"/>
              </w:rPr>
              <w:t>Językiem komunikacji z Zarządzającym FMP jest język polski i słowacki.</w:t>
            </w:r>
          </w:p>
          <w:p w14:paraId="481B05E0" w14:textId="77777777" w:rsidR="00A614B5" w:rsidRPr="00E53957" w:rsidRDefault="00A614B5" w:rsidP="0078277D">
            <w:pPr>
              <w:pStyle w:val="Odsekzoznamu"/>
              <w:widowControl w:val="0"/>
              <w:numPr>
                <w:ilvl w:val="0"/>
                <w:numId w:val="35"/>
              </w:numPr>
              <w:tabs>
                <w:tab w:val="left" w:pos="675"/>
              </w:tabs>
              <w:autoSpaceDE w:val="0"/>
              <w:autoSpaceDN w:val="0"/>
              <w:spacing w:after="120"/>
              <w:ind w:left="360"/>
              <w:contextualSpacing w:val="0"/>
              <w:rPr>
                <w:rFonts w:ascii="Open Sans" w:hAnsi="Open Sans" w:cs="Open Sans"/>
              </w:rPr>
            </w:pPr>
            <w:r w:rsidRPr="00E53957">
              <w:rPr>
                <w:rFonts w:ascii="Open Sans" w:hAnsi="Open Sans" w:cs="Open Sans"/>
              </w:rPr>
              <w:t>Integralną częścią umowy są</w:t>
            </w:r>
            <w:r w:rsidRPr="00E53957">
              <w:rPr>
                <w:rFonts w:ascii="Open Sans" w:hAnsi="Open Sans" w:cs="Open Sans"/>
                <w:spacing w:val="-4"/>
              </w:rPr>
              <w:t xml:space="preserve"> </w:t>
            </w:r>
            <w:r w:rsidRPr="00E53957">
              <w:rPr>
                <w:rFonts w:ascii="Open Sans" w:hAnsi="Open Sans" w:cs="Open Sans"/>
              </w:rPr>
              <w:t>załączniki:</w:t>
            </w:r>
          </w:p>
          <w:p w14:paraId="4FBD346C" w14:textId="77777777" w:rsidR="00A614B5" w:rsidRDefault="00A614B5" w:rsidP="0078277D">
            <w:pPr>
              <w:pStyle w:val="tm"/>
              <w:numPr>
                <w:ilvl w:val="0"/>
                <w:numId w:val="37"/>
              </w:numPr>
              <w:spacing w:after="120"/>
              <w:ind w:right="72"/>
              <w:jc w:val="left"/>
              <w:rPr>
                <w:rFonts w:ascii="Open Sans" w:eastAsia="Times New Roman" w:hAnsi="Open Sans" w:cs="Open Sans"/>
                <w:color w:val="000000" w:themeColor="text1"/>
                <w:sz w:val="22"/>
                <w:szCs w:val="22"/>
              </w:rPr>
            </w:pPr>
            <w:r w:rsidRPr="00E53957">
              <w:rPr>
                <w:rFonts w:ascii="Open Sans" w:eastAsia="Times New Roman" w:hAnsi="Open Sans" w:cs="Open Sans"/>
                <w:color w:val="000000" w:themeColor="text1"/>
                <w:sz w:val="22"/>
                <w:szCs w:val="22"/>
              </w:rPr>
              <w:t>załącznik nr 1 – kopia upoważnienia/pełnomocnictwa dla osoby reprezentującej Beneficjenta małego projektu</w:t>
            </w:r>
          </w:p>
          <w:p w14:paraId="4949B29B" w14:textId="77777777" w:rsidR="00B62762" w:rsidRPr="00E53957" w:rsidRDefault="00B62762" w:rsidP="00B62762">
            <w:pPr>
              <w:pStyle w:val="tm"/>
              <w:spacing w:after="120"/>
              <w:ind w:right="72"/>
              <w:jc w:val="left"/>
              <w:rPr>
                <w:rFonts w:ascii="Open Sans" w:eastAsia="Times New Roman" w:hAnsi="Open Sans" w:cs="Open Sans"/>
                <w:color w:val="000000" w:themeColor="text1"/>
                <w:sz w:val="22"/>
                <w:szCs w:val="22"/>
              </w:rPr>
            </w:pPr>
          </w:p>
          <w:p w14:paraId="2890E91B" w14:textId="77777777" w:rsidR="00A614B5" w:rsidRPr="00E53957" w:rsidRDefault="00A614B5" w:rsidP="0078277D">
            <w:pPr>
              <w:pStyle w:val="tm"/>
              <w:numPr>
                <w:ilvl w:val="0"/>
                <w:numId w:val="37"/>
              </w:numPr>
              <w:spacing w:after="120"/>
              <w:ind w:right="72"/>
              <w:jc w:val="left"/>
              <w:rPr>
                <w:rFonts w:ascii="Open Sans" w:eastAsia="Times New Roman" w:hAnsi="Open Sans" w:cs="Open Sans"/>
                <w:color w:val="000000" w:themeColor="text1"/>
                <w:sz w:val="22"/>
                <w:szCs w:val="22"/>
              </w:rPr>
            </w:pPr>
            <w:r w:rsidRPr="00E53957">
              <w:rPr>
                <w:rFonts w:ascii="Open Sans" w:eastAsia="Times New Roman" w:hAnsi="Open Sans" w:cs="Open Sans"/>
                <w:color w:val="000000" w:themeColor="text1"/>
                <w:sz w:val="22"/>
                <w:szCs w:val="22"/>
              </w:rPr>
              <w:lastRenderedPageBreak/>
              <w:t>załącznik nr 2 – kopia upoważnienia/pełnomocnictwa dla osoby reprezentującej Partnera małego projektu</w:t>
            </w:r>
          </w:p>
          <w:p w14:paraId="5A4B6A6D" w14:textId="77777777" w:rsidR="00A614B5" w:rsidRPr="00E53957" w:rsidRDefault="00A614B5" w:rsidP="0078277D">
            <w:pPr>
              <w:pStyle w:val="tm"/>
              <w:numPr>
                <w:ilvl w:val="0"/>
                <w:numId w:val="37"/>
              </w:numPr>
              <w:spacing w:after="120"/>
              <w:ind w:right="72"/>
              <w:jc w:val="left"/>
              <w:rPr>
                <w:rFonts w:ascii="Open Sans" w:eastAsia="Times New Roman" w:hAnsi="Open Sans" w:cs="Open Sans"/>
                <w:color w:val="000000" w:themeColor="text1"/>
                <w:sz w:val="22"/>
                <w:szCs w:val="22"/>
              </w:rPr>
            </w:pPr>
            <w:r w:rsidRPr="00E53957">
              <w:rPr>
                <w:rFonts w:ascii="Open Sans" w:eastAsia="Times New Roman" w:hAnsi="Open Sans" w:cs="Open Sans"/>
                <w:color w:val="000000" w:themeColor="text1"/>
                <w:sz w:val="22"/>
                <w:szCs w:val="22"/>
              </w:rPr>
              <w:t>załącznik nr 3 – wykaz rachunków bankowych Partnerów małego projektu</w:t>
            </w:r>
          </w:p>
          <w:p w14:paraId="1A3ECB97" w14:textId="3661910C" w:rsidR="00A614B5" w:rsidRPr="00E53957" w:rsidRDefault="00A614B5" w:rsidP="0078277D">
            <w:pPr>
              <w:pStyle w:val="tm"/>
              <w:numPr>
                <w:ilvl w:val="0"/>
                <w:numId w:val="37"/>
              </w:numPr>
              <w:spacing w:after="120"/>
              <w:ind w:right="72"/>
              <w:jc w:val="left"/>
              <w:rPr>
                <w:rFonts w:ascii="Open Sans" w:eastAsia="Times New Roman" w:hAnsi="Open Sans" w:cs="Open Sans"/>
                <w:color w:val="000000" w:themeColor="text1"/>
                <w:sz w:val="22"/>
                <w:szCs w:val="22"/>
              </w:rPr>
            </w:pPr>
            <w:r w:rsidRPr="00E53957">
              <w:rPr>
                <w:rFonts w:ascii="Open Sans" w:eastAsia="Times New Roman" w:hAnsi="Open Sans" w:cs="Open Sans"/>
                <w:color w:val="000000" w:themeColor="text1"/>
                <w:sz w:val="22"/>
                <w:szCs w:val="22"/>
              </w:rPr>
              <w:t xml:space="preserve">załącznik nr 4 – aktualny </w:t>
            </w:r>
            <w:r w:rsidRPr="00E53957">
              <w:rPr>
                <w:rFonts w:ascii="Open Sans" w:hAnsi="Open Sans" w:cs="Open Sans"/>
                <w:color w:val="000000" w:themeColor="text1"/>
                <w:sz w:val="22"/>
                <w:szCs w:val="22"/>
              </w:rPr>
              <w:t xml:space="preserve">wniosek o dofinansowanie małego projektu o numerze </w:t>
            </w:r>
            <w:r w:rsidR="005762EE" w:rsidRPr="00E53957">
              <w:rPr>
                <w:rFonts w:ascii="Open Sans" w:hAnsi="Open Sans" w:cs="Open Sans"/>
                <w:color w:val="000000" w:themeColor="text1"/>
                <w:sz w:val="22"/>
                <w:szCs w:val="22"/>
                <w:lang w:val="sk-SK"/>
              </w:rPr>
              <w:t>INT/ZA/FMP_ŽSK_01/0022</w:t>
            </w:r>
          </w:p>
          <w:p w14:paraId="76151A39" w14:textId="77777777" w:rsidR="00A614B5" w:rsidRPr="00E53957" w:rsidRDefault="00A614B5" w:rsidP="0078277D">
            <w:pPr>
              <w:pStyle w:val="tm"/>
              <w:numPr>
                <w:ilvl w:val="0"/>
                <w:numId w:val="37"/>
              </w:numPr>
              <w:spacing w:after="120"/>
              <w:ind w:right="72"/>
              <w:jc w:val="left"/>
              <w:rPr>
                <w:rFonts w:ascii="Open Sans" w:eastAsia="Times New Roman" w:hAnsi="Open Sans" w:cs="Open Sans"/>
                <w:sz w:val="22"/>
                <w:szCs w:val="22"/>
              </w:rPr>
            </w:pPr>
            <w:r w:rsidRPr="00E53957">
              <w:rPr>
                <w:rFonts w:ascii="Open Sans" w:eastAsia="Times New Roman" w:hAnsi="Open Sans" w:cs="Open Sans"/>
                <w:sz w:val="22"/>
                <w:szCs w:val="22"/>
              </w:rPr>
              <w:t>załącznik nr 5 – harmonogram składania raportów z realizacji małego projektu</w:t>
            </w:r>
          </w:p>
          <w:p w14:paraId="229BE9A8" w14:textId="77777777" w:rsidR="00A614B5" w:rsidRPr="00E53957" w:rsidRDefault="00A614B5" w:rsidP="0078277D">
            <w:pPr>
              <w:pStyle w:val="tm"/>
              <w:numPr>
                <w:ilvl w:val="0"/>
                <w:numId w:val="37"/>
              </w:numPr>
              <w:spacing w:after="120"/>
              <w:ind w:right="72"/>
              <w:jc w:val="left"/>
              <w:rPr>
                <w:rFonts w:ascii="Open Sans" w:eastAsia="Times New Roman" w:hAnsi="Open Sans" w:cs="Open Sans"/>
                <w:color w:val="000000" w:themeColor="text1"/>
                <w:sz w:val="22"/>
                <w:szCs w:val="22"/>
              </w:rPr>
            </w:pPr>
            <w:r w:rsidRPr="00E53957">
              <w:rPr>
                <w:rFonts w:ascii="Open Sans" w:eastAsia="Times New Roman" w:hAnsi="Open Sans" w:cs="Open Sans"/>
                <w:color w:val="000000" w:themeColor="text1"/>
                <w:sz w:val="22"/>
                <w:szCs w:val="22"/>
              </w:rPr>
              <w:t>załącznik nr 6 – zakres udostępniania danych osobowych</w:t>
            </w:r>
          </w:p>
          <w:p w14:paraId="525F89B4" w14:textId="77777777" w:rsidR="00A614B5" w:rsidRPr="00E53957" w:rsidRDefault="00A614B5" w:rsidP="0078277D">
            <w:pPr>
              <w:pStyle w:val="tm"/>
              <w:numPr>
                <w:ilvl w:val="0"/>
                <w:numId w:val="37"/>
              </w:numPr>
              <w:spacing w:after="120"/>
              <w:ind w:right="72"/>
              <w:jc w:val="left"/>
              <w:rPr>
                <w:rFonts w:ascii="Open Sans" w:eastAsia="Times New Roman" w:hAnsi="Open Sans" w:cs="Open Sans"/>
                <w:color w:val="000000" w:themeColor="text1"/>
                <w:sz w:val="22"/>
                <w:szCs w:val="22"/>
              </w:rPr>
            </w:pPr>
            <w:r w:rsidRPr="00E53957">
              <w:rPr>
                <w:rFonts w:ascii="Open Sans" w:eastAsia="Times New Roman" w:hAnsi="Open Sans" w:cs="Open Sans"/>
                <w:color w:val="000000" w:themeColor="text1"/>
                <w:sz w:val="22"/>
                <w:szCs w:val="22"/>
              </w:rPr>
              <w:t>załącznik nr 7 – klauzula informacyjna</w:t>
            </w:r>
          </w:p>
          <w:p w14:paraId="68BC91C4" w14:textId="77777777" w:rsidR="00A614B5" w:rsidRPr="00E53957" w:rsidRDefault="00A614B5" w:rsidP="0078277D">
            <w:pPr>
              <w:pStyle w:val="Zkladntext"/>
              <w:rPr>
                <w:rFonts w:ascii="Open Sans" w:hAnsi="Open Sans" w:cs="Open Sans"/>
                <w:color w:val="000000" w:themeColor="text1"/>
              </w:rPr>
            </w:pPr>
          </w:p>
          <w:p w14:paraId="530402CE" w14:textId="77777777" w:rsidR="00A614B5" w:rsidRPr="00E53957" w:rsidRDefault="00A614B5" w:rsidP="0078277D">
            <w:pPr>
              <w:pStyle w:val="Zkladntext2"/>
              <w:tabs>
                <w:tab w:val="left" w:pos="1635"/>
              </w:tabs>
              <w:spacing w:before="120" w:line="240" w:lineRule="auto"/>
              <w:rPr>
                <w:rFonts w:ascii="Open Sans" w:hAnsi="Open Sans" w:cs="Open Sans"/>
                <w:color w:val="000000" w:themeColor="text1"/>
                <w:sz w:val="22"/>
                <w:szCs w:val="22"/>
              </w:rPr>
            </w:pPr>
          </w:p>
        </w:tc>
        <w:tc>
          <w:tcPr>
            <w:tcW w:w="5062" w:type="dxa"/>
          </w:tcPr>
          <w:p w14:paraId="48B065E3" w14:textId="48925C62" w:rsidR="00A614B5" w:rsidRPr="00E53957" w:rsidRDefault="00A614B5" w:rsidP="0078277D">
            <w:pPr>
              <w:pStyle w:val="Zkladntext"/>
              <w:rPr>
                <w:rFonts w:ascii="Open Sans" w:hAnsi="Open Sans" w:cs="Open Sans"/>
                <w:color w:val="000000" w:themeColor="text1"/>
                <w:lang w:val="sk-SK"/>
              </w:rPr>
            </w:pPr>
            <w:r w:rsidRPr="00E53957">
              <w:rPr>
                <w:rFonts w:ascii="Open Sans" w:hAnsi="Open Sans" w:cs="Open Sans"/>
                <w:color w:val="000000" w:themeColor="text1"/>
                <w:lang w:val="sk-SK"/>
              </w:rPr>
              <w:lastRenderedPageBreak/>
              <w:t xml:space="preserve">6. Jednorazová platba predstavujúca 100% oprávnených výdavkov každej úlohy je refundovaná vo výške stanovenej v zmluve (max. 80%) pod podmienkou, že Partner malého projektu zrealizuje celú úlohu, za ktorú zodpovedá, v súlade s jej opisom, dosiahnu sa všetky stanovené výstupy a cieľové hodnoty ukazovateľov výstupu. </w:t>
            </w:r>
          </w:p>
          <w:p w14:paraId="3241893C" w14:textId="1EB81BF7" w:rsidR="00A614B5" w:rsidRPr="00E53957" w:rsidRDefault="00A614B5" w:rsidP="0078277D">
            <w:pPr>
              <w:pStyle w:val="Zkladntext"/>
              <w:rPr>
                <w:rFonts w:ascii="Open Sans" w:hAnsi="Open Sans" w:cs="Open Sans"/>
                <w:color w:val="000000" w:themeColor="text1"/>
                <w:lang w:val="sk-SK"/>
              </w:rPr>
            </w:pPr>
            <w:r w:rsidRPr="00E53957">
              <w:rPr>
                <w:rFonts w:ascii="Open Sans" w:hAnsi="Open Sans" w:cs="Open Sans"/>
                <w:color w:val="000000" w:themeColor="text1"/>
                <w:lang w:val="sk-SK"/>
              </w:rPr>
              <w:t>7. Overenie jednorazových platieb vykonáva Správca FMP na základe údajov uvedených v správe o realizácii malého projektu a priložených dokladov potvrdzujúcich realizáciu aktivít a dosiahnutie ukazovateľov v súlade s pravidlami stanovenými v § 8 zmluvy.</w:t>
            </w:r>
          </w:p>
          <w:p w14:paraId="173A9F7C" w14:textId="77777777" w:rsidR="00A614B5" w:rsidRPr="00E53957" w:rsidRDefault="00A614B5" w:rsidP="0078277D">
            <w:pPr>
              <w:pStyle w:val="Zkladntext"/>
              <w:rPr>
                <w:rFonts w:ascii="Open Sans" w:hAnsi="Open Sans" w:cs="Open Sans"/>
                <w:b/>
                <w:color w:val="000000" w:themeColor="text1"/>
                <w:lang w:val="sk-SK"/>
              </w:rPr>
            </w:pPr>
          </w:p>
          <w:p w14:paraId="24B35E0C" w14:textId="77777777" w:rsidR="00910CF1" w:rsidRPr="00E53957" w:rsidRDefault="00910CF1" w:rsidP="0078277D">
            <w:pPr>
              <w:pStyle w:val="Zkladntext"/>
              <w:jc w:val="center"/>
              <w:rPr>
                <w:rFonts w:ascii="Open Sans" w:hAnsi="Open Sans" w:cs="Open Sans"/>
                <w:b/>
                <w:color w:val="000000" w:themeColor="text1"/>
                <w:lang w:val="sk-SK"/>
              </w:rPr>
            </w:pPr>
          </w:p>
          <w:p w14:paraId="3F0525F9" w14:textId="6AD26681" w:rsidR="00A614B5" w:rsidRPr="00E53957" w:rsidRDefault="00A614B5"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 4</w:t>
            </w:r>
          </w:p>
          <w:p w14:paraId="438E97B3" w14:textId="77777777" w:rsidR="00A614B5" w:rsidRPr="00E53957" w:rsidRDefault="00A614B5"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OBDOBIE PLATNOSTI ZMLUVY</w:t>
            </w:r>
          </w:p>
          <w:p w14:paraId="505E8A7D" w14:textId="77777777" w:rsidR="00A614B5" w:rsidRPr="00E53957" w:rsidRDefault="00A614B5" w:rsidP="00BD6FB8">
            <w:pPr>
              <w:pStyle w:val="Odsekzoznamu"/>
              <w:keepNext/>
              <w:numPr>
                <w:ilvl w:val="0"/>
                <w:numId w:val="49"/>
              </w:numPr>
              <w:autoSpaceDE w:val="0"/>
              <w:autoSpaceDN w:val="0"/>
              <w:spacing w:after="120"/>
              <w:rPr>
                <w:rFonts w:ascii="Open Sans" w:hAnsi="Open Sans" w:cs="Open Sans"/>
                <w:lang w:val="sk-SK"/>
              </w:rPr>
            </w:pPr>
            <w:r w:rsidRPr="00E53957">
              <w:rPr>
                <w:rFonts w:ascii="Open Sans" w:hAnsi="Open Sans" w:cs="Open Sans"/>
                <w:lang w:val="sk-SK"/>
              </w:rPr>
              <w:t>Zmluva je platná až do splnenia všetkých záväzkov Prijímateľa malého projektu vrátane záväzkov súvisiacich so zachovaním udržateľnosti projektu definovaných v zmluve o poskytnutí príspevku na malý projekt, a všetkých záväzkov zmluvných strán vyplývajúcich z tejto zmluvy.</w:t>
            </w:r>
          </w:p>
          <w:p w14:paraId="2266D020" w14:textId="77777777" w:rsidR="00A614B5" w:rsidRPr="00E53957" w:rsidRDefault="00A614B5" w:rsidP="0078277D">
            <w:pPr>
              <w:rPr>
                <w:rFonts w:ascii="Open Sans" w:hAnsi="Open Sans" w:cs="Open Sans"/>
                <w:lang w:val="sk-SK"/>
              </w:rPr>
            </w:pPr>
          </w:p>
          <w:p w14:paraId="79122B8B" w14:textId="77777777" w:rsidR="00910CF1" w:rsidRPr="00E53957" w:rsidRDefault="00910CF1" w:rsidP="0078277D">
            <w:pPr>
              <w:rPr>
                <w:rFonts w:ascii="Open Sans" w:hAnsi="Open Sans" w:cs="Open Sans"/>
                <w:lang w:val="sk-SK"/>
              </w:rPr>
            </w:pPr>
          </w:p>
          <w:p w14:paraId="52A04EF8" w14:textId="77777777" w:rsidR="00502C76" w:rsidRPr="00E53957" w:rsidRDefault="00502C76" w:rsidP="0078277D">
            <w:pPr>
              <w:pStyle w:val="Zkladntext"/>
              <w:keepNext/>
              <w:jc w:val="center"/>
              <w:rPr>
                <w:rFonts w:ascii="Open Sans" w:hAnsi="Open Sans" w:cs="Open Sans"/>
                <w:b/>
                <w:color w:val="000000" w:themeColor="text1"/>
                <w:lang w:val="sk-SK"/>
              </w:rPr>
            </w:pPr>
            <w:r w:rsidRPr="00E53957">
              <w:rPr>
                <w:rFonts w:ascii="Open Sans" w:hAnsi="Open Sans" w:cs="Open Sans"/>
                <w:b/>
                <w:color w:val="000000" w:themeColor="text1"/>
                <w:lang w:val="sk-SK"/>
              </w:rPr>
              <w:lastRenderedPageBreak/>
              <w:t>§ 5</w:t>
            </w:r>
          </w:p>
          <w:p w14:paraId="6B026F36" w14:textId="46CA984B" w:rsidR="00502C76" w:rsidRPr="00E53957" w:rsidRDefault="00502C76" w:rsidP="0078277D">
            <w:pPr>
              <w:pStyle w:val="Zkladntext"/>
              <w:keepNext/>
              <w:jc w:val="center"/>
              <w:rPr>
                <w:rFonts w:ascii="Open Sans" w:hAnsi="Open Sans" w:cs="Open Sans"/>
                <w:color w:val="000000" w:themeColor="text1"/>
                <w:vertAlign w:val="superscript"/>
                <w:lang w:val="sk-SK"/>
              </w:rPr>
            </w:pPr>
            <w:r w:rsidRPr="00E53957">
              <w:rPr>
                <w:rFonts w:ascii="Open Sans" w:hAnsi="Open Sans" w:cs="Open Sans"/>
                <w:b/>
                <w:color w:val="000000" w:themeColor="text1"/>
                <w:lang w:val="sk-SK"/>
              </w:rPr>
              <w:t>PRÁVA A POVINNOSTI PRIJÍMATEĽA MALÉHO PROJEKTU</w:t>
            </w:r>
          </w:p>
          <w:p w14:paraId="577152C4" w14:textId="77777777" w:rsidR="00502C76" w:rsidRPr="00E53957" w:rsidRDefault="00502C76" w:rsidP="00BD6FB8">
            <w:pPr>
              <w:pStyle w:val="Zkladntext"/>
              <w:numPr>
                <w:ilvl w:val="0"/>
                <w:numId w:val="50"/>
              </w:numPr>
              <w:rPr>
                <w:rFonts w:ascii="Open Sans" w:hAnsi="Open Sans" w:cs="Open Sans"/>
                <w:color w:val="000000" w:themeColor="text1"/>
                <w:lang w:val="sk-SK"/>
              </w:rPr>
            </w:pPr>
            <w:r w:rsidRPr="00E53957">
              <w:rPr>
                <w:rFonts w:ascii="Open Sans" w:hAnsi="Open Sans" w:cs="Open Sans"/>
                <w:color w:val="000000" w:themeColor="text1"/>
                <w:lang w:val="sk-SK"/>
              </w:rPr>
              <w:t>Partner/Partneri malého projektu oprávňujú Prijímateľa malého projektu podpísať zmluvu o poskytnutí príspevku so Správcom FMP a prevziať zodpovednosť za zabezpečenie realizácie celého malého projektu vo vzťahu ku Správcovi FMP.</w:t>
            </w:r>
            <w:r w:rsidRPr="00E53957">
              <w:rPr>
                <w:rFonts w:ascii="Open Sans" w:hAnsi="Open Sans" w:cs="Open Sans"/>
                <w:lang w:val="sk-SK"/>
              </w:rPr>
              <w:t xml:space="preserve"> </w:t>
            </w:r>
          </w:p>
          <w:p w14:paraId="318115A0" w14:textId="77777777" w:rsidR="00502C76" w:rsidRPr="00E53957" w:rsidRDefault="00502C76" w:rsidP="00BD6FB8">
            <w:pPr>
              <w:pStyle w:val="Zkladntext"/>
              <w:numPr>
                <w:ilvl w:val="0"/>
                <w:numId w:val="50"/>
              </w:numPr>
              <w:rPr>
                <w:rFonts w:ascii="Open Sans" w:hAnsi="Open Sans" w:cs="Open Sans"/>
                <w:color w:val="000000" w:themeColor="text1"/>
                <w:lang w:val="sk-SK"/>
              </w:rPr>
            </w:pPr>
            <w:r w:rsidRPr="00E53957">
              <w:rPr>
                <w:rFonts w:ascii="Open Sans" w:hAnsi="Open Sans" w:cs="Open Sans"/>
                <w:color w:val="000000" w:themeColor="text1"/>
                <w:lang w:val="sk-SK"/>
              </w:rPr>
              <w:t>Prijímateľ malého projektu je voči Správcovi FMP zodpovedný za riadnu realizáciu celého malého projektu v stanovenej lehote. Zodpovedá aj za všetky kroky Partnera/Partnerov malého projektu alebo za ich neuskutočnenie, ktoré majú za následok porušenie povinností vyplývajúcich zo zmluvy o poskytnutí príspevku a partnerskej zmluvy.</w:t>
            </w:r>
          </w:p>
          <w:p w14:paraId="40276E98" w14:textId="77777777" w:rsidR="00502C76" w:rsidRPr="00E53957" w:rsidRDefault="00502C76" w:rsidP="00BD6FB8">
            <w:pPr>
              <w:pStyle w:val="Zkladntext"/>
              <w:numPr>
                <w:ilvl w:val="0"/>
                <w:numId w:val="50"/>
              </w:numPr>
              <w:rPr>
                <w:rFonts w:ascii="Open Sans" w:hAnsi="Open Sans" w:cs="Open Sans"/>
                <w:color w:val="000000" w:themeColor="text1"/>
                <w:lang w:val="sk-SK"/>
              </w:rPr>
            </w:pPr>
            <w:r w:rsidRPr="00E53957">
              <w:rPr>
                <w:rFonts w:ascii="Open Sans" w:hAnsi="Open Sans" w:cs="Open Sans"/>
                <w:color w:val="000000" w:themeColor="text1"/>
                <w:lang w:val="sk-SK"/>
              </w:rPr>
              <w:t>Prijímateľ malého projektu je oprávnený Partnerom/Partnermi malého projektu spolupracovať so Správcom FMP pri realizácii projektu. Prijímateľ malého projektu koordinuje a sprostredkúva komunikáciu medzi Partnerom/Partnermi malého projektu a Správcom FMP. Prijímateľ malého projektu sprístupňuje Partnerovi/Partnerom malého projektu dokumenty a informácie získané od Správcu FMP, ktoré sú potrebné na realizáciu ich aktivít.</w:t>
            </w:r>
            <w:r w:rsidRPr="00E53957">
              <w:rPr>
                <w:rFonts w:ascii="Open Sans" w:hAnsi="Open Sans" w:cs="Open Sans"/>
                <w:lang w:val="sk-SK"/>
              </w:rPr>
              <w:t xml:space="preserve"> </w:t>
            </w:r>
          </w:p>
          <w:p w14:paraId="4B6CCA46" w14:textId="77777777" w:rsidR="00D85E85" w:rsidRPr="00E53957" w:rsidRDefault="00D85E85" w:rsidP="00D85E85">
            <w:pPr>
              <w:pStyle w:val="Zkladntext"/>
              <w:ind w:left="360"/>
              <w:rPr>
                <w:rFonts w:ascii="Open Sans" w:hAnsi="Open Sans" w:cs="Open Sans"/>
                <w:color w:val="000000" w:themeColor="text1"/>
                <w:lang w:val="sk-SK"/>
              </w:rPr>
            </w:pPr>
          </w:p>
          <w:p w14:paraId="43CAA465" w14:textId="77777777" w:rsidR="00502C76" w:rsidRPr="00E53957" w:rsidRDefault="00502C76" w:rsidP="00BD6FB8">
            <w:pPr>
              <w:pStyle w:val="Odsekzoznamu"/>
              <w:widowControl w:val="0"/>
              <w:numPr>
                <w:ilvl w:val="0"/>
                <w:numId w:val="50"/>
              </w:numPr>
              <w:tabs>
                <w:tab w:val="left" w:pos="677"/>
              </w:tabs>
              <w:autoSpaceDE w:val="0"/>
              <w:autoSpaceDN w:val="0"/>
              <w:spacing w:after="120"/>
              <w:ind w:right="196"/>
              <w:contextualSpacing w:val="0"/>
              <w:rPr>
                <w:rFonts w:ascii="Open Sans" w:hAnsi="Open Sans" w:cs="Open Sans"/>
                <w:lang w:val="sk-SK"/>
              </w:rPr>
            </w:pPr>
            <w:r w:rsidRPr="00E53957">
              <w:rPr>
                <w:rFonts w:ascii="Open Sans" w:hAnsi="Open Sans" w:cs="Open Sans"/>
                <w:lang w:val="sk-SK"/>
              </w:rPr>
              <w:t>Prijímateľ malého projektu je povinný na žiadosť Partnera/Partnerov malého projektu bezodkladne požiadať Správcu FMP o všetky informácie potrebné na riadnu realizáciu jeho časti malého projektu. Partner malého projektu je povinný bezodkladne poskytnúť Prijímateľovi malého projektu všetky relevantné informácie a dokumenty potrebné na vypracovanie požiadavky od Správcu FMP.</w:t>
            </w:r>
          </w:p>
          <w:p w14:paraId="5011951A" w14:textId="77777777" w:rsidR="00502C76" w:rsidRPr="00E53957" w:rsidRDefault="00502C76" w:rsidP="00BD6FB8">
            <w:pPr>
              <w:pStyle w:val="Odsekzoznamu"/>
              <w:widowControl w:val="0"/>
              <w:numPr>
                <w:ilvl w:val="0"/>
                <w:numId w:val="50"/>
              </w:numPr>
              <w:tabs>
                <w:tab w:val="left" w:pos="677"/>
              </w:tabs>
              <w:autoSpaceDE w:val="0"/>
              <w:autoSpaceDN w:val="0"/>
              <w:spacing w:after="120"/>
              <w:ind w:right="196"/>
              <w:contextualSpacing w:val="0"/>
              <w:rPr>
                <w:rFonts w:ascii="Open Sans" w:hAnsi="Open Sans" w:cs="Open Sans"/>
                <w:lang w:val="sk-SK"/>
              </w:rPr>
            </w:pPr>
            <w:r w:rsidRPr="00E53957">
              <w:rPr>
                <w:rFonts w:ascii="Open Sans" w:hAnsi="Open Sans" w:cs="Open Sans"/>
                <w:lang w:val="sk-SK"/>
              </w:rPr>
              <w:t xml:space="preserve">Prijímateľ malého projektu je povinný zabezpečiť, aby sa realizácia malého projektu začala včas, aby sa realizovali všetky aktivity predpokladané v malom </w:t>
            </w:r>
            <w:r w:rsidRPr="00E53957">
              <w:rPr>
                <w:rFonts w:ascii="Open Sans" w:hAnsi="Open Sans" w:cs="Open Sans"/>
                <w:lang w:val="sk-SK"/>
              </w:rPr>
              <w:lastRenderedPageBreak/>
              <w:t xml:space="preserve">projekte a aby bol malý projekt ukončený v súlade so schválenou žiadosťou o poskytnutie príspevku na malý projekt. </w:t>
            </w:r>
          </w:p>
          <w:p w14:paraId="4D91DB30" w14:textId="77777777" w:rsidR="00502C76" w:rsidRPr="00E53957" w:rsidRDefault="00502C76" w:rsidP="00BD6FB8">
            <w:pPr>
              <w:pStyle w:val="Odsekzoznamu"/>
              <w:widowControl w:val="0"/>
              <w:numPr>
                <w:ilvl w:val="0"/>
                <w:numId w:val="50"/>
              </w:numPr>
              <w:tabs>
                <w:tab w:val="left" w:pos="677"/>
              </w:tabs>
              <w:autoSpaceDE w:val="0"/>
              <w:autoSpaceDN w:val="0"/>
              <w:spacing w:after="120"/>
              <w:ind w:right="196"/>
              <w:contextualSpacing w:val="0"/>
              <w:rPr>
                <w:rFonts w:ascii="Open Sans" w:hAnsi="Open Sans" w:cs="Open Sans"/>
                <w:lang w:val="sk-SK"/>
              </w:rPr>
            </w:pPr>
            <w:r w:rsidRPr="00E53957">
              <w:rPr>
                <w:rFonts w:ascii="Open Sans" w:hAnsi="Open Sans" w:cs="Open Sans"/>
                <w:lang w:val="sk-SK"/>
              </w:rPr>
              <w:t>Prijímateľ malého projektu:</w:t>
            </w:r>
          </w:p>
          <w:p w14:paraId="6F92AAFC" w14:textId="77777777" w:rsidR="00502C76" w:rsidRPr="00E53957" w:rsidRDefault="00502C76" w:rsidP="00BD6FB8">
            <w:pPr>
              <w:pStyle w:val="Odsekzoznamu"/>
              <w:widowControl w:val="0"/>
              <w:numPr>
                <w:ilvl w:val="1"/>
                <w:numId w:val="51"/>
              </w:numPr>
              <w:tabs>
                <w:tab w:val="left" w:pos="1397"/>
              </w:tabs>
              <w:autoSpaceDE w:val="0"/>
              <w:autoSpaceDN w:val="0"/>
              <w:spacing w:after="120"/>
              <w:ind w:left="720" w:hanging="357"/>
              <w:contextualSpacing w:val="0"/>
              <w:rPr>
                <w:rFonts w:ascii="Open Sans" w:hAnsi="Open Sans" w:cs="Open Sans"/>
                <w:lang w:val="sk-SK"/>
              </w:rPr>
            </w:pPr>
            <w:r w:rsidRPr="00E53957">
              <w:rPr>
                <w:rFonts w:ascii="Open Sans" w:hAnsi="Open Sans" w:cs="Open Sans"/>
                <w:lang w:val="sk-SK"/>
              </w:rPr>
              <w:t>zabezpečuje správnu realizáciu aktivít, na ktoré sa vzťahuje malý projekt. Bezodkladne informuje Partnera/Partnerov malého projektu a Správcu FMP o všetkých okolnostiach, ktoré môžu negatívne ovplyvniť termíny a rozsah aktivít predpokladaných v žiadosti o poskytnutie príspevku na malý projekt;</w:t>
            </w:r>
          </w:p>
          <w:p w14:paraId="68B66A9F" w14:textId="77777777" w:rsidR="00502C76" w:rsidRPr="00E53957" w:rsidRDefault="00502C76" w:rsidP="00BD6FB8">
            <w:pPr>
              <w:pStyle w:val="Odsekzoznamu"/>
              <w:widowControl w:val="0"/>
              <w:numPr>
                <w:ilvl w:val="1"/>
                <w:numId w:val="51"/>
              </w:numPr>
              <w:autoSpaceDE w:val="0"/>
              <w:autoSpaceDN w:val="0"/>
              <w:spacing w:after="120"/>
              <w:ind w:left="720" w:hanging="357"/>
              <w:contextualSpacing w:val="0"/>
              <w:rPr>
                <w:rFonts w:ascii="Open Sans" w:hAnsi="Open Sans" w:cs="Open Sans"/>
                <w:lang w:val="sk-SK"/>
              </w:rPr>
            </w:pPr>
            <w:r w:rsidRPr="00E53957">
              <w:rPr>
                <w:rFonts w:ascii="Open Sans" w:hAnsi="Open Sans" w:cs="Open Sans"/>
                <w:lang w:val="sk-SK"/>
              </w:rPr>
              <w:t>pravidelne monitoruje vecný priebeh realizácie malého projektu a bezodkladne informuje Správcu FMP o všetkých okolnostiach, ktoré odďaľujú alebo znemožňujú jeho úplnú realizáciu v súlade so žiadosťou o poskytnutie príspevku alebo o zámere prerušiť realizáciu projektu;</w:t>
            </w:r>
          </w:p>
          <w:p w14:paraId="39255750" w14:textId="65DF135C" w:rsidR="00502C76" w:rsidRPr="00E53957" w:rsidRDefault="00502C76" w:rsidP="00BD6FB8">
            <w:pPr>
              <w:pStyle w:val="Odsekzoznamu"/>
              <w:widowControl w:val="0"/>
              <w:numPr>
                <w:ilvl w:val="1"/>
                <w:numId w:val="51"/>
              </w:numPr>
              <w:tabs>
                <w:tab w:val="left" w:pos="1397"/>
              </w:tabs>
              <w:autoSpaceDE w:val="0"/>
              <w:autoSpaceDN w:val="0"/>
              <w:spacing w:after="120"/>
              <w:ind w:left="720" w:hanging="357"/>
              <w:contextualSpacing w:val="0"/>
              <w:rPr>
                <w:rFonts w:ascii="Open Sans" w:hAnsi="Open Sans" w:cs="Open Sans"/>
                <w:lang w:val="sk-SK"/>
              </w:rPr>
            </w:pPr>
            <w:r w:rsidRPr="00E53957">
              <w:rPr>
                <w:rFonts w:ascii="Open Sans" w:hAnsi="Open Sans" w:cs="Open Sans"/>
                <w:lang w:val="sk-SK"/>
              </w:rPr>
              <w:t>koná tak, aby zabezpečil prijatie príspevku včas a bezodkladne previedol príslušné časti príspevku na bankový účet Partnera/Partnerov malého projektu, v</w:t>
            </w:r>
            <w:r w:rsidR="002747AE" w:rsidRPr="00E53957">
              <w:rPr>
                <w:rFonts w:ascii="Open Sans" w:hAnsi="Open Sans" w:cs="Open Sans"/>
                <w:lang w:val="sk-SK"/>
              </w:rPr>
              <w:t> </w:t>
            </w:r>
            <w:r w:rsidRPr="00E53957">
              <w:rPr>
                <w:rFonts w:ascii="Open Sans" w:hAnsi="Open Sans" w:cs="Open Sans"/>
                <w:lang w:val="sk-SK"/>
              </w:rPr>
              <w:t>lehote</w:t>
            </w:r>
            <w:r w:rsidR="002747AE" w:rsidRPr="00E53957">
              <w:rPr>
                <w:rFonts w:ascii="Open Sans" w:hAnsi="Open Sans" w:cs="Open Sans"/>
                <w:lang w:val="sk-SK"/>
              </w:rPr>
              <w:t xml:space="preserve"> 7 </w:t>
            </w:r>
            <w:r w:rsidRPr="00E53957">
              <w:rPr>
                <w:rFonts w:ascii="Open Sans" w:hAnsi="Open Sans" w:cs="Open Sans"/>
                <w:lang w:val="sk-SK"/>
              </w:rPr>
              <w:t>pracovných dní odo dňa zaúčtovania vyplateného príspevku na účet Prijímateľa malého projektu, a to bez zbytočného odkladu a bez zrážok;</w:t>
            </w:r>
          </w:p>
          <w:p w14:paraId="68937413" w14:textId="77777777" w:rsidR="00502C76" w:rsidRPr="00E53957" w:rsidRDefault="00502C76" w:rsidP="00BD6FB8">
            <w:pPr>
              <w:pStyle w:val="Odsekzoznamu"/>
              <w:widowControl w:val="0"/>
              <w:numPr>
                <w:ilvl w:val="1"/>
                <w:numId w:val="51"/>
              </w:numPr>
              <w:tabs>
                <w:tab w:val="left" w:pos="1397"/>
              </w:tabs>
              <w:autoSpaceDE w:val="0"/>
              <w:autoSpaceDN w:val="0"/>
              <w:spacing w:after="120"/>
              <w:ind w:left="720" w:hanging="357"/>
              <w:contextualSpacing w:val="0"/>
              <w:rPr>
                <w:rFonts w:ascii="Open Sans" w:hAnsi="Open Sans" w:cs="Open Sans"/>
                <w:lang w:val="sk-SK"/>
              </w:rPr>
            </w:pPr>
            <w:r w:rsidRPr="00E53957">
              <w:rPr>
                <w:rFonts w:ascii="Open Sans" w:hAnsi="Open Sans" w:cs="Open Sans"/>
                <w:lang w:val="sk-SK"/>
              </w:rPr>
              <w:t>sprístupňuje dokumenty, opravuje chyby v správach o realizácii malého projektu a poskytuje potrebné vysvetlenia Správcovi FMP alebo príslušnému kontrolórovi v lehotách určených týmito inštitúciami;</w:t>
            </w:r>
          </w:p>
          <w:p w14:paraId="7BD8D8D6" w14:textId="77777777" w:rsidR="00502C76" w:rsidRPr="00E53957" w:rsidRDefault="00502C76" w:rsidP="00BD6FB8">
            <w:pPr>
              <w:pStyle w:val="Odsekzoznamu"/>
              <w:widowControl w:val="0"/>
              <w:numPr>
                <w:ilvl w:val="1"/>
                <w:numId w:val="51"/>
              </w:numPr>
              <w:tabs>
                <w:tab w:val="left" w:pos="1397"/>
              </w:tabs>
              <w:autoSpaceDE w:val="0"/>
              <w:autoSpaceDN w:val="0"/>
              <w:spacing w:after="120"/>
              <w:ind w:left="720" w:hanging="357"/>
              <w:contextualSpacing w:val="0"/>
              <w:rPr>
                <w:rFonts w:ascii="Open Sans" w:hAnsi="Open Sans" w:cs="Open Sans"/>
                <w:lang w:val="sk-SK"/>
              </w:rPr>
            </w:pPr>
            <w:r w:rsidRPr="00E53957">
              <w:rPr>
                <w:rFonts w:ascii="Open Sans" w:hAnsi="Open Sans" w:cs="Open Sans"/>
                <w:lang w:val="sk-SK"/>
              </w:rPr>
              <w:t>včas predkladá Správcovi FMP správy o realizácii malého projektu a na základe týchto správ žiada o refundáciu oprávnených výdavkov vynaložených v rámci malého projektu;</w:t>
            </w:r>
          </w:p>
          <w:p w14:paraId="4CAA4610" w14:textId="77777777" w:rsidR="00E53957" w:rsidRPr="00E53957" w:rsidRDefault="00E53957" w:rsidP="00E53957">
            <w:pPr>
              <w:pStyle w:val="Odsekzoznamu"/>
              <w:widowControl w:val="0"/>
              <w:tabs>
                <w:tab w:val="left" w:pos="1397"/>
              </w:tabs>
              <w:autoSpaceDE w:val="0"/>
              <w:autoSpaceDN w:val="0"/>
              <w:spacing w:after="120"/>
              <w:contextualSpacing w:val="0"/>
              <w:rPr>
                <w:rFonts w:ascii="Open Sans" w:hAnsi="Open Sans" w:cs="Open Sans"/>
                <w:lang w:val="sk-SK"/>
              </w:rPr>
            </w:pPr>
          </w:p>
          <w:p w14:paraId="49038513" w14:textId="77777777" w:rsidR="00502C76" w:rsidRPr="00E53957" w:rsidRDefault="00502C76" w:rsidP="00BD6FB8">
            <w:pPr>
              <w:pStyle w:val="Odsekzoznamu"/>
              <w:widowControl w:val="0"/>
              <w:numPr>
                <w:ilvl w:val="1"/>
                <w:numId w:val="51"/>
              </w:numPr>
              <w:tabs>
                <w:tab w:val="left" w:pos="1397"/>
              </w:tabs>
              <w:autoSpaceDE w:val="0"/>
              <w:autoSpaceDN w:val="0"/>
              <w:spacing w:after="120"/>
              <w:ind w:left="720" w:hanging="357"/>
              <w:contextualSpacing w:val="0"/>
              <w:rPr>
                <w:rFonts w:ascii="Open Sans" w:hAnsi="Open Sans" w:cs="Open Sans"/>
                <w:lang w:val="sk-SK"/>
              </w:rPr>
            </w:pPr>
            <w:r w:rsidRPr="00E53957">
              <w:rPr>
                <w:rFonts w:ascii="Open Sans" w:hAnsi="Open Sans" w:cs="Open Sans"/>
                <w:lang w:val="sk-SK"/>
              </w:rPr>
              <w:t>zabezpečuje riadny audítorský (revízny) záznam dokumentácie o realizácii malého projektu;</w:t>
            </w:r>
          </w:p>
          <w:p w14:paraId="09BF33C0" w14:textId="77777777" w:rsidR="00E53957" w:rsidRPr="00E53957" w:rsidRDefault="00E53957" w:rsidP="00E53957">
            <w:pPr>
              <w:widowControl w:val="0"/>
              <w:tabs>
                <w:tab w:val="left" w:pos="1397"/>
              </w:tabs>
              <w:autoSpaceDE w:val="0"/>
              <w:autoSpaceDN w:val="0"/>
              <w:spacing w:after="120"/>
              <w:rPr>
                <w:rFonts w:ascii="Open Sans" w:hAnsi="Open Sans" w:cs="Open Sans"/>
                <w:lang w:val="sk-SK"/>
              </w:rPr>
            </w:pPr>
          </w:p>
          <w:p w14:paraId="27150325" w14:textId="77777777" w:rsidR="00502C76" w:rsidRPr="00E53957" w:rsidRDefault="00502C76" w:rsidP="00BD6FB8">
            <w:pPr>
              <w:pStyle w:val="Odsekzoznamu"/>
              <w:widowControl w:val="0"/>
              <w:numPr>
                <w:ilvl w:val="1"/>
                <w:numId w:val="51"/>
              </w:numPr>
              <w:tabs>
                <w:tab w:val="left" w:pos="1397"/>
              </w:tabs>
              <w:autoSpaceDE w:val="0"/>
              <w:autoSpaceDN w:val="0"/>
              <w:spacing w:after="120"/>
              <w:ind w:left="720" w:hanging="357"/>
              <w:contextualSpacing w:val="0"/>
              <w:rPr>
                <w:rFonts w:ascii="Open Sans" w:hAnsi="Open Sans" w:cs="Open Sans"/>
                <w:lang w:val="sk-SK"/>
              </w:rPr>
            </w:pPr>
            <w:r w:rsidRPr="00E53957">
              <w:rPr>
                <w:rFonts w:ascii="Open Sans" w:hAnsi="Open Sans" w:cs="Open Sans"/>
                <w:lang w:val="sk-SK"/>
              </w:rPr>
              <w:t>v prípade, že Správca FMP v súlade s ustanoveniami zmluvy o poskytnutí príspevku požiada o vrátenie časti alebo celého príspevku, vráti finančné prostriedky v lehote a podľa pravidiel stanovených v zmluve o poskytnutí príspevku na malý projekt. Prijímateľ malého projektu je zodpovedný za vrátenie príslušnej sumy príspevku od príslušného Partnera/Partnerov malého projektu;</w:t>
            </w:r>
          </w:p>
          <w:p w14:paraId="6C2662BA" w14:textId="77777777" w:rsidR="00502C76" w:rsidRPr="00E53957" w:rsidRDefault="00502C76" w:rsidP="00BD6FB8">
            <w:pPr>
              <w:pStyle w:val="Odsekzoznamu"/>
              <w:widowControl w:val="0"/>
              <w:numPr>
                <w:ilvl w:val="1"/>
                <w:numId w:val="51"/>
              </w:numPr>
              <w:tabs>
                <w:tab w:val="left" w:pos="1397"/>
              </w:tabs>
              <w:autoSpaceDE w:val="0"/>
              <w:autoSpaceDN w:val="0"/>
              <w:spacing w:after="120"/>
              <w:ind w:left="723"/>
              <w:contextualSpacing w:val="0"/>
              <w:rPr>
                <w:rFonts w:ascii="Open Sans" w:hAnsi="Open Sans" w:cs="Open Sans"/>
                <w:lang w:val="sk-SK"/>
              </w:rPr>
            </w:pPr>
            <w:r w:rsidRPr="00E53957">
              <w:rPr>
                <w:rFonts w:ascii="Open Sans" w:hAnsi="Open Sans" w:cs="Open Sans"/>
                <w:lang w:val="sk-SK"/>
              </w:rPr>
              <w:t>monitoruje informačné a propagačné aktivity realizované Partnerom/Partnermi malého projektu v súlade so žiadosťou o poskytnutie príspevku;</w:t>
            </w:r>
          </w:p>
          <w:p w14:paraId="17A673EE" w14:textId="77777777" w:rsidR="00502C76" w:rsidRPr="00E53957" w:rsidRDefault="00502C76" w:rsidP="00BD6FB8">
            <w:pPr>
              <w:pStyle w:val="Odsekzoznamu"/>
              <w:widowControl w:val="0"/>
              <w:numPr>
                <w:ilvl w:val="1"/>
                <w:numId w:val="51"/>
              </w:numPr>
              <w:tabs>
                <w:tab w:val="left" w:pos="1397"/>
              </w:tabs>
              <w:autoSpaceDE w:val="0"/>
              <w:autoSpaceDN w:val="0"/>
              <w:spacing w:after="120"/>
              <w:ind w:left="723"/>
              <w:contextualSpacing w:val="0"/>
              <w:rPr>
                <w:rFonts w:ascii="Open Sans" w:hAnsi="Open Sans" w:cs="Open Sans"/>
                <w:lang w:val="sk-SK"/>
              </w:rPr>
            </w:pPr>
            <w:r w:rsidRPr="00E53957">
              <w:rPr>
                <w:rFonts w:ascii="Open Sans" w:hAnsi="Open Sans" w:cs="Open Sans"/>
                <w:lang w:val="sk-SK"/>
              </w:rPr>
              <w:t xml:space="preserve">zabezpečuje dostatočný počet kompetentných zamestnancov a technických prostriedkov potrebných na efektívne plnenie povinností Prijímateľa malého projektu; </w:t>
            </w:r>
          </w:p>
          <w:p w14:paraId="67BA3CC3" w14:textId="77777777" w:rsidR="00502C76" w:rsidRPr="00E53957" w:rsidRDefault="00502C76" w:rsidP="00BD6FB8">
            <w:pPr>
              <w:pStyle w:val="Odsekzoznamu"/>
              <w:widowControl w:val="0"/>
              <w:numPr>
                <w:ilvl w:val="1"/>
                <w:numId w:val="51"/>
              </w:numPr>
              <w:tabs>
                <w:tab w:val="left" w:pos="1397"/>
              </w:tabs>
              <w:autoSpaceDE w:val="0"/>
              <w:autoSpaceDN w:val="0"/>
              <w:spacing w:after="120"/>
              <w:ind w:left="723"/>
              <w:contextualSpacing w:val="0"/>
              <w:rPr>
                <w:rFonts w:ascii="Open Sans" w:hAnsi="Open Sans" w:cs="Open Sans"/>
                <w:lang w:val="sk-SK"/>
              </w:rPr>
            </w:pPr>
            <w:r w:rsidRPr="00E53957">
              <w:rPr>
                <w:rFonts w:ascii="Open Sans" w:hAnsi="Open Sans" w:cs="Open Sans"/>
                <w:lang w:val="sk-SK"/>
              </w:rPr>
              <w:t>uchováva dokumenty, ktoré sa týkajú realizácie malého projektu, spôsobom zaručujúcim ich dôvernosť a bezpečnosť. Všetky dokumenty sú k dispozícii počas piatich rokov od 31. decembra roku, v ktorom Správca FMP zrealizoval záverečnú platbu Prijímateľovi malého projektu;</w:t>
            </w:r>
          </w:p>
          <w:p w14:paraId="6EB9F3BB" w14:textId="77777777" w:rsidR="00502C76" w:rsidRPr="00E53957" w:rsidRDefault="00502C76" w:rsidP="00BD6FB8">
            <w:pPr>
              <w:pStyle w:val="Odsekzoznamu"/>
              <w:widowControl w:val="0"/>
              <w:numPr>
                <w:ilvl w:val="1"/>
                <w:numId w:val="51"/>
              </w:numPr>
              <w:tabs>
                <w:tab w:val="left" w:pos="1397"/>
              </w:tabs>
              <w:autoSpaceDE w:val="0"/>
              <w:autoSpaceDN w:val="0"/>
              <w:spacing w:after="120"/>
              <w:ind w:left="723"/>
              <w:contextualSpacing w:val="0"/>
              <w:rPr>
                <w:rFonts w:ascii="Open Sans" w:hAnsi="Open Sans" w:cs="Open Sans"/>
                <w:lang w:val="sk-SK"/>
              </w:rPr>
            </w:pPr>
            <w:r w:rsidRPr="00E53957">
              <w:rPr>
                <w:rFonts w:ascii="Open Sans" w:hAnsi="Open Sans" w:cs="Open Sans"/>
                <w:lang w:val="sk-SK"/>
              </w:rPr>
              <w:t xml:space="preserve">ak bola v projekte poskytnutá pomoc </w:t>
            </w:r>
            <w:r w:rsidRPr="00E53957">
              <w:rPr>
                <w:rFonts w:ascii="Open Sans" w:hAnsi="Open Sans" w:cs="Open Sans"/>
                <w:i/>
                <w:iCs/>
                <w:lang w:val="sk-SK"/>
              </w:rPr>
              <w:t xml:space="preserve">de </w:t>
            </w:r>
            <w:proofErr w:type="spellStart"/>
            <w:r w:rsidRPr="00E53957">
              <w:rPr>
                <w:rFonts w:ascii="Open Sans" w:hAnsi="Open Sans" w:cs="Open Sans"/>
                <w:i/>
                <w:iCs/>
                <w:lang w:val="sk-SK"/>
              </w:rPr>
              <w:t>minimis</w:t>
            </w:r>
            <w:proofErr w:type="spellEnd"/>
            <w:r w:rsidRPr="00E53957">
              <w:rPr>
                <w:rFonts w:ascii="Open Sans" w:hAnsi="Open Sans" w:cs="Open Sans"/>
                <w:lang w:val="sk-SK"/>
              </w:rPr>
              <w:t>, uchováva dokumenty týkajúce sa poskytnutej pomoci po dobu 10 rokov počítaných odo dňa poskytnutia pomoci, spôsobom zaručujúcim ich dôvernosť a bezpečnosť;</w:t>
            </w:r>
          </w:p>
          <w:p w14:paraId="6EC8468A" w14:textId="77777777" w:rsidR="00502C76" w:rsidRPr="00E53957" w:rsidRDefault="00502C76" w:rsidP="00BD6FB8">
            <w:pPr>
              <w:pStyle w:val="Odsekzoznamu"/>
              <w:widowControl w:val="0"/>
              <w:numPr>
                <w:ilvl w:val="1"/>
                <w:numId w:val="51"/>
              </w:numPr>
              <w:tabs>
                <w:tab w:val="left" w:pos="1397"/>
              </w:tabs>
              <w:autoSpaceDE w:val="0"/>
              <w:autoSpaceDN w:val="0"/>
              <w:spacing w:after="120"/>
              <w:ind w:left="723"/>
              <w:contextualSpacing w:val="0"/>
              <w:rPr>
                <w:rFonts w:ascii="Open Sans" w:hAnsi="Open Sans" w:cs="Open Sans"/>
                <w:lang w:val="sk-SK"/>
              </w:rPr>
            </w:pPr>
            <w:r w:rsidRPr="00E53957">
              <w:rPr>
                <w:rFonts w:ascii="Open Sans" w:hAnsi="Open Sans" w:cs="Open Sans"/>
                <w:lang w:val="sk-SK"/>
              </w:rPr>
              <w:t>zodpovedá za zachovanie udržateľnosti projektu po dobu piatich rokov odo dňa poslednej platby, ktorú Správca FMP vyplatil Prijímateľovi malého projektu, a to za podmienok, ktoré sú definované v právnych predpisoch EÚ a v Príručke pre prijímateľa malých projektov;</w:t>
            </w:r>
          </w:p>
          <w:p w14:paraId="144714D8" w14:textId="77777777" w:rsidR="00502C76" w:rsidRPr="00E53957" w:rsidRDefault="00502C76" w:rsidP="00BD6FB8">
            <w:pPr>
              <w:pStyle w:val="Odsekzoznamu"/>
              <w:widowControl w:val="0"/>
              <w:numPr>
                <w:ilvl w:val="1"/>
                <w:numId w:val="51"/>
              </w:numPr>
              <w:autoSpaceDE w:val="0"/>
              <w:autoSpaceDN w:val="0"/>
              <w:spacing w:after="120"/>
              <w:ind w:left="723"/>
              <w:contextualSpacing w:val="0"/>
              <w:rPr>
                <w:rFonts w:ascii="Open Sans" w:hAnsi="Open Sans" w:cs="Open Sans"/>
                <w:lang w:val="sk-SK"/>
              </w:rPr>
            </w:pPr>
            <w:r w:rsidRPr="00E53957">
              <w:rPr>
                <w:rFonts w:ascii="Open Sans" w:hAnsi="Open Sans" w:cs="Open Sans"/>
                <w:lang w:val="sk-SK"/>
              </w:rPr>
              <w:t xml:space="preserve">ak Partner malého projektu odstúpi od realizácie projektu, v časti, za ktorú bol daný Partner zodpovedný, zabezpečuje </w:t>
            </w:r>
            <w:r w:rsidRPr="00E53957">
              <w:rPr>
                <w:rFonts w:ascii="Open Sans" w:hAnsi="Open Sans" w:cs="Open Sans"/>
                <w:lang w:val="sk-SK"/>
              </w:rPr>
              <w:lastRenderedPageBreak/>
              <w:t>zmluvne dohodnuté používanie výstupov, ktoré sú efektom projektu, a udržateľnosť projektu.</w:t>
            </w:r>
          </w:p>
          <w:p w14:paraId="2103781A" w14:textId="77777777" w:rsidR="00A4564B" w:rsidRPr="00E53957" w:rsidRDefault="00A4564B" w:rsidP="00A4564B">
            <w:pPr>
              <w:pStyle w:val="Odsekzoznamu"/>
              <w:widowControl w:val="0"/>
              <w:autoSpaceDE w:val="0"/>
              <w:autoSpaceDN w:val="0"/>
              <w:spacing w:after="120"/>
              <w:ind w:left="723"/>
              <w:contextualSpacing w:val="0"/>
              <w:rPr>
                <w:rFonts w:ascii="Open Sans" w:hAnsi="Open Sans" w:cs="Open Sans"/>
                <w:lang w:val="sk-SK"/>
              </w:rPr>
            </w:pPr>
          </w:p>
          <w:p w14:paraId="05F76DED" w14:textId="77777777" w:rsidR="00502C76" w:rsidRPr="00E53957" w:rsidRDefault="00502C76" w:rsidP="00BD6FB8">
            <w:pPr>
              <w:pStyle w:val="Odsekzoznamu"/>
              <w:widowControl w:val="0"/>
              <w:numPr>
                <w:ilvl w:val="0"/>
                <w:numId w:val="50"/>
              </w:numPr>
              <w:tabs>
                <w:tab w:val="left" w:pos="677"/>
              </w:tabs>
              <w:autoSpaceDE w:val="0"/>
              <w:autoSpaceDN w:val="0"/>
              <w:spacing w:after="120"/>
              <w:contextualSpacing w:val="0"/>
              <w:rPr>
                <w:rFonts w:ascii="Open Sans" w:hAnsi="Open Sans" w:cs="Open Sans"/>
                <w:lang w:val="sk-SK"/>
              </w:rPr>
            </w:pPr>
            <w:r w:rsidRPr="00E53957">
              <w:rPr>
                <w:rFonts w:ascii="Open Sans" w:hAnsi="Open Sans" w:cs="Open Sans"/>
                <w:lang w:val="sk-SK"/>
              </w:rPr>
              <w:t xml:space="preserve">Prijímateľ malého projektu sa uistí, že dokumenty predložené Partnerom/Partnermi malého projektu potvrdzujúce pokrok v realizácii aktivít a dosiahnutie ukazovateľov výstupu sú v súlade so žiadosťou a zmluvou o poskytnutí príspevku na malý projekt. </w:t>
            </w:r>
          </w:p>
          <w:p w14:paraId="28306ECA" w14:textId="77777777" w:rsidR="00A4564B" w:rsidRPr="00E53957" w:rsidRDefault="00502C76" w:rsidP="00A4564B">
            <w:pPr>
              <w:pStyle w:val="zoznam1230"/>
              <w:numPr>
                <w:ilvl w:val="0"/>
                <w:numId w:val="50"/>
              </w:numPr>
              <w:spacing w:line="276" w:lineRule="auto"/>
              <w:rPr>
                <w:color w:val="auto"/>
                <w:lang w:val="sk-SK"/>
              </w:rPr>
            </w:pPr>
            <w:r w:rsidRPr="00E53957">
              <w:rPr>
                <w:lang w:val="sk-SK"/>
              </w:rPr>
              <w:t xml:space="preserve">V prípade výskytu pomoci </w:t>
            </w:r>
            <w:r w:rsidRPr="00E53957">
              <w:rPr>
                <w:i/>
                <w:iCs/>
                <w:lang w:val="sk-SK"/>
              </w:rPr>
              <w:t xml:space="preserve">de </w:t>
            </w:r>
            <w:proofErr w:type="spellStart"/>
            <w:r w:rsidRPr="00E53957">
              <w:rPr>
                <w:i/>
                <w:iCs/>
                <w:lang w:val="sk-SK"/>
              </w:rPr>
              <w:t>minimis</w:t>
            </w:r>
            <w:proofErr w:type="spellEnd"/>
            <w:r w:rsidRPr="00E53957">
              <w:rPr>
                <w:lang w:val="sk-SK"/>
              </w:rPr>
              <w:t xml:space="preserve"> v malom projekte sa pri monitorovaní, informovaní (vrátane vydávania potvrdení a podávania správ o poskytnutí pomoci alebo informovania o neposkytnutí pomoci) uplatňujú predpisy:</w:t>
            </w:r>
            <w:r w:rsidR="00A4564B" w:rsidRPr="00E53957">
              <w:rPr>
                <w:lang w:val="sk-SK"/>
              </w:rPr>
              <w:t xml:space="preserve"> </w:t>
            </w:r>
          </w:p>
          <w:p w14:paraId="7DA0D261" w14:textId="1DB3E055" w:rsidR="00A4564B" w:rsidRPr="00E53957" w:rsidRDefault="00A4564B" w:rsidP="00A4564B">
            <w:pPr>
              <w:pStyle w:val="zoznam1230"/>
              <w:numPr>
                <w:ilvl w:val="0"/>
                <w:numId w:val="76"/>
              </w:numPr>
              <w:spacing w:line="276" w:lineRule="auto"/>
              <w:rPr>
                <w:color w:val="auto"/>
                <w:lang w:val="sk-SK"/>
              </w:rPr>
            </w:pPr>
            <w:r w:rsidRPr="00E53957">
              <w:rPr>
                <w:color w:val="auto"/>
                <w:lang w:val="sk-SK"/>
              </w:rPr>
              <w:t xml:space="preserve">v prípade pomoci poskytovanej  </w:t>
            </w:r>
          </w:p>
          <w:p w14:paraId="1839A086" w14:textId="31615258" w:rsidR="00A4564B" w:rsidRPr="00E53957" w:rsidRDefault="00A4564B" w:rsidP="00A4564B">
            <w:pPr>
              <w:pStyle w:val="zoznam1230"/>
              <w:numPr>
                <w:ilvl w:val="0"/>
                <w:numId w:val="0"/>
              </w:numPr>
              <w:spacing w:line="276" w:lineRule="auto"/>
              <w:ind w:left="780"/>
              <w:rPr>
                <w:color w:val="auto"/>
                <w:lang w:val="sk-SK"/>
              </w:rPr>
            </w:pPr>
            <w:r w:rsidRPr="00E53957">
              <w:rPr>
                <w:color w:val="auto"/>
                <w:lang w:val="sk-SK"/>
              </w:rPr>
              <w:t>Prijímateľom malého projektu alebo Partnerom/Partnermi malého projektu – predpisy členského štátu, v ktorom má sídlo Partner poskytujúci pomoc;</w:t>
            </w:r>
          </w:p>
          <w:p w14:paraId="75CFE6F4" w14:textId="30C68D73" w:rsidR="00A4564B" w:rsidRPr="00E53957" w:rsidRDefault="00A4564B" w:rsidP="00A4564B">
            <w:pPr>
              <w:pStyle w:val="zoznam1230"/>
              <w:numPr>
                <w:ilvl w:val="0"/>
                <w:numId w:val="76"/>
              </w:numPr>
              <w:spacing w:line="276" w:lineRule="auto"/>
              <w:rPr>
                <w:color w:val="auto"/>
                <w:lang w:val="sk-SK"/>
              </w:rPr>
            </w:pPr>
            <w:r w:rsidRPr="00E53957">
              <w:rPr>
                <w:color w:val="auto"/>
                <w:lang w:val="sk-SK"/>
              </w:rPr>
              <w:t>v prípade pomoci poskytovanej Správcom FMP – predpisy členského štátu, v ktorom má sídlo Správca FMP.</w:t>
            </w:r>
          </w:p>
          <w:p w14:paraId="7D013A36" w14:textId="43DC1A46" w:rsidR="00502C76" w:rsidRPr="00E53957" w:rsidRDefault="00502C76" w:rsidP="00A4564B">
            <w:pPr>
              <w:pStyle w:val="Odsekzoznamu"/>
              <w:widowControl w:val="0"/>
              <w:tabs>
                <w:tab w:val="left" w:pos="677"/>
              </w:tabs>
              <w:autoSpaceDE w:val="0"/>
              <w:autoSpaceDN w:val="0"/>
              <w:spacing w:after="120"/>
              <w:ind w:left="360"/>
              <w:contextualSpacing w:val="0"/>
              <w:rPr>
                <w:rFonts w:ascii="Open Sans" w:hAnsi="Open Sans" w:cs="Open Sans"/>
                <w:lang w:val="sk-SK"/>
              </w:rPr>
            </w:pPr>
          </w:p>
          <w:p w14:paraId="33231BBC" w14:textId="77777777" w:rsidR="00502C76" w:rsidRPr="00E53957" w:rsidRDefault="00502C76" w:rsidP="00BD6FB8">
            <w:pPr>
              <w:pStyle w:val="Odsekzoznamu"/>
              <w:widowControl w:val="0"/>
              <w:numPr>
                <w:ilvl w:val="0"/>
                <w:numId w:val="50"/>
              </w:numPr>
              <w:autoSpaceDE w:val="0"/>
              <w:autoSpaceDN w:val="0"/>
              <w:spacing w:after="120"/>
              <w:ind w:hanging="357"/>
              <w:contextualSpacing w:val="0"/>
              <w:rPr>
                <w:rFonts w:ascii="Open Sans" w:hAnsi="Open Sans" w:cs="Open Sans"/>
                <w:lang w:val="sk-SK"/>
              </w:rPr>
            </w:pPr>
            <w:r w:rsidRPr="00E53957">
              <w:rPr>
                <w:rFonts w:ascii="Open Sans" w:hAnsi="Open Sans" w:cs="Open Sans"/>
                <w:lang w:val="sk-SK"/>
              </w:rPr>
              <w:t xml:space="preserve">Za overenie podmienok oprávnenosti pomoci </w:t>
            </w:r>
            <w:r w:rsidRPr="00E53957">
              <w:rPr>
                <w:rFonts w:ascii="Open Sans" w:hAnsi="Open Sans" w:cs="Open Sans"/>
                <w:i/>
                <w:iCs/>
                <w:lang w:val="sk-SK"/>
              </w:rPr>
              <w:t>de minimis</w:t>
            </w:r>
            <w:r w:rsidRPr="00E53957">
              <w:rPr>
                <w:rFonts w:ascii="Open Sans" w:hAnsi="Open Sans" w:cs="Open Sans"/>
                <w:lang w:val="sk-SK"/>
              </w:rPr>
              <w:t xml:space="preserve"> zodpovedá subjekt oprávnený poskytovať pomoc.</w:t>
            </w:r>
          </w:p>
          <w:p w14:paraId="64EBC759" w14:textId="77777777" w:rsidR="00502C76" w:rsidRPr="00E53957" w:rsidRDefault="00502C76" w:rsidP="00BD6FB8">
            <w:pPr>
              <w:pStyle w:val="Odsekzoznamu"/>
              <w:widowControl w:val="0"/>
              <w:numPr>
                <w:ilvl w:val="0"/>
                <w:numId w:val="50"/>
              </w:numPr>
              <w:autoSpaceDE w:val="0"/>
              <w:autoSpaceDN w:val="0"/>
              <w:spacing w:after="120"/>
              <w:contextualSpacing w:val="0"/>
              <w:rPr>
                <w:rFonts w:ascii="Open Sans" w:hAnsi="Open Sans" w:cs="Open Sans"/>
                <w:lang w:val="sk-SK"/>
              </w:rPr>
            </w:pPr>
            <w:r w:rsidRPr="00E53957">
              <w:rPr>
                <w:rFonts w:ascii="Open Sans" w:hAnsi="Open Sans" w:cs="Open Sans"/>
                <w:lang w:val="sk-SK"/>
              </w:rPr>
              <w:t xml:space="preserve">Ak sa v projekte poskytuje pomoc </w:t>
            </w:r>
            <w:r w:rsidRPr="00E53957">
              <w:rPr>
                <w:rFonts w:ascii="Open Sans" w:hAnsi="Open Sans" w:cs="Open Sans"/>
                <w:i/>
                <w:lang w:val="sk-SK"/>
              </w:rPr>
              <w:t>de minimis:</w:t>
            </w:r>
          </w:p>
          <w:p w14:paraId="444B892F" w14:textId="77777777" w:rsidR="00502C76" w:rsidRPr="00E53957" w:rsidRDefault="00502C76" w:rsidP="00BD6FB8">
            <w:pPr>
              <w:pStyle w:val="Odsekzoznamu"/>
              <w:numPr>
                <w:ilvl w:val="0"/>
                <w:numId w:val="52"/>
              </w:numPr>
              <w:autoSpaceDE w:val="0"/>
              <w:autoSpaceDN w:val="0"/>
              <w:adjustRightInd w:val="0"/>
              <w:spacing w:after="120"/>
              <w:ind w:left="723"/>
              <w:contextualSpacing w:val="0"/>
              <w:rPr>
                <w:rFonts w:ascii="Open Sans" w:hAnsi="Open Sans" w:cs="Open Sans"/>
                <w:lang w:val="sk-SK"/>
              </w:rPr>
            </w:pPr>
            <w:r w:rsidRPr="00E53957">
              <w:rPr>
                <w:rFonts w:ascii="Open Sans" w:hAnsi="Open Sans" w:cs="Open Sans"/>
                <w:lang w:val="sk-SK"/>
              </w:rPr>
              <w:t xml:space="preserve">subjekt, ktorý žiada Správcu FMP o poskytnutie pomoci </w:t>
            </w:r>
            <w:r w:rsidRPr="00E53957">
              <w:rPr>
                <w:rFonts w:ascii="Open Sans" w:hAnsi="Open Sans" w:cs="Open Sans"/>
                <w:i/>
                <w:iCs/>
                <w:lang w:val="sk-SK"/>
              </w:rPr>
              <w:t>de minimis</w:t>
            </w:r>
            <w:r w:rsidRPr="00E53957">
              <w:rPr>
                <w:rFonts w:ascii="Open Sans" w:hAnsi="Open Sans" w:cs="Open Sans"/>
                <w:lang w:val="sk-SK"/>
              </w:rPr>
              <w:t>, priloží k žiadosti o poskytnutie pomoci:</w:t>
            </w:r>
          </w:p>
          <w:p w14:paraId="20DAA079" w14:textId="77777777" w:rsidR="00502C76" w:rsidRPr="00E53957" w:rsidRDefault="00502C76" w:rsidP="0078277D">
            <w:pPr>
              <w:pStyle w:val="Odsekzoznamu"/>
              <w:numPr>
                <w:ilvl w:val="2"/>
                <w:numId w:val="19"/>
              </w:numPr>
              <w:autoSpaceDE w:val="0"/>
              <w:autoSpaceDN w:val="0"/>
              <w:adjustRightInd w:val="0"/>
              <w:spacing w:after="120"/>
              <w:contextualSpacing w:val="0"/>
              <w:rPr>
                <w:rFonts w:ascii="Open Sans" w:hAnsi="Open Sans" w:cs="Open Sans"/>
                <w:lang w:val="sk-SK"/>
              </w:rPr>
            </w:pPr>
            <w:r w:rsidRPr="00E53957">
              <w:rPr>
                <w:rFonts w:ascii="Open Sans" w:hAnsi="Open Sans" w:cs="Open Sans"/>
                <w:lang w:val="sk-SK"/>
              </w:rPr>
              <w:t>v rámci Priority 3. Tvorivé a turistické atraktívne pohraničie</w:t>
            </w:r>
          </w:p>
          <w:p w14:paraId="7E4B17F9" w14:textId="77777777" w:rsidR="00502C76" w:rsidRPr="00E53957" w:rsidRDefault="00502C76" w:rsidP="0078277D">
            <w:pPr>
              <w:pStyle w:val="Odsekzoznamu"/>
              <w:autoSpaceDE w:val="0"/>
              <w:autoSpaceDN w:val="0"/>
              <w:adjustRightInd w:val="0"/>
              <w:spacing w:after="120"/>
              <w:ind w:left="1080"/>
              <w:contextualSpacing w:val="0"/>
              <w:rPr>
                <w:rFonts w:ascii="Open Sans" w:hAnsi="Open Sans" w:cs="Open Sans"/>
                <w:lang w:val="sk-SK"/>
              </w:rPr>
            </w:pPr>
            <w:bookmarkStart w:id="5" w:name="_Hlk142037354"/>
            <w:r w:rsidRPr="00E53957">
              <w:rPr>
                <w:rFonts w:ascii="Open Sans" w:hAnsi="Open Sans" w:cs="Open Sans"/>
                <w:lang w:val="sk-SK"/>
              </w:rPr>
              <w:t xml:space="preserve">kópie potvrdení o pomoci </w:t>
            </w:r>
            <w:r w:rsidRPr="00E53957">
              <w:rPr>
                <w:rFonts w:ascii="Open Sans" w:hAnsi="Open Sans" w:cs="Open Sans"/>
                <w:i/>
                <w:iCs/>
                <w:lang w:val="sk-SK"/>
              </w:rPr>
              <w:t>de minimis</w:t>
            </w:r>
            <w:r w:rsidRPr="00E53957">
              <w:rPr>
                <w:rFonts w:ascii="Open Sans" w:hAnsi="Open Sans" w:cs="Open Sans"/>
                <w:lang w:val="sk-SK"/>
              </w:rPr>
              <w:t xml:space="preserve"> alebo potvrdení o pomoci </w:t>
            </w:r>
            <w:r w:rsidRPr="00E53957">
              <w:rPr>
                <w:rFonts w:ascii="Open Sans" w:hAnsi="Open Sans" w:cs="Open Sans"/>
                <w:i/>
                <w:iCs/>
                <w:lang w:val="sk-SK"/>
              </w:rPr>
              <w:t>de minimis</w:t>
            </w:r>
            <w:r w:rsidRPr="00E53957">
              <w:rPr>
                <w:rFonts w:ascii="Open Sans" w:hAnsi="Open Sans" w:cs="Open Sans"/>
                <w:lang w:val="sk-SK"/>
              </w:rPr>
              <w:t xml:space="preserve"> v oblasti poľnohospodárstva alebo rybolovu vydaných subjektom poskytujúcim pomoc, ktorý má sídlo v Poľsku, , ktoré získal v roku, v </w:t>
            </w:r>
            <w:r w:rsidRPr="00E53957">
              <w:rPr>
                <w:rFonts w:ascii="Open Sans" w:hAnsi="Open Sans" w:cs="Open Sans"/>
                <w:lang w:val="sk-SK"/>
              </w:rPr>
              <w:lastRenderedPageBreak/>
              <w:t>ktorom žiada o pomoc, a v predchádzajúcich dvoch rokoch, alebo vyhlásenie o výške takejto pomoci získanej v danom období, alebo vyhlásenie, že takúto pomoc v danom období nezískal;</w:t>
            </w:r>
          </w:p>
          <w:bookmarkEnd w:id="5"/>
          <w:p w14:paraId="21E39961" w14:textId="77777777" w:rsidR="00502C76" w:rsidRPr="00E53957" w:rsidRDefault="00502C76" w:rsidP="0078277D">
            <w:pPr>
              <w:pStyle w:val="Odsekzoznamu"/>
              <w:autoSpaceDE w:val="0"/>
              <w:autoSpaceDN w:val="0"/>
              <w:adjustRightInd w:val="0"/>
              <w:spacing w:after="120"/>
              <w:ind w:left="1080"/>
              <w:rPr>
                <w:rFonts w:ascii="Open Sans" w:hAnsi="Open Sans" w:cs="Open Sans"/>
                <w:lang w:val="sk-SK"/>
              </w:rPr>
            </w:pPr>
            <w:r w:rsidRPr="00E53957">
              <w:rPr>
                <w:rFonts w:ascii="Open Sans" w:hAnsi="Open Sans" w:cs="Open Sans"/>
                <w:lang w:val="sk-SK"/>
              </w:rPr>
              <w:t xml:space="preserve">v rámci Priority 4. </w:t>
            </w:r>
            <w:bookmarkStart w:id="6" w:name="_Hlk142040198"/>
            <w:r w:rsidRPr="00E53957">
              <w:rPr>
                <w:rFonts w:ascii="Open Sans" w:hAnsi="Open Sans" w:cs="Open Sans"/>
                <w:lang w:val="sk-SK"/>
              </w:rPr>
              <w:t>Spolupráca medzi inštitúciami a obyvateľmi pohraničia</w:t>
            </w:r>
            <w:bookmarkEnd w:id="6"/>
          </w:p>
          <w:p w14:paraId="337FE3B3" w14:textId="77777777" w:rsidR="00502C76" w:rsidRPr="00E53957" w:rsidRDefault="00502C76" w:rsidP="0078277D">
            <w:pPr>
              <w:pStyle w:val="Odsekzoznamu"/>
              <w:autoSpaceDE w:val="0"/>
              <w:autoSpaceDN w:val="0"/>
              <w:adjustRightInd w:val="0"/>
              <w:spacing w:after="120"/>
              <w:ind w:left="1080"/>
              <w:rPr>
                <w:rFonts w:ascii="Open Sans" w:hAnsi="Open Sans" w:cs="Open Sans"/>
                <w:lang w:val="sk-SK"/>
              </w:rPr>
            </w:pPr>
            <w:r w:rsidRPr="00E53957">
              <w:rPr>
                <w:rFonts w:ascii="Open Sans" w:hAnsi="Open Sans" w:cs="Open Sans"/>
                <w:lang w:val="sk-SK"/>
              </w:rPr>
              <w:t xml:space="preserve">kópie potvrdení o pomoci </w:t>
            </w:r>
            <w:r w:rsidRPr="00E53957">
              <w:rPr>
                <w:rFonts w:ascii="Open Sans" w:hAnsi="Open Sans" w:cs="Open Sans"/>
                <w:i/>
                <w:iCs/>
                <w:lang w:val="sk-SK"/>
              </w:rPr>
              <w:t>de minimis</w:t>
            </w:r>
            <w:r w:rsidRPr="00E53957">
              <w:rPr>
                <w:rFonts w:ascii="Open Sans" w:hAnsi="Open Sans" w:cs="Open Sans"/>
                <w:lang w:val="sk-SK"/>
              </w:rPr>
              <w:t xml:space="preserve"> alebo potvrdení o pomoci </w:t>
            </w:r>
            <w:r w:rsidRPr="00E53957">
              <w:rPr>
                <w:rFonts w:ascii="Open Sans" w:hAnsi="Open Sans" w:cs="Open Sans"/>
                <w:i/>
                <w:iCs/>
                <w:lang w:val="sk-SK"/>
              </w:rPr>
              <w:t>de minimis</w:t>
            </w:r>
            <w:r w:rsidRPr="00E53957">
              <w:rPr>
                <w:rFonts w:ascii="Open Sans" w:hAnsi="Open Sans" w:cs="Open Sans"/>
                <w:lang w:val="sk-SK"/>
              </w:rPr>
              <w:t xml:space="preserve"> v oblasti poľnohospodárstva alebo rybolovu vydaných subjektom poskytujúcim pomoc, ktorý má sídlo na Slovensku, ktoré získal v roku, v ktorom žiada o pomoc, a v predchádzajúcich dvoch rokoch, alebo vyhlásenie o výške takejto pomoci získanej v danom období, alebo vyhlásenie, že takúto pomoc v danom období nezískal;</w:t>
            </w:r>
          </w:p>
          <w:p w14:paraId="4C4F0C1D" w14:textId="77777777" w:rsidR="00502C76" w:rsidRPr="00E53957" w:rsidRDefault="00502C76" w:rsidP="0078277D">
            <w:pPr>
              <w:pStyle w:val="Odsekzoznamu"/>
              <w:autoSpaceDE w:val="0"/>
              <w:autoSpaceDN w:val="0"/>
              <w:adjustRightInd w:val="0"/>
              <w:spacing w:after="120"/>
              <w:ind w:left="1080"/>
              <w:rPr>
                <w:rFonts w:ascii="Open Sans" w:hAnsi="Open Sans" w:cs="Open Sans"/>
                <w:lang w:val="sk-SK"/>
              </w:rPr>
            </w:pPr>
          </w:p>
          <w:p w14:paraId="0F909652" w14:textId="77777777" w:rsidR="00502C76" w:rsidRPr="00E53957" w:rsidRDefault="00502C76" w:rsidP="0078277D">
            <w:pPr>
              <w:pStyle w:val="Odsekzoznamu"/>
              <w:numPr>
                <w:ilvl w:val="2"/>
                <w:numId w:val="19"/>
              </w:numPr>
              <w:autoSpaceDE w:val="0"/>
              <w:autoSpaceDN w:val="0"/>
              <w:adjustRightInd w:val="0"/>
              <w:spacing w:after="120"/>
              <w:rPr>
                <w:rFonts w:ascii="Open Sans" w:hAnsi="Open Sans" w:cs="Open Sans"/>
                <w:lang w:val="sk-SK"/>
              </w:rPr>
            </w:pPr>
            <w:r w:rsidRPr="00E53957">
              <w:rPr>
                <w:rFonts w:ascii="Open Sans" w:hAnsi="Open Sans" w:cs="Open Sans"/>
                <w:lang w:val="sk-SK"/>
              </w:rPr>
              <w:t xml:space="preserve">formulár, ktorý obsahuje informácie potrebné na poskytnutie pomoci </w:t>
            </w:r>
            <w:r w:rsidRPr="00E53957">
              <w:rPr>
                <w:rFonts w:ascii="Open Sans" w:hAnsi="Open Sans" w:cs="Open Sans"/>
                <w:i/>
                <w:lang w:val="sk-SK"/>
              </w:rPr>
              <w:t>de minimi</w:t>
            </w:r>
            <w:r w:rsidRPr="00E53957">
              <w:rPr>
                <w:rFonts w:ascii="Open Sans" w:hAnsi="Open Sans" w:cs="Open Sans"/>
                <w:lang w:val="sk-SK"/>
              </w:rPr>
              <w:t xml:space="preserve">s. </w:t>
            </w:r>
          </w:p>
          <w:p w14:paraId="38E37CD7" w14:textId="77777777" w:rsidR="00502C76" w:rsidRPr="00E53957" w:rsidRDefault="00502C76" w:rsidP="00BD6FB8">
            <w:pPr>
              <w:pStyle w:val="Odsekzoznamu"/>
              <w:numPr>
                <w:ilvl w:val="0"/>
                <w:numId w:val="52"/>
              </w:numPr>
              <w:autoSpaceDE w:val="0"/>
              <w:autoSpaceDN w:val="0"/>
              <w:adjustRightInd w:val="0"/>
              <w:spacing w:after="120"/>
              <w:rPr>
                <w:rFonts w:ascii="Open Sans" w:hAnsi="Open Sans" w:cs="Open Sans"/>
                <w:lang w:val="sk-SK"/>
              </w:rPr>
            </w:pPr>
            <w:r w:rsidRPr="00E53957">
              <w:rPr>
                <w:rFonts w:ascii="Open Sans" w:hAnsi="Open Sans" w:cs="Open Sans"/>
                <w:lang w:val="sk-SK"/>
              </w:rPr>
              <w:t xml:space="preserve">podrobné informácie a vzory dokumentov k pomoci </w:t>
            </w:r>
            <w:r w:rsidRPr="00E53957">
              <w:rPr>
                <w:rFonts w:ascii="Open Sans" w:hAnsi="Open Sans" w:cs="Open Sans"/>
                <w:i/>
                <w:lang w:val="sk-SK"/>
              </w:rPr>
              <w:t>de minimis</w:t>
            </w:r>
            <w:r w:rsidRPr="00E53957">
              <w:rPr>
                <w:rFonts w:ascii="Open Sans" w:hAnsi="Open Sans" w:cs="Open Sans"/>
                <w:lang w:val="sk-SK"/>
              </w:rPr>
              <w:t xml:space="preserve"> sú dostupné na internetovej stránke programu. </w:t>
            </w:r>
          </w:p>
          <w:p w14:paraId="0A390EAA" w14:textId="77777777" w:rsidR="00502C76" w:rsidRPr="00E53957" w:rsidRDefault="00502C76" w:rsidP="0078277D">
            <w:pPr>
              <w:widowControl w:val="0"/>
              <w:tabs>
                <w:tab w:val="left" w:pos="677"/>
              </w:tabs>
              <w:autoSpaceDE w:val="0"/>
              <w:autoSpaceDN w:val="0"/>
              <w:spacing w:after="120"/>
              <w:rPr>
                <w:rFonts w:ascii="Open Sans" w:hAnsi="Open Sans" w:cs="Open Sans"/>
                <w:lang w:val="sk-SK"/>
              </w:rPr>
            </w:pPr>
          </w:p>
          <w:p w14:paraId="49F438F8" w14:textId="77777777" w:rsidR="00502C76" w:rsidRPr="00E53957" w:rsidRDefault="00502C76" w:rsidP="0078277D">
            <w:pPr>
              <w:pStyle w:val="Zkladntext"/>
              <w:keepNext/>
              <w:jc w:val="center"/>
              <w:rPr>
                <w:rFonts w:ascii="Open Sans" w:hAnsi="Open Sans" w:cs="Open Sans"/>
                <w:b/>
                <w:color w:val="000000" w:themeColor="text1"/>
                <w:lang w:val="sk-SK"/>
              </w:rPr>
            </w:pPr>
            <w:r w:rsidRPr="00E53957">
              <w:rPr>
                <w:rFonts w:ascii="Open Sans" w:hAnsi="Open Sans" w:cs="Open Sans"/>
                <w:b/>
                <w:color w:val="000000" w:themeColor="text1"/>
                <w:lang w:val="sk-SK"/>
              </w:rPr>
              <w:t>§ 6</w:t>
            </w:r>
          </w:p>
          <w:p w14:paraId="393A5830" w14:textId="246E368B" w:rsidR="00502C76" w:rsidRPr="00E53957" w:rsidRDefault="00502C76" w:rsidP="0078277D">
            <w:pPr>
              <w:pStyle w:val="Zkladntext"/>
              <w:keepNext/>
              <w:jc w:val="center"/>
              <w:rPr>
                <w:rFonts w:ascii="Open Sans" w:hAnsi="Open Sans" w:cs="Open Sans"/>
                <w:color w:val="000000" w:themeColor="text1"/>
                <w:vertAlign w:val="superscript"/>
                <w:lang w:val="sk-SK"/>
              </w:rPr>
            </w:pPr>
            <w:r w:rsidRPr="00E53957">
              <w:rPr>
                <w:rFonts w:ascii="Open Sans" w:hAnsi="Open Sans" w:cs="Open Sans"/>
                <w:b/>
                <w:color w:val="000000" w:themeColor="text1"/>
                <w:lang w:val="sk-SK"/>
              </w:rPr>
              <w:t>PRÁVA A POVINNOSTI PARTNERA/PARTNEROV MALÉHO PROJEKTU</w:t>
            </w:r>
          </w:p>
          <w:p w14:paraId="0E55F7F7" w14:textId="77777777" w:rsidR="00502C76" w:rsidRPr="00E53957" w:rsidRDefault="00502C76" w:rsidP="00BD6FB8">
            <w:pPr>
              <w:pStyle w:val="Odsekzoznamu"/>
              <w:widowControl w:val="0"/>
              <w:numPr>
                <w:ilvl w:val="0"/>
                <w:numId w:val="53"/>
              </w:numPr>
              <w:tabs>
                <w:tab w:val="left" w:pos="677"/>
              </w:tabs>
              <w:autoSpaceDE w:val="0"/>
              <w:autoSpaceDN w:val="0"/>
              <w:spacing w:after="120"/>
              <w:ind w:left="360" w:hanging="357"/>
              <w:contextualSpacing w:val="0"/>
              <w:rPr>
                <w:rFonts w:ascii="Open Sans" w:eastAsia="Arial" w:hAnsi="Open Sans" w:cs="Open Sans"/>
                <w:lang w:val="sk-SK"/>
              </w:rPr>
            </w:pPr>
            <w:r w:rsidRPr="00E53957">
              <w:rPr>
                <w:rFonts w:ascii="Open Sans" w:hAnsi="Open Sans" w:cs="Open Sans"/>
                <w:lang w:val="sk-SK"/>
              </w:rPr>
              <w:t xml:space="preserve">Partner/Partneri malého projektu je/sú zodpovedný/zodpovední za svoju časť aktivít a výdavkov predpokladaných v projekte v súlade so žiadosťou o príspevok. </w:t>
            </w:r>
          </w:p>
          <w:p w14:paraId="13167FFF" w14:textId="77777777" w:rsidR="00502C76" w:rsidRPr="00E53957" w:rsidRDefault="00502C76" w:rsidP="00BD6FB8">
            <w:pPr>
              <w:pStyle w:val="Odsekzoznamu"/>
              <w:widowControl w:val="0"/>
              <w:numPr>
                <w:ilvl w:val="0"/>
                <w:numId w:val="53"/>
              </w:numPr>
              <w:tabs>
                <w:tab w:val="left" w:pos="677"/>
              </w:tabs>
              <w:autoSpaceDE w:val="0"/>
              <w:autoSpaceDN w:val="0"/>
              <w:spacing w:after="120"/>
              <w:ind w:left="360" w:hanging="357"/>
              <w:contextualSpacing w:val="0"/>
              <w:rPr>
                <w:rFonts w:ascii="Open Sans" w:hAnsi="Open Sans" w:cs="Open Sans"/>
                <w:lang w:val="sk-SK"/>
              </w:rPr>
            </w:pPr>
            <w:r w:rsidRPr="00E53957">
              <w:rPr>
                <w:rFonts w:ascii="Open Sans" w:hAnsi="Open Sans" w:cs="Open Sans"/>
                <w:lang w:val="sk-SK"/>
              </w:rPr>
              <w:t>Partner projektu:</w:t>
            </w:r>
          </w:p>
          <w:p w14:paraId="01F3E48B"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koná tak, aby zabezpečil úplnú realizáciu svojej časti projektu v stanovenej lehote a plní povinnosti vyplývajúce zo zmluvy a Príručky pre prijímateľa malých projektov;</w:t>
            </w:r>
          </w:p>
          <w:p w14:paraId="6624A83D"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color w:val="000000" w:themeColor="text1"/>
                <w:lang w:val="sk-SK"/>
              </w:rPr>
              <w:t>nesie výlučnú zodpovednosť voči tretím stranám za škody spôsobené v súvislosti s realizáciou vlastnej časti malého projektu</w:t>
            </w:r>
            <w:r w:rsidRPr="00E53957">
              <w:rPr>
                <w:rFonts w:ascii="Open Sans" w:hAnsi="Open Sans" w:cs="Open Sans"/>
                <w:lang w:val="sk-SK"/>
              </w:rPr>
              <w:t xml:space="preserve"> a </w:t>
            </w:r>
            <w:r w:rsidRPr="00E53957">
              <w:rPr>
                <w:rFonts w:ascii="Open Sans" w:hAnsi="Open Sans" w:cs="Open Sans"/>
                <w:color w:val="000000" w:themeColor="text1"/>
                <w:lang w:val="sk-SK"/>
              </w:rPr>
              <w:t xml:space="preserve">vzdáva sa všetkých nárokov </w:t>
            </w:r>
            <w:r w:rsidRPr="00E53957">
              <w:rPr>
                <w:rFonts w:ascii="Open Sans" w:hAnsi="Open Sans" w:cs="Open Sans"/>
                <w:color w:val="000000" w:themeColor="text1"/>
                <w:lang w:val="sk-SK"/>
              </w:rPr>
              <w:lastRenderedPageBreak/>
              <w:t>voči Správcovi FMP za škody, ktoré spôsobil on sám</w:t>
            </w:r>
            <w:r w:rsidRPr="00E53957">
              <w:rPr>
                <w:rFonts w:ascii="Open Sans" w:hAnsi="Open Sans" w:cs="Open Sans"/>
                <w:lang w:val="sk-SK"/>
              </w:rPr>
              <w:t xml:space="preserve"> </w:t>
            </w:r>
            <w:r w:rsidRPr="00E53957">
              <w:rPr>
                <w:rFonts w:ascii="Open Sans" w:hAnsi="Open Sans" w:cs="Open Sans"/>
                <w:color w:val="000000" w:themeColor="text1"/>
                <w:lang w:val="sk-SK"/>
              </w:rPr>
              <w:t>alebo akákoľvek tretia strana v súvislosti s realizáciou jeho časti malého projektu</w:t>
            </w:r>
            <w:r w:rsidRPr="00E53957">
              <w:rPr>
                <w:rFonts w:ascii="Open Sans" w:hAnsi="Open Sans" w:cs="Open Sans"/>
                <w:lang w:val="sk-SK"/>
              </w:rPr>
              <w:t>;</w:t>
            </w:r>
          </w:p>
          <w:p w14:paraId="57D71A0F" w14:textId="77777777" w:rsidR="00DF414B" w:rsidRPr="00E53957" w:rsidRDefault="00DF414B" w:rsidP="00DF414B">
            <w:pPr>
              <w:pStyle w:val="Odsekzoznamu"/>
              <w:widowControl w:val="0"/>
              <w:tabs>
                <w:tab w:val="left" w:pos="1397"/>
              </w:tabs>
              <w:autoSpaceDE w:val="0"/>
              <w:autoSpaceDN w:val="0"/>
              <w:spacing w:after="120"/>
              <w:ind w:left="675"/>
              <w:contextualSpacing w:val="0"/>
              <w:rPr>
                <w:rFonts w:ascii="Open Sans" w:hAnsi="Open Sans" w:cs="Open Sans"/>
                <w:lang w:val="sk-SK"/>
              </w:rPr>
            </w:pPr>
          </w:p>
          <w:p w14:paraId="636F522C"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 xml:space="preserve">umožňuje Prijímateľovi malého projektu plniť povinnosti stanovené v zmluve o poskytnutí príspevku na malý projekt. Na tento účel poskytuje dokumenty a informácie požadované Prijímateľom malého projektu v lehotách, ktoré mu umožňujú plniť povinnosti voči Správcovi FMP stanovené v zmluve o poskytnutí príspevku na malý projekt; </w:t>
            </w:r>
          </w:p>
          <w:p w14:paraId="0EA27703" w14:textId="77777777" w:rsidR="00DF414B" w:rsidRPr="00E53957" w:rsidRDefault="00DF414B" w:rsidP="00DF414B">
            <w:pPr>
              <w:pStyle w:val="Odsekzoznamu"/>
              <w:rPr>
                <w:rFonts w:ascii="Open Sans" w:hAnsi="Open Sans" w:cs="Open Sans"/>
                <w:lang w:val="sk-SK"/>
              </w:rPr>
            </w:pPr>
          </w:p>
          <w:p w14:paraId="2690BBCD"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zabezpečí, aby nedošlo k dvojitému financovaniu oprávnených výdavkov v rámci malého projektu, ako je uvedené v Príručke pre prijímateľa malých projektov;</w:t>
            </w:r>
          </w:p>
          <w:p w14:paraId="57DBA58D"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predkladá jednorazové platby do správy o realizácii malého projektu spolu s dokladmi potvrdzujúcimi splnenie úloh a dosiahnutie ukazovateľov v súlade so žiadosťou a zmluvou o poskytnutí príspevku a partnerskou zmluvou;</w:t>
            </w:r>
          </w:p>
          <w:p w14:paraId="54763461" w14:textId="77777777" w:rsidR="00DF414B" w:rsidRPr="00E53957" w:rsidRDefault="00DF414B" w:rsidP="00DF414B">
            <w:pPr>
              <w:pStyle w:val="Odsekzoznamu"/>
              <w:widowControl w:val="0"/>
              <w:tabs>
                <w:tab w:val="left" w:pos="1397"/>
              </w:tabs>
              <w:autoSpaceDE w:val="0"/>
              <w:autoSpaceDN w:val="0"/>
              <w:spacing w:after="120"/>
              <w:ind w:left="675"/>
              <w:contextualSpacing w:val="0"/>
              <w:rPr>
                <w:rFonts w:ascii="Open Sans" w:hAnsi="Open Sans" w:cs="Open Sans"/>
                <w:lang w:val="sk-SK"/>
              </w:rPr>
            </w:pPr>
          </w:p>
          <w:p w14:paraId="5B48DB96"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zabezpečuje informovanie verejnosti o spolufinancovaní v rámci projektu v súlade s požiadavkami uvedenými v Príručke pre prijímateľa malých projektov;</w:t>
            </w:r>
          </w:p>
          <w:p w14:paraId="4A0BE5B7"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monitoruje pokrok pri dosahovaní cieľových hodnôt ukazovateľov výstupu priradených k jeho časti projektu, uvedených v žiadosti o príspevok;</w:t>
            </w:r>
          </w:p>
          <w:p w14:paraId="333CE898"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súhlasí so spracovaním údajov o projekte na účely monitorovania, kontroly, propagácie a hodnotenia programu;</w:t>
            </w:r>
          </w:p>
          <w:p w14:paraId="4532B5A9"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 xml:space="preserve">bezodkladne informuje Prijímateľa malého projektu </w:t>
            </w:r>
            <w:r w:rsidRPr="00E53957">
              <w:rPr>
                <w:rFonts w:ascii="Open Sans" w:hAnsi="Open Sans" w:cs="Open Sans"/>
                <w:color w:val="000000" w:themeColor="text1"/>
                <w:lang w:val="sk-SK"/>
              </w:rPr>
              <w:t xml:space="preserve">o akýchkoľvek nezrovnalostiach, skutočnostiach spôsobujúcich omeškanie alebo znemožňujúcich úplnú realizáciu </w:t>
            </w:r>
            <w:r w:rsidRPr="00E53957">
              <w:rPr>
                <w:rFonts w:ascii="Open Sans" w:hAnsi="Open Sans" w:cs="Open Sans"/>
                <w:color w:val="000000" w:themeColor="text1"/>
                <w:lang w:val="sk-SK"/>
              </w:rPr>
              <w:lastRenderedPageBreak/>
              <w:t>malého projektu, alebo o plánovanom zastavení realizácie projektu</w:t>
            </w:r>
            <w:r w:rsidRPr="00E53957">
              <w:rPr>
                <w:rFonts w:ascii="Open Sans" w:hAnsi="Open Sans" w:cs="Open Sans"/>
                <w:lang w:val="sk-SK"/>
              </w:rPr>
              <w:t>;</w:t>
            </w:r>
          </w:p>
          <w:p w14:paraId="1DAE4368" w14:textId="77777777" w:rsidR="00910CF1"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 xml:space="preserve">bezodkladne informuje Prijímateľa malého projektu </w:t>
            </w:r>
            <w:r w:rsidRPr="00E53957">
              <w:rPr>
                <w:rFonts w:ascii="Open Sans" w:hAnsi="Open Sans" w:cs="Open Sans"/>
                <w:color w:val="000000" w:themeColor="text1"/>
                <w:lang w:val="sk-SK"/>
              </w:rPr>
              <w:t>o takej zmene svojho právneho postavenia, ktorá má za následok nesplnenie programových požiadaviek</w:t>
            </w:r>
            <w:r w:rsidRPr="00E53957">
              <w:rPr>
                <w:rFonts w:ascii="Open Sans" w:hAnsi="Open Sans" w:cs="Open Sans"/>
                <w:lang w:val="sk-SK"/>
              </w:rPr>
              <w:t>;</w:t>
            </w:r>
          </w:p>
          <w:p w14:paraId="2F78D0B9" w14:textId="77777777" w:rsidR="00E53957" w:rsidRPr="00E53957" w:rsidRDefault="00E53957" w:rsidP="00E53957">
            <w:pPr>
              <w:pStyle w:val="Odsekzoznamu"/>
              <w:widowControl w:val="0"/>
              <w:tabs>
                <w:tab w:val="left" w:pos="1397"/>
              </w:tabs>
              <w:autoSpaceDE w:val="0"/>
              <w:autoSpaceDN w:val="0"/>
              <w:spacing w:after="120"/>
              <w:ind w:left="675"/>
              <w:contextualSpacing w:val="0"/>
              <w:rPr>
                <w:rFonts w:ascii="Open Sans" w:hAnsi="Open Sans" w:cs="Open Sans"/>
                <w:lang w:val="sk-SK"/>
              </w:rPr>
            </w:pPr>
          </w:p>
          <w:p w14:paraId="1DE83E1C"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 xml:space="preserve">bezodkladne informuje Prijímateľa malého projektu </w:t>
            </w:r>
            <w:r w:rsidRPr="00E53957">
              <w:rPr>
                <w:rFonts w:ascii="Open Sans" w:hAnsi="Open Sans" w:cs="Open Sans"/>
                <w:color w:val="000000" w:themeColor="text1"/>
                <w:lang w:val="sk-SK"/>
              </w:rPr>
              <w:t>o úpadku, likvidácii alebo platobnej neschopnosti</w:t>
            </w:r>
            <w:r w:rsidRPr="00E53957">
              <w:rPr>
                <w:rFonts w:ascii="Open Sans" w:hAnsi="Open Sans" w:cs="Open Sans"/>
                <w:lang w:val="sk-SK"/>
              </w:rPr>
              <w:t>;</w:t>
            </w:r>
          </w:p>
          <w:p w14:paraId="344D4807"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color w:val="000000" w:themeColor="text1"/>
                <w:lang w:val="sk-SK"/>
              </w:rPr>
              <w:t>pripravuje a realizuje verejné obstarávania a zadáva zákazky v rámci svojej realizovanej časti malého projektu v súlade s európskymi a vnútroštátnymi právnymi predpismi</w:t>
            </w:r>
            <w:r w:rsidRPr="00E53957">
              <w:rPr>
                <w:rFonts w:ascii="Open Sans" w:hAnsi="Open Sans" w:cs="Open Sans"/>
                <w:lang w:val="sk-SK"/>
              </w:rPr>
              <w:t>;</w:t>
            </w:r>
          </w:p>
          <w:p w14:paraId="388F3A70" w14:textId="77777777" w:rsidR="00DF414B" w:rsidRPr="00E53957" w:rsidRDefault="00DF414B" w:rsidP="00DF414B">
            <w:pPr>
              <w:pStyle w:val="Odsekzoznamu"/>
              <w:rPr>
                <w:rFonts w:ascii="Open Sans" w:hAnsi="Open Sans" w:cs="Open Sans"/>
                <w:lang w:val="sk-SK"/>
              </w:rPr>
            </w:pPr>
          </w:p>
          <w:p w14:paraId="0DC80313"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v stanovenej lehote poskytuje dokumenty a potrebné vysvetlenia ku správe o realizácii malého projektu v rozsahu svojej časti malého projektu Správcovi FMP alebo Prijímateľovi malého projektu alebo príslušnému kontrolórovi;</w:t>
            </w:r>
          </w:p>
          <w:p w14:paraId="17D6D806"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 xml:space="preserve">spolupracuje s </w:t>
            </w:r>
            <w:r w:rsidRPr="00E53957">
              <w:rPr>
                <w:rFonts w:ascii="Open Sans" w:hAnsi="Open Sans" w:cs="Open Sans"/>
                <w:color w:val="000000" w:themeColor="text1"/>
                <w:lang w:val="sk-SK"/>
              </w:rPr>
              <w:t>kontrolórmi, audítormi, hodnotiteľmi a podrobuje sa kontrolám alebo auditom oprávnených národných a európskych orgánov a tiež implementuje odporúčania z týchto auditov alebo kontrol</w:t>
            </w:r>
            <w:r w:rsidRPr="00E53957">
              <w:rPr>
                <w:rFonts w:ascii="Open Sans" w:hAnsi="Open Sans" w:cs="Open Sans"/>
                <w:lang w:val="sk-SK"/>
              </w:rPr>
              <w:t>;</w:t>
            </w:r>
          </w:p>
          <w:p w14:paraId="32B7EA9F"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 xml:space="preserve">uchováva dokumenty súvisiace s realizáciou malého projektu spôsobom, ktorý zaručuje ich dôvernosť a bezpečnosť. Všetky dokumenty sú sprístupňované po dobu piatich rokov počítajúc od 31. decembra roka, v ktorom Správca FPM zaslal záverečnú platbu </w:t>
            </w:r>
            <w:r w:rsidRPr="00E53957">
              <w:rPr>
                <w:rFonts w:ascii="Open Sans" w:hAnsi="Open Sans" w:cs="Open Sans"/>
                <w:color w:val="000000" w:themeColor="text1"/>
                <w:lang w:val="sk-SK"/>
              </w:rPr>
              <w:t>Prijímateľovi malého projektu</w:t>
            </w:r>
            <w:r w:rsidRPr="00E53957">
              <w:rPr>
                <w:rFonts w:ascii="Open Sans" w:hAnsi="Open Sans" w:cs="Open Sans"/>
                <w:lang w:val="sk-SK"/>
              </w:rPr>
              <w:t>;</w:t>
            </w:r>
          </w:p>
          <w:p w14:paraId="24E2A48B"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 xml:space="preserve">v prípade poskytnutia pomoci </w:t>
            </w:r>
            <w:r w:rsidRPr="00E53957">
              <w:rPr>
                <w:rFonts w:ascii="Open Sans" w:hAnsi="Open Sans" w:cs="Open Sans"/>
                <w:i/>
                <w:iCs/>
                <w:lang w:val="sk-SK"/>
              </w:rPr>
              <w:t>de minimis</w:t>
            </w:r>
            <w:r w:rsidRPr="00E53957">
              <w:rPr>
                <w:rFonts w:ascii="Open Sans" w:hAnsi="Open Sans" w:cs="Open Sans"/>
                <w:lang w:val="sk-SK"/>
              </w:rPr>
              <w:t xml:space="preserve"> v projekte uchováva dokumenty, ktoré sa tejto pomoci týkajú, po dobu 10 rokov počítajúc odo dňa jej poskytnutia, a to v podmienkach a spôsobom zaručujúcich ich dôvernosť a bezpečnosť;</w:t>
            </w:r>
          </w:p>
          <w:p w14:paraId="4B574729" w14:textId="77777777" w:rsidR="00910CF1"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color w:val="000000" w:themeColor="text1"/>
                <w:lang w:val="sk-SK"/>
              </w:rPr>
              <w:t xml:space="preserve">zodpovedá za dodržanie udržateľnosti </w:t>
            </w:r>
            <w:r w:rsidRPr="00E53957">
              <w:rPr>
                <w:rFonts w:ascii="Open Sans" w:hAnsi="Open Sans" w:cs="Open Sans"/>
                <w:color w:val="000000" w:themeColor="text1"/>
                <w:lang w:val="sk-SK"/>
              </w:rPr>
              <w:lastRenderedPageBreak/>
              <w:t>malého projektu počas piatich rokov odo dňa vyplatenia záverečnej platby Správcom FMP, Prijímateľovi malého projektu a v súlade s podmienkami stanovenými európskymi právnymi predpismi a v Príručke pre prijímateľa malých projektov</w:t>
            </w:r>
            <w:r w:rsidRPr="00E53957">
              <w:rPr>
                <w:rFonts w:ascii="Open Sans" w:hAnsi="Open Sans" w:cs="Open Sans"/>
                <w:lang w:val="sk-SK"/>
              </w:rPr>
              <w:t xml:space="preserve">; </w:t>
            </w:r>
          </w:p>
          <w:p w14:paraId="4E086F07" w14:textId="23C157F0" w:rsidR="00502C76" w:rsidRPr="00E53957" w:rsidRDefault="00502C76" w:rsidP="00BD6FB8">
            <w:pPr>
              <w:pStyle w:val="Odsekzoznamu"/>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E53957">
              <w:rPr>
                <w:rFonts w:ascii="Open Sans" w:hAnsi="Open Sans" w:cs="Open Sans"/>
                <w:lang w:val="sk-SK"/>
              </w:rPr>
              <w:t>bezodkladne vráti neoprávnene prijatý príspevok.</w:t>
            </w:r>
          </w:p>
          <w:p w14:paraId="34984A2B" w14:textId="77777777" w:rsidR="00502C76" w:rsidRPr="00E53957" w:rsidRDefault="00502C76" w:rsidP="00BD6FB8">
            <w:pPr>
              <w:pStyle w:val="Odsekzoznamu"/>
              <w:widowControl w:val="0"/>
              <w:numPr>
                <w:ilvl w:val="0"/>
                <w:numId w:val="53"/>
              </w:numPr>
              <w:tabs>
                <w:tab w:val="left" w:pos="1397"/>
              </w:tabs>
              <w:autoSpaceDE w:val="0"/>
              <w:autoSpaceDN w:val="0"/>
              <w:spacing w:after="120"/>
              <w:ind w:left="360"/>
              <w:contextualSpacing w:val="0"/>
              <w:rPr>
                <w:rFonts w:ascii="Open Sans" w:hAnsi="Open Sans" w:cs="Open Sans"/>
                <w:lang w:val="sk-SK"/>
              </w:rPr>
            </w:pPr>
            <w:r w:rsidRPr="00E53957">
              <w:rPr>
                <w:rFonts w:ascii="Open Sans" w:hAnsi="Open Sans" w:cs="Open Sans"/>
                <w:lang w:val="sk-SK"/>
              </w:rPr>
              <w:t xml:space="preserve">Partner malého projektu má právo získať príspevok zo zdrojov programu v súlade s rozpočtom projektu, ak plní svoje zmluvné záväzky a pravidlá realizácie projektu stanovené v § 2 zmluvy. </w:t>
            </w:r>
          </w:p>
          <w:p w14:paraId="3396A3BC" w14:textId="77777777" w:rsidR="00A72B60" w:rsidRPr="00E53957" w:rsidRDefault="00A72B60" w:rsidP="00A72B60">
            <w:pPr>
              <w:pStyle w:val="Odsekzoznamu"/>
              <w:widowControl w:val="0"/>
              <w:tabs>
                <w:tab w:val="left" w:pos="1397"/>
              </w:tabs>
              <w:autoSpaceDE w:val="0"/>
              <w:autoSpaceDN w:val="0"/>
              <w:spacing w:after="120"/>
              <w:ind w:left="360"/>
              <w:contextualSpacing w:val="0"/>
              <w:rPr>
                <w:rFonts w:ascii="Open Sans" w:hAnsi="Open Sans" w:cs="Open Sans"/>
                <w:lang w:val="sk-SK"/>
              </w:rPr>
            </w:pPr>
          </w:p>
          <w:p w14:paraId="5162194E" w14:textId="77777777" w:rsidR="00502C76" w:rsidRPr="00E53957" w:rsidRDefault="00502C76" w:rsidP="00BD6FB8">
            <w:pPr>
              <w:pStyle w:val="Odsekzoznamu"/>
              <w:widowControl w:val="0"/>
              <w:numPr>
                <w:ilvl w:val="0"/>
                <w:numId w:val="53"/>
              </w:numPr>
              <w:tabs>
                <w:tab w:val="left" w:pos="1397"/>
              </w:tabs>
              <w:autoSpaceDE w:val="0"/>
              <w:autoSpaceDN w:val="0"/>
              <w:spacing w:after="120"/>
              <w:ind w:left="360"/>
              <w:contextualSpacing w:val="0"/>
              <w:rPr>
                <w:rFonts w:ascii="Open Sans" w:hAnsi="Open Sans" w:cs="Open Sans"/>
                <w:lang w:val="sk-SK"/>
              </w:rPr>
            </w:pPr>
            <w:r w:rsidRPr="00E53957">
              <w:rPr>
                <w:rFonts w:ascii="Open Sans" w:hAnsi="Open Sans" w:cs="Open Sans"/>
                <w:lang w:val="sk-SK"/>
              </w:rPr>
              <w:t xml:space="preserve">Zmluva predpokladá možnosť poskytnutia pomoci de minimis zo strany Partnera malého projektu. V takom prípade je Partner malého projektu viazaný ustanoveniami §2 ods. 8. </w:t>
            </w:r>
          </w:p>
          <w:p w14:paraId="3B719C54" w14:textId="77777777" w:rsidR="00502C76" w:rsidRPr="00E53957" w:rsidRDefault="00502C76" w:rsidP="00910CF1">
            <w:pPr>
              <w:pStyle w:val="Odsekzoznamu"/>
              <w:widowControl w:val="0"/>
              <w:tabs>
                <w:tab w:val="left" w:pos="1397"/>
              </w:tabs>
              <w:autoSpaceDE w:val="0"/>
              <w:autoSpaceDN w:val="0"/>
              <w:spacing w:after="120"/>
              <w:ind w:left="360"/>
              <w:contextualSpacing w:val="0"/>
              <w:rPr>
                <w:rFonts w:ascii="Open Sans" w:hAnsi="Open Sans" w:cs="Open Sans"/>
                <w:lang w:val="sk-SK"/>
              </w:rPr>
            </w:pPr>
            <w:r w:rsidRPr="00E53957">
              <w:rPr>
                <w:rFonts w:ascii="Open Sans" w:hAnsi="Open Sans" w:cs="Open Sans"/>
                <w:lang w:val="sk-SK"/>
              </w:rPr>
              <w:t>V rámci priority 3. Tvorivé a turistické atraktívne pohraničie</w:t>
            </w:r>
          </w:p>
          <w:p w14:paraId="108717F0" w14:textId="77777777" w:rsidR="00502C76" w:rsidRPr="00E53957" w:rsidRDefault="00502C76" w:rsidP="00910CF1">
            <w:pPr>
              <w:pStyle w:val="Odsekzoznamu"/>
              <w:widowControl w:val="0"/>
              <w:tabs>
                <w:tab w:val="left" w:pos="1397"/>
              </w:tabs>
              <w:autoSpaceDE w:val="0"/>
              <w:autoSpaceDN w:val="0"/>
              <w:spacing w:after="120"/>
              <w:ind w:left="360"/>
              <w:contextualSpacing w:val="0"/>
              <w:rPr>
                <w:rFonts w:ascii="Open Sans" w:hAnsi="Open Sans" w:cs="Open Sans"/>
                <w:bCs/>
                <w:lang w:val="sk-SK"/>
              </w:rPr>
            </w:pPr>
            <w:bookmarkStart w:id="7" w:name="_Hlk142040293"/>
            <w:r w:rsidRPr="00E53957">
              <w:rPr>
                <w:rFonts w:ascii="Open Sans" w:hAnsi="Open Sans" w:cs="Open Sans"/>
                <w:lang w:val="sk-SK"/>
              </w:rPr>
              <w:t>Partner malého projektu alebo iný subjekt, ktorý je oprávnený poskytnúť pomoc a má sídlo v Slovenskej republike, doručuje správu o poskytnutej pomoci alebo informácie o neposkytnutí pomoci, uvedené v § 2 ods. 8, rovnako aj Prijímateľovi malého projektu</w:t>
            </w:r>
            <w:r w:rsidRPr="00E53957">
              <w:rPr>
                <w:rFonts w:ascii="Open Sans" w:hAnsi="Open Sans" w:cs="Open Sans"/>
                <w:bCs/>
                <w:lang w:val="sk-SK"/>
              </w:rPr>
              <w:t xml:space="preserve">. </w:t>
            </w:r>
          </w:p>
          <w:bookmarkEnd w:id="7"/>
          <w:p w14:paraId="29AE085D" w14:textId="77777777" w:rsidR="00502C76" w:rsidRPr="00E53957" w:rsidRDefault="00502C76" w:rsidP="00910CF1">
            <w:pPr>
              <w:widowControl w:val="0"/>
              <w:tabs>
                <w:tab w:val="left" w:pos="284"/>
              </w:tabs>
              <w:autoSpaceDE w:val="0"/>
              <w:autoSpaceDN w:val="0"/>
              <w:spacing w:after="120"/>
              <w:rPr>
                <w:rFonts w:ascii="Open Sans" w:hAnsi="Open Sans" w:cs="Open Sans"/>
                <w:lang w:val="sk-SK"/>
              </w:rPr>
            </w:pPr>
            <w:r w:rsidRPr="00E53957">
              <w:rPr>
                <w:rFonts w:ascii="Open Sans" w:hAnsi="Open Sans" w:cs="Open Sans"/>
                <w:lang w:val="sk-SK"/>
              </w:rPr>
              <w:tab/>
              <w:t xml:space="preserve"> V rámci Priority 4. Spolupráca medzi inštitúciami a obyvateľmi pohraničia</w:t>
            </w:r>
          </w:p>
          <w:p w14:paraId="148397C7" w14:textId="77777777" w:rsidR="00502C76" w:rsidRPr="00E53957" w:rsidRDefault="00502C76" w:rsidP="00910CF1">
            <w:pPr>
              <w:pStyle w:val="Odsekzoznamu"/>
              <w:widowControl w:val="0"/>
              <w:tabs>
                <w:tab w:val="left" w:pos="1397"/>
              </w:tabs>
              <w:autoSpaceDE w:val="0"/>
              <w:autoSpaceDN w:val="0"/>
              <w:spacing w:after="120"/>
              <w:ind w:left="360"/>
              <w:contextualSpacing w:val="0"/>
              <w:rPr>
                <w:rFonts w:ascii="Open Sans" w:hAnsi="Open Sans" w:cs="Open Sans"/>
                <w:bCs/>
                <w:lang w:val="sk-SK"/>
              </w:rPr>
            </w:pPr>
            <w:r w:rsidRPr="00E53957">
              <w:rPr>
                <w:rFonts w:ascii="Open Sans" w:hAnsi="Open Sans" w:cs="Open Sans"/>
                <w:lang w:val="sk-SK"/>
              </w:rPr>
              <w:t>Partner malého projektu alebo iný subjekt, ktorý je oprávnený poskytnúť pomoc a má sídlo v Poľsku, doručuje správu o poskytnutej pomoci alebo informácie o neposkytnutí pomoci, uvedené v § 2 ods. 8, rovnako aj Prijímateľovi malého projektu</w:t>
            </w:r>
            <w:r w:rsidRPr="00E53957">
              <w:rPr>
                <w:rFonts w:ascii="Open Sans" w:hAnsi="Open Sans" w:cs="Open Sans"/>
                <w:bCs/>
                <w:lang w:val="sk-SK"/>
              </w:rPr>
              <w:t xml:space="preserve">. </w:t>
            </w:r>
          </w:p>
          <w:p w14:paraId="1762656B" w14:textId="77777777" w:rsidR="00502C76" w:rsidRPr="00E53957" w:rsidRDefault="00502C76" w:rsidP="0078277D">
            <w:pPr>
              <w:pStyle w:val="Zkladntext"/>
              <w:keepNext/>
              <w:rPr>
                <w:rFonts w:ascii="Open Sans" w:hAnsi="Open Sans" w:cs="Open Sans"/>
                <w:b/>
                <w:color w:val="000000" w:themeColor="text1"/>
                <w:lang w:val="sk-SK"/>
              </w:rPr>
            </w:pPr>
          </w:p>
          <w:p w14:paraId="34D96F39" w14:textId="77777777" w:rsidR="00502C76" w:rsidRPr="00E53957" w:rsidRDefault="00502C76" w:rsidP="0078277D">
            <w:pPr>
              <w:pStyle w:val="Zkladntext"/>
              <w:keepNext/>
              <w:jc w:val="center"/>
              <w:rPr>
                <w:rFonts w:ascii="Open Sans" w:hAnsi="Open Sans" w:cs="Open Sans"/>
                <w:b/>
                <w:color w:val="000000" w:themeColor="text1"/>
                <w:lang w:val="sk-SK"/>
              </w:rPr>
            </w:pPr>
            <w:r w:rsidRPr="00E53957">
              <w:rPr>
                <w:rFonts w:ascii="Open Sans" w:hAnsi="Open Sans" w:cs="Open Sans"/>
                <w:b/>
                <w:color w:val="000000" w:themeColor="text1"/>
                <w:lang w:val="sk-SK"/>
              </w:rPr>
              <w:t>§ 7</w:t>
            </w:r>
          </w:p>
          <w:p w14:paraId="148C9DC6" w14:textId="77777777" w:rsidR="00502C76" w:rsidRPr="00E53957" w:rsidRDefault="00502C76" w:rsidP="0078277D">
            <w:pPr>
              <w:pStyle w:val="Zkladntext"/>
              <w:keepNext/>
              <w:jc w:val="center"/>
              <w:rPr>
                <w:rFonts w:ascii="Open Sans" w:hAnsi="Open Sans" w:cs="Open Sans"/>
                <w:color w:val="000000" w:themeColor="text1"/>
                <w:vertAlign w:val="superscript"/>
                <w:lang w:val="sk-SK"/>
              </w:rPr>
            </w:pPr>
            <w:r w:rsidRPr="00E53957">
              <w:rPr>
                <w:rFonts w:ascii="Open Sans" w:hAnsi="Open Sans" w:cs="Open Sans"/>
                <w:b/>
                <w:color w:val="000000" w:themeColor="text1"/>
                <w:lang w:val="sk-SK"/>
              </w:rPr>
              <w:t>SPOLUPRÁCA S EXTERNÝMI SUBJEKTMI</w:t>
            </w:r>
          </w:p>
          <w:p w14:paraId="718D7404" w14:textId="77777777" w:rsidR="00502C76" w:rsidRPr="00E53957" w:rsidRDefault="00502C76" w:rsidP="00BD6FB8">
            <w:pPr>
              <w:pStyle w:val="Odsekzoznamu"/>
              <w:widowControl w:val="0"/>
              <w:numPr>
                <w:ilvl w:val="0"/>
                <w:numId w:val="54"/>
              </w:numPr>
              <w:tabs>
                <w:tab w:val="left" w:pos="675"/>
              </w:tabs>
              <w:autoSpaceDE w:val="0"/>
              <w:autoSpaceDN w:val="0"/>
              <w:spacing w:after="120"/>
              <w:ind w:left="357" w:hanging="357"/>
              <w:contextualSpacing w:val="0"/>
              <w:rPr>
                <w:rFonts w:ascii="Open Sans" w:hAnsi="Open Sans" w:cs="Open Sans"/>
                <w:lang w:val="sk-SK"/>
              </w:rPr>
            </w:pPr>
            <w:r w:rsidRPr="00E53957">
              <w:rPr>
                <w:rFonts w:ascii="Open Sans" w:hAnsi="Open Sans" w:cs="Open Sans"/>
                <w:lang w:val="sk-SK"/>
              </w:rPr>
              <w:t xml:space="preserve">V prípade spolupráce s externými subjektmi, vrátane subdodávateľov nesie Partner malého projektu výhradnú zodpovednosť voči Prijímateľovi malého </w:t>
            </w:r>
            <w:r w:rsidRPr="00E53957">
              <w:rPr>
                <w:rFonts w:ascii="Open Sans" w:hAnsi="Open Sans" w:cs="Open Sans"/>
                <w:lang w:val="sk-SK"/>
              </w:rPr>
              <w:lastRenderedPageBreak/>
              <w:t>projektu za súlad konania externého subjektu, ktorý koná v mene a v prospech Partnera malého projektu, s ustanoveniami Partnerskej zmluvy.</w:t>
            </w:r>
          </w:p>
          <w:p w14:paraId="5AA8BB68" w14:textId="77777777" w:rsidR="00502C76" w:rsidRPr="00E53957" w:rsidRDefault="00502C76" w:rsidP="00BD6FB8">
            <w:pPr>
              <w:pStyle w:val="Odsekzoznamu"/>
              <w:widowControl w:val="0"/>
              <w:numPr>
                <w:ilvl w:val="0"/>
                <w:numId w:val="54"/>
              </w:numPr>
              <w:tabs>
                <w:tab w:val="left" w:pos="675"/>
              </w:tabs>
              <w:autoSpaceDE w:val="0"/>
              <w:autoSpaceDN w:val="0"/>
              <w:spacing w:after="120"/>
              <w:ind w:left="360"/>
              <w:contextualSpacing w:val="0"/>
              <w:rPr>
                <w:rFonts w:ascii="Open Sans" w:hAnsi="Open Sans" w:cs="Open Sans"/>
                <w:lang w:val="sk-SK"/>
              </w:rPr>
            </w:pPr>
            <w:r w:rsidRPr="00E53957">
              <w:rPr>
                <w:rFonts w:ascii="Open Sans" w:hAnsi="Open Sans" w:cs="Open Sans"/>
                <w:lang w:val="sk-SK"/>
              </w:rPr>
              <w:t xml:space="preserve">Práva a povinnosti vyplývajúce zo zmluvy nie je možné previesť čiastočne alebo úplne na iný subjekt bez predchádzajúceho súhlasu všetkých ostatných zmluvných strán a Správcu FMP. </w:t>
            </w:r>
          </w:p>
          <w:p w14:paraId="162A6BA9" w14:textId="77777777" w:rsidR="00502C76" w:rsidRPr="00E53957" w:rsidRDefault="00502C76" w:rsidP="00BD6FB8">
            <w:pPr>
              <w:pStyle w:val="Odsekzoznamu"/>
              <w:widowControl w:val="0"/>
              <w:numPr>
                <w:ilvl w:val="0"/>
                <w:numId w:val="54"/>
              </w:numPr>
              <w:tabs>
                <w:tab w:val="left" w:pos="675"/>
              </w:tabs>
              <w:autoSpaceDE w:val="0"/>
              <w:autoSpaceDN w:val="0"/>
              <w:spacing w:after="120"/>
              <w:ind w:left="360"/>
              <w:contextualSpacing w:val="0"/>
              <w:rPr>
                <w:rFonts w:ascii="Open Sans" w:hAnsi="Open Sans" w:cs="Open Sans"/>
                <w:lang w:val="sk-SK"/>
              </w:rPr>
            </w:pPr>
            <w:r w:rsidRPr="00E53957">
              <w:rPr>
                <w:rFonts w:ascii="Open Sans" w:hAnsi="Open Sans" w:cs="Open Sans"/>
                <w:lang w:val="sk-SK"/>
              </w:rPr>
              <w:t>Zadávanie realizácie časti alebo všetkých úloh pridelených danej zmluvnej strane sa uskutočňuje v súlade s pravidlami realizácie projektu definovanými v § 2.</w:t>
            </w:r>
          </w:p>
          <w:p w14:paraId="7470F4EE" w14:textId="77777777" w:rsidR="00502C76" w:rsidRPr="00E53957" w:rsidRDefault="00502C76" w:rsidP="0078277D">
            <w:pPr>
              <w:widowControl w:val="0"/>
              <w:tabs>
                <w:tab w:val="left" w:pos="677"/>
              </w:tabs>
              <w:autoSpaceDE w:val="0"/>
              <w:autoSpaceDN w:val="0"/>
              <w:spacing w:after="120"/>
              <w:rPr>
                <w:rFonts w:ascii="Open Sans" w:hAnsi="Open Sans" w:cs="Open Sans"/>
                <w:lang w:val="sk-SK"/>
              </w:rPr>
            </w:pPr>
          </w:p>
          <w:p w14:paraId="2C7133B1" w14:textId="35142695" w:rsidR="00502C76" w:rsidRPr="00E53957" w:rsidRDefault="00502C76" w:rsidP="0078277D">
            <w:pPr>
              <w:spacing w:after="120"/>
              <w:ind w:left="363"/>
              <w:jc w:val="center"/>
              <w:rPr>
                <w:rFonts w:ascii="Open Sans" w:hAnsi="Open Sans" w:cs="Open Sans"/>
                <w:b/>
                <w:bCs/>
                <w:color w:val="000000" w:themeColor="text1"/>
                <w:lang w:val="sk-SK"/>
              </w:rPr>
            </w:pPr>
            <w:r w:rsidRPr="00E53957">
              <w:rPr>
                <w:rFonts w:ascii="Open Sans" w:hAnsi="Open Sans" w:cs="Open Sans"/>
                <w:b/>
                <w:bCs/>
                <w:lang w:val="sk-SK"/>
              </w:rPr>
              <w:t xml:space="preserve">§ </w:t>
            </w:r>
            <w:r w:rsidRPr="00E53957">
              <w:rPr>
                <w:rFonts w:ascii="Open Sans" w:hAnsi="Open Sans" w:cs="Open Sans"/>
                <w:b/>
                <w:bCs/>
                <w:color w:val="000000" w:themeColor="text1"/>
                <w:lang w:val="sk-SK"/>
              </w:rPr>
              <w:t>8</w:t>
            </w:r>
          </w:p>
          <w:p w14:paraId="0DD8D011" w14:textId="77777777" w:rsidR="00502C76" w:rsidRPr="00E53957" w:rsidRDefault="00502C76" w:rsidP="0078277D">
            <w:pPr>
              <w:spacing w:after="120"/>
              <w:ind w:left="363"/>
              <w:jc w:val="center"/>
              <w:rPr>
                <w:rFonts w:ascii="Open Sans" w:hAnsi="Open Sans" w:cs="Open Sans"/>
                <w:b/>
                <w:bCs/>
                <w:lang w:val="sk-SK"/>
              </w:rPr>
            </w:pPr>
            <w:r w:rsidRPr="00E53957">
              <w:rPr>
                <w:rFonts w:ascii="Open Sans" w:hAnsi="Open Sans" w:cs="Open Sans"/>
                <w:b/>
                <w:color w:val="000000" w:themeColor="text1"/>
                <w:lang w:val="sk-SK"/>
              </w:rPr>
              <w:t>SPRÁVY O REALIZÁCII MALÉHO PROJEKTU</w:t>
            </w:r>
          </w:p>
          <w:p w14:paraId="51B2C995" w14:textId="77777777" w:rsidR="00502C76" w:rsidRPr="00E53957" w:rsidRDefault="00502C76" w:rsidP="00BD6FB8">
            <w:pPr>
              <w:pStyle w:val="Odsekzoznamu"/>
              <w:numPr>
                <w:ilvl w:val="0"/>
                <w:numId w:val="55"/>
              </w:numPr>
              <w:spacing w:after="120"/>
              <w:ind w:left="357" w:hanging="357"/>
              <w:contextualSpacing w:val="0"/>
              <w:rPr>
                <w:rFonts w:ascii="Open Sans" w:hAnsi="Open Sans" w:cs="Open Sans"/>
                <w:b/>
                <w:bCs/>
                <w:lang w:val="sk-SK"/>
              </w:rPr>
            </w:pPr>
            <w:r w:rsidRPr="00E53957">
              <w:rPr>
                <w:rFonts w:ascii="Open Sans" w:eastAsia="Times New Roman" w:hAnsi="Open Sans" w:cs="Open Sans"/>
                <w:lang w:val="sk-SK" w:eastAsia="pl-PL"/>
              </w:rPr>
              <w:t>Prijímateľ malého projektu predkladá Správcovi FMP vo svojom mene a v mene Partnera/Partnerov malého projektu ním vypracované správy o realizácii malého projektu, ktoré zahŕňajú vecnú a finančnú časť, spolu s prílohami, v termínoch a podľa pravidiel uvedených v zmluve, v súlade s ustanoveniami platnej Príručky pre prijímateľa malých projektov.</w:t>
            </w:r>
          </w:p>
          <w:p w14:paraId="52EC35D0" w14:textId="77777777" w:rsidR="00502C76" w:rsidRPr="00E53957" w:rsidRDefault="00502C76" w:rsidP="00BD6FB8">
            <w:pPr>
              <w:pStyle w:val="Odsekzoznamu"/>
              <w:numPr>
                <w:ilvl w:val="0"/>
                <w:numId w:val="55"/>
              </w:numPr>
              <w:spacing w:after="120"/>
              <w:ind w:left="357" w:hanging="357"/>
              <w:contextualSpacing w:val="0"/>
              <w:rPr>
                <w:rFonts w:ascii="Open Sans" w:hAnsi="Open Sans" w:cs="Open Sans"/>
                <w:b/>
                <w:bCs/>
                <w:lang w:val="sk-SK"/>
              </w:rPr>
            </w:pPr>
            <w:r w:rsidRPr="00E53957">
              <w:rPr>
                <w:rFonts w:ascii="Open Sans" w:eastAsia="Times New Roman" w:hAnsi="Open Sans" w:cs="Open Sans"/>
                <w:lang w:val="sk-SK" w:eastAsia="pl-PL"/>
              </w:rPr>
              <w:t>Správa o realizácii malého projektu sa predkladá spravidla za obdobie, v ktorom danú úlohu malého projektu zrealizoval Prijímateľ malého projektu a/alebo Partner/Partneri v plnom rozsahu a boli dosiahnuté k nej priradené ukazovatele.</w:t>
            </w:r>
          </w:p>
          <w:p w14:paraId="4AD960DA" w14:textId="77777777" w:rsidR="00502C76" w:rsidRPr="00E53957" w:rsidRDefault="00502C76" w:rsidP="00BD6FB8">
            <w:pPr>
              <w:pStyle w:val="Odsekzoznamu"/>
              <w:numPr>
                <w:ilvl w:val="0"/>
                <w:numId w:val="55"/>
              </w:numPr>
              <w:spacing w:after="120"/>
              <w:ind w:left="357" w:hanging="357"/>
              <w:contextualSpacing w:val="0"/>
              <w:rPr>
                <w:rFonts w:ascii="Open Sans" w:hAnsi="Open Sans" w:cs="Open Sans"/>
                <w:b/>
                <w:bCs/>
                <w:lang w:val="sk-SK"/>
              </w:rPr>
            </w:pPr>
            <w:r w:rsidRPr="00E53957">
              <w:rPr>
                <w:rFonts w:ascii="Open Sans" w:eastAsia="Times New Roman" w:hAnsi="Open Sans" w:cs="Open Sans"/>
                <w:lang w:val="sk-SK" w:eastAsia="pl-PL"/>
              </w:rPr>
              <w:t>Lehoty na predkladanie správ o realizácii malého projektu sú uvedené v harmonograme predkladania správ, ktorý tvorí prílohu č. 5 zmluvy.</w:t>
            </w:r>
          </w:p>
          <w:p w14:paraId="10656171" w14:textId="5A2D9BE0" w:rsidR="00502C76" w:rsidRPr="00E53957" w:rsidRDefault="00502C76" w:rsidP="00BD6FB8">
            <w:pPr>
              <w:pStyle w:val="Odsekzoznamu"/>
              <w:numPr>
                <w:ilvl w:val="0"/>
                <w:numId w:val="55"/>
              </w:numPr>
              <w:spacing w:after="120"/>
              <w:ind w:left="357" w:hanging="357"/>
              <w:contextualSpacing w:val="0"/>
              <w:rPr>
                <w:rFonts w:ascii="Open Sans" w:hAnsi="Open Sans" w:cs="Open Sans"/>
                <w:b/>
                <w:bCs/>
                <w:lang w:val="sk-SK"/>
              </w:rPr>
            </w:pPr>
            <w:r w:rsidRPr="00E53957">
              <w:rPr>
                <w:rFonts w:ascii="Open Sans" w:eastAsia="Times New Roman" w:hAnsi="Open Sans" w:cs="Open Sans"/>
                <w:lang w:val="sk-SK" w:eastAsia="pl-PL"/>
              </w:rPr>
              <w:t xml:space="preserve">Partner/Partneri malého projektu poskytne(ú) Prijímateľovi malého projektu dokumenty, informácie, podklady potrebné na vypracovanie správy o realizácii malého projektu vrátane dokumentácie potvrdzujúcej splnenie úlohy a dosiahnutie ukazovateľov, ktorá je uvedená v § 3 zmluvy, a to bezodkladne po ukončení úlohy a dosiahnutí ukazovateľov, najneskôr však v lehote do </w:t>
            </w:r>
            <w:r w:rsidR="005B2EB1" w:rsidRPr="00E53957">
              <w:rPr>
                <w:rFonts w:ascii="Open Sans" w:eastAsia="Times New Roman" w:hAnsi="Open Sans" w:cs="Open Sans"/>
                <w:lang w:val="sk-SK" w:eastAsia="pl-PL"/>
              </w:rPr>
              <w:t>14</w:t>
            </w:r>
            <w:r w:rsidRPr="00E53957">
              <w:rPr>
                <w:rFonts w:ascii="Open Sans" w:eastAsia="Times New Roman" w:hAnsi="Open Sans" w:cs="Open Sans"/>
                <w:lang w:val="sk-SK" w:eastAsia="pl-PL"/>
              </w:rPr>
              <w:t xml:space="preserve"> dní pred termínom </w:t>
            </w:r>
            <w:r w:rsidRPr="00E53957">
              <w:rPr>
                <w:rFonts w:ascii="Open Sans" w:eastAsia="Times New Roman" w:hAnsi="Open Sans" w:cs="Open Sans"/>
                <w:lang w:val="sk-SK" w:eastAsia="pl-PL"/>
              </w:rPr>
              <w:lastRenderedPageBreak/>
              <w:t xml:space="preserve">predloženia správy, ktorý je uvedený v prílohe č. 5. </w:t>
            </w:r>
          </w:p>
          <w:p w14:paraId="1C57E227" w14:textId="115AC85D" w:rsidR="00502C76" w:rsidRPr="00E53957" w:rsidRDefault="00502C76" w:rsidP="00BD6FB8">
            <w:pPr>
              <w:pStyle w:val="Odsekzoznamu"/>
              <w:numPr>
                <w:ilvl w:val="0"/>
                <w:numId w:val="55"/>
              </w:numPr>
              <w:spacing w:after="120"/>
              <w:ind w:left="357" w:hanging="357"/>
              <w:contextualSpacing w:val="0"/>
              <w:rPr>
                <w:rFonts w:ascii="Open Sans" w:hAnsi="Open Sans" w:cs="Open Sans"/>
                <w:b/>
                <w:bCs/>
                <w:lang w:val="sk-SK"/>
              </w:rPr>
            </w:pPr>
            <w:r w:rsidRPr="00E53957">
              <w:rPr>
                <w:rFonts w:ascii="Open Sans" w:eastAsia="Times New Roman" w:hAnsi="Open Sans" w:cs="Open Sans"/>
                <w:lang w:val="sk-SK" w:eastAsia="pl-PL"/>
              </w:rPr>
              <w:t xml:space="preserve">Overenie jednorazových platieb Partnera/Partnerov vykonáva Správca FMP na základe údajov uvedených v správe o realizácii malého projektu a priložených dokladov potvrdzujúcich realizáciu aktivít a dosiahnutie ukazovateľov zo strany Partnera/Partnerov, ktoré sú vymedzené v § 3 zmluvy. Overovanie sa vykonáva v súlade s pravidlami, usmerneniami alebo postupmi stanovenými </w:t>
            </w:r>
            <w:r w:rsidR="00C4291A" w:rsidRPr="00E53957">
              <w:rPr>
                <w:rFonts w:ascii="Open Sans" w:eastAsia="Times New Roman" w:hAnsi="Open Sans" w:cs="Open Sans"/>
                <w:lang w:val="sk-SK" w:eastAsia="pl-PL"/>
              </w:rPr>
              <w:t>na Slovensku, s</w:t>
            </w:r>
            <w:r w:rsidRPr="00E53957">
              <w:rPr>
                <w:rFonts w:ascii="Open Sans" w:eastAsia="Times New Roman" w:hAnsi="Open Sans" w:cs="Open Sans"/>
                <w:lang w:val="sk-SK" w:eastAsia="pl-PL"/>
              </w:rPr>
              <w:t xml:space="preserve"> prihliadnutím na pravidlá programu vrátane Príručky pre prijímateľa malých projektov.</w:t>
            </w:r>
          </w:p>
          <w:p w14:paraId="728BAB30" w14:textId="77777777" w:rsidR="00502C76" w:rsidRPr="00E53957" w:rsidRDefault="00502C76" w:rsidP="00BD6FB8">
            <w:pPr>
              <w:pStyle w:val="Odsekzoznamu"/>
              <w:numPr>
                <w:ilvl w:val="0"/>
                <w:numId w:val="55"/>
              </w:numPr>
              <w:spacing w:after="120"/>
              <w:ind w:left="357" w:hanging="357"/>
              <w:contextualSpacing w:val="0"/>
              <w:rPr>
                <w:rFonts w:ascii="Open Sans" w:hAnsi="Open Sans" w:cs="Open Sans"/>
                <w:b/>
                <w:bCs/>
                <w:lang w:val="sk-SK"/>
              </w:rPr>
            </w:pPr>
            <w:r w:rsidRPr="00E53957">
              <w:rPr>
                <w:rFonts w:ascii="Open Sans" w:hAnsi="Open Sans" w:cs="Open Sans"/>
                <w:color w:val="000000" w:themeColor="text1"/>
                <w:lang w:val="sk-SK"/>
              </w:rPr>
              <w:t xml:space="preserve">V prípade zistenia chýb v správe o realizácii malého projektu v časti týkajúcej sa Partnera vyzve Prijímateľ malého projektu Partnera malého projektu na predloženie opráv, doplnení, dodatočných vysvetlení alebo doplnení. </w:t>
            </w:r>
          </w:p>
          <w:p w14:paraId="7333330A" w14:textId="77777777" w:rsidR="00502C76" w:rsidRPr="00E53957" w:rsidRDefault="00502C76" w:rsidP="00BD6FB8">
            <w:pPr>
              <w:pStyle w:val="Odsekzoznamu"/>
              <w:numPr>
                <w:ilvl w:val="0"/>
                <w:numId w:val="55"/>
              </w:numPr>
              <w:spacing w:after="120"/>
              <w:ind w:left="357" w:hanging="357"/>
              <w:contextualSpacing w:val="0"/>
              <w:rPr>
                <w:rFonts w:ascii="Open Sans" w:hAnsi="Open Sans" w:cs="Open Sans"/>
                <w:b/>
                <w:bCs/>
                <w:lang w:val="sk-SK"/>
              </w:rPr>
            </w:pPr>
            <w:r w:rsidRPr="00E53957">
              <w:rPr>
                <w:rFonts w:ascii="Open Sans" w:hAnsi="Open Sans" w:cs="Open Sans"/>
                <w:color w:val="000000" w:themeColor="text1"/>
                <w:lang w:val="sk-SK"/>
              </w:rPr>
              <w:t>Ak pri overovaní správy o realizácii malého projektu Správca FMP zistí, že Partner malého projektu nesplnil úlohu v plnom rozsahu alebo nesplnil úlohu v rozsahu alebo kvalite popísanej v žiadosti o poskytnutie príspevku alebo nedosiahol všetky výstupy a cieľové hodnoty ukazovateľov výstupu pre danú úlohu, Správca FMP bude považovať celú jednorazovú platbu určenú na túto úlohu za neoprávnenú. V takom prípade nebude refundovaná.</w:t>
            </w:r>
          </w:p>
          <w:p w14:paraId="0E3A0856" w14:textId="77777777" w:rsidR="00502C76" w:rsidRPr="00E53957" w:rsidRDefault="00502C76" w:rsidP="00BD6FB8">
            <w:pPr>
              <w:pStyle w:val="Odsekzoznamu"/>
              <w:numPr>
                <w:ilvl w:val="0"/>
                <w:numId w:val="55"/>
              </w:numPr>
              <w:spacing w:after="120"/>
              <w:ind w:left="357" w:hanging="357"/>
              <w:contextualSpacing w:val="0"/>
              <w:rPr>
                <w:rFonts w:ascii="Open Sans" w:hAnsi="Open Sans" w:cs="Open Sans"/>
                <w:b/>
                <w:bCs/>
                <w:lang w:val="sk-SK"/>
              </w:rPr>
            </w:pPr>
            <w:r w:rsidRPr="00E53957">
              <w:rPr>
                <w:rFonts w:ascii="Open Sans" w:hAnsi="Open Sans" w:cs="Open Sans"/>
                <w:color w:val="000000" w:themeColor="text1"/>
                <w:lang w:val="sk-SK"/>
              </w:rPr>
              <w:t>Prijímateľ malého projektu je povinný predložiť Partnerovi malého projektu výsledok overenia správy o realizácii malého projektu Správcom FMP v súlade s pravidlami definovanými v Príručke pre prijímateľa malých projektov.</w:t>
            </w:r>
          </w:p>
          <w:p w14:paraId="635E8EE7" w14:textId="77777777" w:rsidR="00502C76" w:rsidRPr="00E53957" w:rsidRDefault="00502C76" w:rsidP="0078277D">
            <w:pPr>
              <w:widowControl w:val="0"/>
              <w:tabs>
                <w:tab w:val="left" w:pos="677"/>
              </w:tabs>
              <w:autoSpaceDE w:val="0"/>
              <w:autoSpaceDN w:val="0"/>
              <w:spacing w:after="120"/>
              <w:rPr>
                <w:rFonts w:ascii="Open Sans" w:hAnsi="Open Sans" w:cs="Open Sans"/>
                <w:lang w:val="sk-SK"/>
              </w:rPr>
            </w:pPr>
          </w:p>
          <w:p w14:paraId="3D9D0E95" w14:textId="77777777" w:rsidR="00502C76" w:rsidRPr="00E53957" w:rsidRDefault="00502C76" w:rsidP="0078277D">
            <w:pPr>
              <w:spacing w:after="120"/>
              <w:jc w:val="center"/>
              <w:rPr>
                <w:rFonts w:ascii="Open Sans" w:hAnsi="Open Sans" w:cs="Open Sans"/>
                <w:b/>
                <w:lang w:val="sk-SK"/>
              </w:rPr>
            </w:pPr>
            <w:r w:rsidRPr="00E53957">
              <w:rPr>
                <w:rFonts w:ascii="Open Sans" w:hAnsi="Open Sans" w:cs="Open Sans"/>
                <w:b/>
                <w:lang w:val="sk-SK"/>
              </w:rPr>
              <w:t>§ 9</w:t>
            </w:r>
          </w:p>
          <w:p w14:paraId="4D453BBA" w14:textId="77777777" w:rsidR="00502C76" w:rsidRPr="00E53957" w:rsidRDefault="00502C76" w:rsidP="0078277D">
            <w:pPr>
              <w:spacing w:after="120"/>
              <w:jc w:val="center"/>
              <w:rPr>
                <w:rFonts w:ascii="Open Sans" w:eastAsia="Arial" w:hAnsi="Open Sans" w:cs="Open Sans"/>
                <w:b/>
                <w:lang w:val="sk-SK"/>
              </w:rPr>
            </w:pPr>
            <w:r w:rsidRPr="00E53957">
              <w:rPr>
                <w:rFonts w:ascii="Open Sans" w:hAnsi="Open Sans" w:cs="Open Sans"/>
                <w:b/>
                <w:lang w:val="sk-SK"/>
              </w:rPr>
              <w:t>VYPLATENIE PRÍSPEVKU PARTNEROVI MALÉHO PROJEKTU</w:t>
            </w:r>
          </w:p>
          <w:p w14:paraId="741120FD" w14:textId="77777777" w:rsidR="00502C76" w:rsidRPr="00E53957" w:rsidRDefault="00502C76" w:rsidP="00BD6FB8">
            <w:pPr>
              <w:pStyle w:val="Odsekzoznamu"/>
              <w:widowControl w:val="0"/>
              <w:numPr>
                <w:ilvl w:val="0"/>
                <w:numId w:val="56"/>
              </w:numPr>
              <w:tabs>
                <w:tab w:val="left" w:pos="675"/>
              </w:tabs>
              <w:autoSpaceDE w:val="0"/>
              <w:autoSpaceDN w:val="0"/>
              <w:spacing w:after="120"/>
              <w:ind w:left="357" w:hanging="357"/>
              <w:contextualSpacing w:val="0"/>
              <w:rPr>
                <w:rFonts w:ascii="Open Sans" w:hAnsi="Open Sans" w:cs="Open Sans"/>
                <w:lang w:val="sk-SK"/>
              </w:rPr>
            </w:pPr>
            <w:r w:rsidRPr="00E53957">
              <w:rPr>
                <w:rFonts w:ascii="Open Sans" w:hAnsi="Open Sans" w:cs="Open Sans"/>
                <w:lang w:val="sk-SK"/>
              </w:rPr>
              <w:t xml:space="preserve">Prijímateľ malého projektu poukáže príspevok na účty Partnera/Partnerov malého projektu v príslušnej výške a v </w:t>
            </w:r>
            <w:r w:rsidRPr="00E53957">
              <w:rPr>
                <w:rFonts w:ascii="Open Sans" w:hAnsi="Open Sans" w:cs="Open Sans"/>
                <w:lang w:val="sk-SK"/>
              </w:rPr>
              <w:lastRenderedPageBreak/>
              <w:t>súlade so správou o realizácii malého projektu schválenou Správcom FMP, pričom zohľadní všetky oprávnené zrážky, ktoré Správca FMP uloží, s prihliadnutím na § 11. O zrážkach informuje Prijímateľ malého projektu Partnera/partnerov.</w:t>
            </w:r>
          </w:p>
          <w:p w14:paraId="502B829E" w14:textId="132E148A" w:rsidR="00502C76" w:rsidRPr="00E53957" w:rsidRDefault="00502C76" w:rsidP="00BD6FB8">
            <w:pPr>
              <w:pStyle w:val="Odsekzoznamu"/>
              <w:widowControl w:val="0"/>
              <w:numPr>
                <w:ilvl w:val="0"/>
                <w:numId w:val="56"/>
              </w:numPr>
              <w:tabs>
                <w:tab w:val="left" w:pos="675"/>
              </w:tabs>
              <w:autoSpaceDE w:val="0"/>
              <w:autoSpaceDN w:val="0"/>
              <w:spacing w:after="120"/>
              <w:ind w:left="357" w:hanging="357"/>
              <w:contextualSpacing w:val="0"/>
              <w:rPr>
                <w:rFonts w:ascii="Open Sans" w:hAnsi="Open Sans" w:cs="Open Sans"/>
                <w:lang w:val="sk-SK"/>
              </w:rPr>
            </w:pPr>
            <w:r w:rsidRPr="00E53957">
              <w:rPr>
                <w:rFonts w:ascii="Open Sans" w:hAnsi="Open Sans" w:cs="Open Sans"/>
                <w:lang w:val="sk-SK"/>
              </w:rPr>
              <w:t>Prevod príspevku od Prijímateľa malého projektu Partnerovi/Partnerom malého projektu sa uskutoční v</w:t>
            </w:r>
            <w:r w:rsidR="00910CF1" w:rsidRPr="00E53957">
              <w:rPr>
                <w:rFonts w:ascii="Open Sans" w:hAnsi="Open Sans" w:cs="Open Sans"/>
                <w:lang w:val="sk-SK"/>
              </w:rPr>
              <w:t> </w:t>
            </w:r>
            <w:r w:rsidRPr="00E53957">
              <w:rPr>
                <w:rFonts w:ascii="Open Sans" w:hAnsi="Open Sans" w:cs="Open Sans"/>
                <w:lang w:val="sk-SK"/>
              </w:rPr>
              <w:t>priebehu</w:t>
            </w:r>
            <w:r w:rsidR="00910CF1" w:rsidRPr="00E53957">
              <w:rPr>
                <w:rFonts w:ascii="Open Sans" w:hAnsi="Open Sans" w:cs="Open Sans"/>
                <w:lang w:val="sk-SK"/>
              </w:rPr>
              <w:t xml:space="preserve"> </w:t>
            </w:r>
            <w:r w:rsidR="005B2EB1" w:rsidRPr="00E53957">
              <w:rPr>
                <w:rFonts w:ascii="Open Sans" w:hAnsi="Open Sans" w:cs="Open Sans"/>
                <w:lang w:val="sk-SK"/>
              </w:rPr>
              <w:t>7</w:t>
            </w:r>
            <w:r w:rsidRPr="00E53957">
              <w:rPr>
                <w:rFonts w:ascii="Open Sans" w:hAnsi="Open Sans" w:cs="Open Sans"/>
                <w:shd w:val="clear" w:color="auto" w:fill="FFFF00"/>
                <w:lang w:val="sk-SK"/>
              </w:rPr>
              <w:t xml:space="preserve"> </w:t>
            </w:r>
            <w:r w:rsidRPr="00E53957">
              <w:rPr>
                <w:rFonts w:ascii="Open Sans" w:hAnsi="Open Sans" w:cs="Open Sans"/>
                <w:lang w:val="sk-SK"/>
              </w:rPr>
              <w:t>pracovných dní odo dňa pripísania príspevku na účet Prijímateľa malého projektu od Správcu FMP.</w:t>
            </w:r>
          </w:p>
          <w:p w14:paraId="303ED937" w14:textId="77777777" w:rsidR="00502C76" w:rsidRPr="00E53957" w:rsidRDefault="00502C76" w:rsidP="00BD6FB8">
            <w:pPr>
              <w:pStyle w:val="Odsekzoznamu"/>
              <w:widowControl w:val="0"/>
              <w:numPr>
                <w:ilvl w:val="0"/>
                <w:numId w:val="56"/>
              </w:numPr>
              <w:tabs>
                <w:tab w:val="left" w:pos="675"/>
              </w:tabs>
              <w:autoSpaceDE w:val="0"/>
              <w:autoSpaceDN w:val="0"/>
              <w:spacing w:after="120"/>
              <w:ind w:left="357" w:hanging="357"/>
              <w:contextualSpacing w:val="0"/>
              <w:rPr>
                <w:rFonts w:ascii="Open Sans" w:hAnsi="Open Sans" w:cs="Open Sans"/>
                <w:lang w:val="sk-SK"/>
              </w:rPr>
            </w:pPr>
            <w:r w:rsidRPr="00E53957">
              <w:rPr>
                <w:rFonts w:ascii="Open Sans" w:hAnsi="Open Sans" w:cs="Open Sans"/>
                <w:lang w:val="sk-SK"/>
              </w:rPr>
              <w:t>Prijímateľ malého projektu prevedie príspevok v EUR na bankové účty Partnera/Partnerov malého projektu uvedené v prílohe č. 3 zmluvy.</w:t>
            </w:r>
          </w:p>
          <w:p w14:paraId="761FE972" w14:textId="168EA395" w:rsidR="00502C76" w:rsidRPr="00E53957" w:rsidRDefault="00502C76" w:rsidP="00BD6FB8">
            <w:pPr>
              <w:pStyle w:val="Odsekzoznamu"/>
              <w:widowControl w:val="0"/>
              <w:numPr>
                <w:ilvl w:val="0"/>
                <w:numId w:val="56"/>
              </w:numPr>
              <w:tabs>
                <w:tab w:val="left" w:pos="675"/>
              </w:tabs>
              <w:autoSpaceDE w:val="0"/>
              <w:autoSpaceDN w:val="0"/>
              <w:spacing w:after="120"/>
              <w:ind w:left="357" w:hanging="357"/>
              <w:contextualSpacing w:val="0"/>
              <w:rPr>
                <w:rFonts w:ascii="Open Sans" w:hAnsi="Open Sans" w:cs="Open Sans"/>
                <w:lang w:val="sk-SK"/>
              </w:rPr>
            </w:pPr>
            <w:r w:rsidRPr="00E53957">
              <w:rPr>
                <w:rFonts w:ascii="Open Sans" w:hAnsi="Open Sans" w:cs="Open Sans"/>
                <w:lang w:val="sk-SK"/>
              </w:rPr>
              <w:t>Bankové a konverzné poplatky súvisiace s poskytnutím príspevku hradí</w:t>
            </w:r>
            <w:r w:rsidR="00910CF1" w:rsidRPr="00E53957">
              <w:rPr>
                <w:rFonts w:ascii="Open Sans" w:hAnsi="Open Sans" w:cs="Open Sans"/>
                <w:lang w:val="sk-SK"/>
              </w:rPr>
              <w:t xml:space="preserve"> </w:t>
            </w:r>
            <w:r w:rsidRPr="00E53957">
              <w:rPr>
                <w:rFonts w:ascii="Open Sans" w:hAnsi="Open Sans" w:cs="Open Sans"/>
                <w:lang w:val="sk-SK"/>
              </w:rPr>
              <w:t xml:space="preserve"> Partner/Partneri malého projektu</w:t>
            </w:r>
            <w:r w:rsidR="00AB6609" w:rsidRPr="00E53957">
              <w:rPr>
                <w:rFonts w:ascii="Open Sans" w:hAnsi="Open Sans" w:cs="Open Sans"/>
                <w:lang w:val="sk-SK"/>
              </w:rPr>
              <w:t>.</w:t>
            </w:r>
          </w:p>
          <w:p w14:paraId="414BABC8" w14:textId="77777777" w:rsidR="00502C76" w:rsidRPr="00E53957" w:rsidRDefault="00502C76" w:rsidP="00BD6FB8">
            <w:pPr>
              <w:pStyle w:val="Odsekzoznamu"/>
              <w:widowControl w:val="0"/>
              <w:numPr>
                <w:ilvl w:val="0"/>
                <w:numId w:val="56"/>
              </w:numPr>
              <w:tabs>
                <w:tab w:val="left" w:pos="675"/>
              </w:tabs>
              <w:autoSpaceDE w:val="0"/>
              <w:autoSpaceDN w:val="0"/>
              <w:spacing w:after="120"/>
              <w:ind w:left="357" w:hanging="357"/>
              <w:contextualSpacing w:val="0"/>
              <w:rPr>
                <w:rFonts w:ascii="Open Sans" w:hAnsi="Open Sans" w:cs="Open Sans"/>
                <w:lang w:val="sk-SK"/>
              </w:rPr>
            </w:pPr>
            <w:r w:rsidRPr="00E53957">
              <w:rPr>
                <w:rFonts w:ascii="Open Sans" w:hAnsi="Open Sans" w:cs="Open Sans"/>
                <w:lang w:val="sk-SK"/>
              </w:rPr>
              <w:t>Podmienkou poskytnutia príspevku zo strany Prijímateľa malého projektu Partnerovi/Partnerom malého projektu je splnenie povinností vyplývajúcich zo zmluvy, schválenie správy o realizácii malého projektu Správcom FMP a prevod príspevku na bankový účet Prijímateľa malého projektu v súlade so zmluvou o poskytnutí príspevku na malý projekt.</w:t>
            </w:r>
          </w:p>
          <w:p w14:paraId="0F09EAC1" w14:textId="77777777" w:rsidR="00502C76" w:rsidRPr="00E53957" w:rsidRDefault="00502C76" w:rsidP="0078277D">
            <w:pPr>
              <w:widowControl w:val="0"/>
              <w:tabs>
                <w:tab w:val="left" w:pos="677"/>
              </w:tabs>
              <w:autoSpaceDE w:val="0"/>
              <w:autoSpaceDN w:val="0"/>
              <w:spacing w:after="120"/>
              <w:rPr>
                <w:rFonts w:ascii="Open Sans" w:hAnsi="Open Sans" w:cs="Open Sans"/>
                <w:lang w:val="sk-SK"/>
              </w:rPr>
            </w:pPr>
          </w:p>
          <w:p w14:paraId="0D94C309" w14:textId="77777777" w:rsidR="00910CF1" w:rsidRPr="00E53957" w:rsidRDefault="00910CF1" w:rsidP="0078277D">
            <w:pPr>
              <w:widowControl w:val="0"/>
              <w:tabs>
                <w:tab w:val="left" w:pos="677"/>
              </w:tabs>
              <w:autoSpaceDE w:val="0"/>
              <w:autoSpaceDN w:val="0"/>
              <w:spacing w:after="120"/>
              <w:rPr>
                <w:rFonts w:ascii="Open Sans" w:hAnsi="Open Sans" w:cs="Open Sans"/>
                <w:lang w:val="sk-SK"/>
              </w:rPr>
            </w:pPr>
          </w:p>
          <w:p w14:paraId="0A7FB274"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 10</w:t>
            </w:r>
          </w:p>
          <w:p w14:paraId="5FEDB26D"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ZNÍŽENIE PLATIEB</w:t>
            </w:r>
          </w:p>
          <w:p w14:paraId="3CE2F8D5" w14:textId="6E84F7C0" w:rsidR="00502C76" w:rsidRPr="00E53957" w:rsidRDefault="00502C76" w:rsidP="00BD6FB8">
            <w:pPr>
              <w:pStyle w:val="Odsekzoznamu"/>
              <w:numPr>
                <w:ilvl w:val="3"/>
                <w:numId w:val="73"/>
              </w:numPr>
              <w:spacing w:after="120"/>
              <w:ind w:left="351"/>
              <w:rPr>
                <w:rFonts w:ascii="Open Sans" w:hAnsi="Open Sans" w:cs="Open Sans"/>
                <w:color w:val="000000" w:themeColor="text1"/>
                <w:lang w:val="sk-SK"/>
              </w:rPr>
            </w:pPr>
            <w:r w:rsidRPr="00E53957">
              <w:rPr>
                <w:rFonts w:ascii="Open Sans" w:hAnsi="Open Sans" w:cs="Open Sans"/>
                <w:color w:val="000000" w:themeColor="text1"/>
                <w:lang w:val="sk-SK"/>
              </w:rPr>
              <w:t xml:space="preserve">V prípade, že pred schválením správy o realizácii malého projektu Správca FMP zistí, že správa o realizácii malého projektu zahŕňa neoprávnené výdavky, nesprávne vynaložené výdavky alebo že boli porušené ustanovenia zmluvy, môže znížiť výšku </w:t>
            </w:r>
            <w:r w:rsidRPr="00DF63D5">
              <w:rPr>
                <w:rFonts w:ascii="Open Sans" w:hAnsi="Open Sans" w:cs="Open Sans"/>
                <w:color w:val="000000" w:themeColor="text1"/>
                <w:lang w:val="sk-SK"/>
              </w:rPr>
              <w:t>oprávnených výdavkov</w:t>
            </w:r>
            <w:r w:rsidR="00910CF1" w:rsidRPr="00DF63D5">
              <w:rPr>
                <w:rFonts w:ascii="Open Sans" w:hAnsi="Open Sans" w:cs="Open Sans"/>
                <w:color w:val="000000" w:themeColor="text1"/>
                <w:vertAlign w:val="superscript"/>
                <w:lang w:val="sk-SK"/>
              </w:rPr>
              <w:t>5</w:t>
            </w:r>
            <w:r w:rsidRPr="00DF63D5">
              <w:rPr>
                <w:rFonts w:ascii="Open Sans" w:hAnsi="Open Sans" w:cs="Open Sans"/>
                <w:color w:val="000000" w:themeColor="text1"/>
                <w:lang w:val="sk-SK"/>
              </w:rPr>
              <w:t>.</w:t>
            </w:r>
            <w:r w:rsidRPr="00E53957">
              <w:rPr>
                <w:rFonts w:ascii="Open Sans" w:hAnsi="Open Sans" w:cs="Open Sans"/>
                <w:color w:val="000000" w:themeColor="text1"/>
                <w:lang w:val="sk-SK"/>
              </w:rPr>
              <w:t xml:space="preserve"> V takom prípade Správca FMP písomne oznámi Prijímateľovi malého projektu príslušné zistenia. Ak sa </w:t>
            </w:r>
            <w:r w:rsidRPr="00E53957">
              <w:rPr>
                <w:rFonts w:ascii="Open Sans" w:hAnsi="Open Sans" w:cs="Open Sans"/>
                <w:color w:val="000000" w:themeColor="text1"/>
                <w:lang w:val="sk-SK"/>
              </w:rPr>
              <w:lastRenderedPageBreak/>
              <w:t>zníženie týka časti malého projektu, za realizáciu ktorej je zodpovedný Partner malého projektu, Prijímateľ malého projektu ho písomne informuje o zisteniach Správcu FMP.</w:t>
            </w:r>
          </w:p>
          <w:p w14:paraId="2817D630" w14:textId="77777777" w:rsidR="00910CF1" w:rsidRPr="00E53957" w:rsidRDefault="00910CF1" w:rsidP="00910CF1">
            <w:pPr>
              <w:spacing w:after="120"/>
              <w:rPr>
                <w:rFonts w:ascii="Open Sans" w:hAnsi="Open Sans" w:cs="Open Sans"/>
                <w:color w:val="000000" w:themeColor="text1"/>
                <w:lang w:val="sk-SK"/>
              </w:rPr>
            </w:pPr>
          </w:p>
          <w:p w14:paraId="6A70D92B" w14:textId="77777777" w:rsidR="00502C76" w:rsidRPr="00E53957" w:rsidRDefault="00502C76" w:rsidP="0078277D">
            <w:pPr>
              <w:pStyle w:val="Zkladntext"/>
              <w:ind w:left="1"/>
              <w:jc w:val="center"/>
              <w:rPr>
                <w:rFonts w:ascii="Open Sans" w:hAnsi="Open Sans" w:cs="Open Sans"/>
                <w:b/>
                <w:color w:val="000000" w:themeColor="text1"/>
                <w:lang w:val="sk-SK"/>
              </w:rPr>
            </w:pPr>
            <w:r w:rsidRPr="00E53957">
              <w:rPr>
                <w:rFonts w:ascii="Open Sans" w:hAnsi="Open Sans" w:cs="Open Sans"/>
                <w:b/>
                <w:color w:val="000000" w:themeColor="text1"/>
                <w:lang w:val="sk-SK"/>
              </w:rPr>
              <w:t>§ 11</w:t>
            </w:r>
          </w:p>
          <w:p w14:paraId="06484601" w14:textId="77777777" w:rsidR="00502C76" w:rsidRPr="00E53957" w:rsidRDefault="00502C76" w:rsidP="0078277D">
            <w:pPr>
              <w:pStyle w:val="Zkladntext"/>
              <w:ind w:left="1"/>
              <w:jc w:val="center"/>
              <w:rPr>
                <w:rFonts w:ascii="Open Sans" w:hAnsi="Open Sans" w:cs="Open Sans"/>
                <w:b/>
                <w:color w:val="000000" w:themeColor="text1"/>
                <w:lang w:val="sk-SK"/>
              </w:rPr>
            </w:pPr>
            <w:r w:rsidRPr="00E53957">
              <w:rPr>
                <w:rFonts w:ascii="Open Sans" w:hAnsi="Open Sans" w:cs="Open Sans"/>
                <w:b/>
                <w:color w:val="000000" w:themeColor="text1"/>
                <w:lang w:val="sk-SK"/>
              </w:rPr>
              <w:t>VYMÁHANIE FINANČNÝCH PROSTRIEDKOV</w:t>
            </w:r>
          </w:p>
          <w:p w14:paraId="73BD2254" w14:textId="77777777" w:rsidR="0011370A" w:rsidRPr="00E53957" w:rsidRDefault="00502C76" w:rsidP="0078277D">
            <w:pPr>
              <w:pStyle w:val="Odsekzoznamu"/>
              <w:numPr>
                <w:ilvl w:val="6"/>
                <w:numId w:val="19"/>
              </w:numPr>
              <w:spacing w:before="120" w:after="120"/>
              <w:ind w:left="385" w:hanging="357"/>
              <w:contextualSpacing w:val="0"/>
              <w:rPr>
                <w:rFonts w:ascii="Open Sans" w:hAnsi="Open Sans" w:cs="Open Sans"/>
                <w:color w:val="000000" w:themeColor="text1"/>
                <w:lang w:val="sk-SK"/>
              </w:rPr>
            </w:pPr>
            <w:r w:rsidRPr="00E53957">
              <w:rPr>
                <w:rFonts w:ascii="Open Sans" w:hAnsi="Open Sans" w:cs="Open Sans"/>
                <w:color w:val="000000" w:themeColor="text1"/>
                <w:lang w:val="sk-SK"/>
              </w:rPr>
              <w:t xml:space="preserve">Ak v rámci malého projektu došlo k vyplateniu príspevku  z titulu </w:t>
            </w:r>
            <w:r w:rsidRPr="00E53957">
              <w:rPr>
                <w:rFonts w:ascii="Open Sans" w:hAnsi="Open Sans" w:cs="Open Sans"/>
                <w:lang w:val="sk-SK"/>
              </w:rPr>
              <w:t xml:space="preserve">neoprávnených výdavkov, nesprávne vynaložených výdavkov </w:t>
            </w:r>
            <w:r w:rsidRPr="00E53957">
              <w:rPr>
                <w:rFonts w:ascii="Open Sans" w:hAnsi="Open Sans" w:cs="Open Sans"/>
                <w:color w:val="000000" w:themeColor="text1"/>
                <w:lang w:val="sk-SK"/>
              </w:rPr>
              <w:t>alebo porušenia</w:t>
            </w:r>
            <w:r w:rsidRPr="00E53957">
              <w:rPr>
                <w:rFonts w:ascii="Open Sans" w:hAnsi="Open Sans" w:cs="Open Sans"/>
                <w:lang w:val="sk-SK"/>
              </w:rPr>
              <w:t xml:space="preserve"> zmluvných ustanovení</w:t>
            </w:r>
            <w:r w:rsidRPr="00E53957">
              <w:rPr>
                <w:rFonts w:ascii="Open Sans" w:hAnsi="Open Sans" w:cs="Open Sans"/>
                <w:color w:val="000000" w:themeColor="text1"/>
                <w:lang w:val="sk-SK"/>
              </w:rPr>
              <w:t xml:space="preserve">, alebo ak boli finančné prostriedky prijaté neoprávnene alebo v nadmernej výške, Správca FMP zašle Prijímateľovi malého projektu výzvu na vrátenie finančných prostriedkov a Prijímateľ malého projektu vráti neoprávnene prijatý príspevok. </w:t>
            </w:r>
            <w:r w:rsidRPr="00E53957">
              <w:rPr>
                <w:rFonts w:ascii="Open Sans" w:hAnsi="Open Sans" w:cs="Open Sans"/>
                <w:lang w:val="sk-SK"/>
              </w:rPr>
              <w:t xml:space="preserve">Partner malého projektu, ktorého sa výzva týka, je povinný vrátiť neoprávnene prijatý príspevok Prijímateľovi malého projektu v súlade s pravidlami, v lehote a na účet uvedený Prijímateľom malého projektu. </w:t>
            </w:r>
          </w:p>
          <w:p w14:paraId="17D00625" w14:textId="77777777" w:rsidR="0011370A" w:rsidRPr="00E53957" w:rsidRDefault="00502C76" w:rsidP="0078277D">
            <w:pPr>
              <w:pStyle w:val="Odsekzoznamu"/>
              <w:numPr>
                <w:ilvl w:val="6"/>
                <w:numId w:val="19"/>
              </w:numPr>
              <w:spacing w:before="120" w:after="120"/>
              <w:ind w:left="385" w:hanging="357"/>
              <w:contextualSpacing w:val="0"/>
              <w:rPr>
                <w:rFonts w:ascii="Open Sans" w:hAnsi="Open Sans" w:cs="Open Sans"/>
                <w:color w:val="000000" w:themeColor="text1"/>
                <w:lang w:val="sk-SK"/>
              </w:rPr>
            </w:pPr>
            <w:r w:rsidRPr="00E53957">
              <w:rPr>
                <w:rFonts w:ascii="Open Sans" w:hAnsi="Open Sans" w:cs="Open Sans"/>
                <w:color w:val="000000" w:themeColor="text1"/>
                <w:lang w:val="sk-SK"/>
              </w:rPr>
              <w:t>Ak Partner malého projektu nevráti finančné prostriedky v lehote stanovenej Prijímateľom malého projektu, Prijímateľ malého projektu zníži výšku schváleného príspevku v nasledujúcej správe o realizácii malého projektu o príslušnú dlžnú sumu. V prípade, že je výška pohľadávky vyššia ako výška schváleného príspevku vyplývajúceho z nasledujúcich správ o realizácii malého projektu, môže Prijímateľ malého projektu podniknúť ďalšie kroky voči Partnerovi malého projektu s cieľom získať späť chýbajúce prostriedky. Výdavky úkonov, ktorých cieľom je vymôcť tieto prostriedky znáša Partner malého projektu.</w:t>
            </w:r>
          </w:p>
          <w:p w14:paraId="70D23C44" w14:textId="6EEB1838" w:rsidR="0011370A" w:rsidRPr="00E53957" w:rsidRDefault="00502C76" w:rsidP="0078277D">
            <w:pPr>
              <w:pStyle w:val="Odsekzoznamu"/>
              <w:numPr>
                <w:ilvl w:val="6"/>
                <w:numId w:val="19"/>
              </w:numPr>
              <w:spacing w:before="120" w:after="120"/>
              <w:ind w:left="385" w:hanging="357"/>
              <w:contextualSpacing w:val="0"/>
              <w:rPr>
                <w:rFonts w:ascii="Open Sans" w:hAnsi="Open Sans" w:cs="Open Sans"/>
                <w:color w:val="000000" w:themeColor="text1"/>
                <w:lang w:val="sk-SK"/>
              </w:rPr>
            </w:pPr>
            <w:r w:rsidRPr="00E53957">
              <w:rPr>
                <w:rFonts w:ascii="Open Sans" w:hAnsi="Open Sans" w:cs="Open Sans"/>
                <w:color w:val="000000" w:themeColor="text1"/>
                <w:lang w:val="sk-SK"/>
              </w:rPr>
              <w:t xml:space="preserve">Ak Prijímateľ malého projektu nevymôže od Partnera/Partnerov malého projektu prostriedky v stanovenej lehote, oznámi to Správcovi FMP a Partnerovi/Partnerom malého projektu zašle opätovnú výzvu na vrátenie prostriedkov. Lehota, ktorú </w:t>
            </w:r>
            <w:r w:rsidRPr="00E53957">
              <w:rPr>
                <w:rFonts w:ascii="Open Sans" w:hAnsi="Open Sans" w:cs="Open Sans"/>
                <w:color w:val="000000" w:themeColor="text1"/>
                <w:lang w:val="sk-SK"/>
              </w:rPr>
              <w:lastRenderedPageBreak/>
              <w:t xml:space="preserve">Prijímateľ malého projektu </w:t>
            </w:r>
            <w:r w:rsidR="00091D0E" w:rsidRPr="00E53957">
              <w:rPr>
                <w:rFonts w:ascii="Open Sans" w:hAnsi="Open Sans" w:cs="Open Sans"/>
                <w:color w:val="000000" w:themeColor="text1"/>
                <w:lang w:val="sk-SK"/>
              </w:rPr>
              <w:t xml:space="preserve">stanoví </w:t>
            </w:r>
            <w:r w:rsidRPr="00E53957">
              <w:rPr>
                <w:rFonts w:ascii="Open Sans" w:hAnsi="Open Sans" w:cs="Open Sans"/>
                <w:color w:val="000000" w:themeColor="text1"/>
                <w:lang w:val="sk-SK"/>
              </w:rPr>
              <w:t>sumárne Partnerovi/Partnerom v oboch výzvach nemôže byť spolu kratšia ako 30 dní, počítajúc odo dňa doručenia výzvy od Prijímateľa malého projektu. Ak Prijímateľ malého projektu nevymôže prostriedky v lehote, ktorú určil Partnerovi/Partnerom v opätovnej výzve na vrátenie prostriedkov, oznámi to Správcovi FMP.</w:t>
            </w:r>
          </w:p>
          <w:p w14:paraId="18CBC4E7" w14:textId="461D65AB" w:rsidR="00502C76" w:rsidRPr="00E53957" w:rsidRDefault="00502C76" w:rsidP="0078277D">
            <w:pPr>
              <w:pStyle w:val="Odsekzoznamu"/>
              <w:numPr>
                <w:ilvl w:val="6"/>
                <w:numId w:val="19"/>
              </w:numPr>
              <w:spacing w:before="120" w:after="120"/>
              <w:ind w:left="385" w:hanging="357"/>
              <w:contextualSpacing w:val="0"/>
              <w:rPr>
                <w:rFonts w:ascii="Open Sans" w:hAnsi="Open Sans" w:cs="Open Sans"/>
                <w:color w:val="000000" w:themeColor="text1"/>
                <w:lang w:val="sk-SK"/>
              </w:rPr>
            </w:pPr>
            <w:r w:rsidRPr="00E53957">
              <w:rPr>
                <w:rFonts w:ascii="Open Sans" w:hAnsi="Open Sans" w:cs="Open Sans"/>
                <w:color w:val="000000" w:themeColor="text1"/>
                <w:lang w:val="sk-SK"/>
              </w:rPr>
              <w:t>Na žiadosť Partnera malého projektu môže byť schválený príspevok vyplácaný pre projekt znížený o dlžnú sumu.</w:t>
            </w:r>
          </w:p>
          <w:p w14:paraId="5C4D9A5F" w14:textId="77777777" w:rsidR="00502C76" w:rsidRPr="00E53957" w:rsidRDefault="00502C76" w:rsidP="0078277D">
            <w:pPr>
              <w:pStyle w:val="Zkladntext"/>
              <w:ind w:left="284"/>
              <w:rPr>
                <w:rStyle w:val="Odkaznakomentr"/>
                <w:rFonts w:ascii="Open Sans" w:hAnsi="Open Sans" w:cs="Open Sans"/>
                <w:sz w:val="22"/>
                <w:szCs w:val="22"/>
                <w:lang w:val="sk-SK"/>
              </w:rPr>
            </w:pPr>
          </w:p>
          <w:p w14:paraId="726AC7DC" w14:textId="77777777" w:rsidR="00AB6609" w:rsidRPr="00E53957" w:rsidRDefault="00AB6609" w:rsidP="0078277D">
            <w:pPr>
              <w:pStyle w:val="Zkladntext"/>
              <w:jc w:val="center"/>
              <w:rPr>
                <w:rFonts w:ascii="Open Sans" w:hAnsi="Open Sans" w:cs="Open Sans"/>
                <w:b/>
                <w:color w:val="000000" w:themeColor="text1"/>
                <w:lang w:val="sk-SK"/>
              </w:rPr>
            </w:pPr>
          </w:p>
          <w:p w14:paraId="28282127" w14:textId="02F454ED" w:rsidR="00502C76" w:rsidRPr="00E53957" w:rsidRDefault="00502C76" w:rsidP="0078277D">
            <w:pPr>
              <w:pStyle w:val="Zkladntext"/>
              <w:jc w:val="center"/>
              <w:rPr>
                <w:rFonts w:ascii="Open Sans" w:hAnsi="Open Sans" w:cs="Open Sans"/>
                <w:b/>
                <w:color w:val="000000" w:themeColor="text1"/>
              </w:rPr>
            </w:pPr>
            <w:r w:rsidRPr="00E53957">
              <w:rPr>
                <w:rFonts w:ascii="Open Sans" w:hAnsi="Open Sans" w:cs="Open Sans"/>
                <w:b/>
                <w:color w:val="000000" w:themeColor="text1"/>
                <w:lang w:val="sk-SK"/>
              </w:rPr>
              <w:t>§ 12</w:t>
            </w:r>
          </w:p>
          <w:p w14:paraId="268CAB90"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KONTROLNÉ NÁVŠTEVY, KONTROLY A AUDITY</w:t>
            </w:r>
          </w:p>
          <w:p w14:paraId="2B6DCBEA" w14:textId="77777777" w:rsidR="00910CF1" w:rsidRPr="00E53957" w:rsidRDefault="00502C76" w:rsidP="00910CF1">
            <w:pPr>
              <w:pStyle w:val="Zkladntext"/>
              <w:numPr>
                <w:ilvl w:val="3"/>
                <w:numId w:val="27"/>
              </w:numPr>
              <w:ind w:left="315"/>
              <w:rPr>
                <w:rFonts w:ascii="Open Sans" w:hAnsi="Open Sans" w:cs="Open Sans"/>
                <w:color w:val="000000" w:themeColor="text1"/>
                <w:lang w:val="sk-SK"/>
              </w:rPr>
            </w:pPr>
            <w:r w:rsidRPr="00E53957">
              <w:rPr>
                <w:rFonts w:ascii="Open Sans" w:hAnsi="Open Sans" w:cs="Open Sans"/>
                <w:color w:val="000000" w:themeColor="text1"/>
                <w:lang w:val="sk-SK"/>
              </w:rPr>
              <w:t>Kontrolné návštevy môžu byť súčasťou overovania správy o realizácii malého projektu vrátane časti, za realizáciu ktorej je zodpovedný Partner/Partneri malého projektu. Rozhodnutie o potrebe uskutočniť kontrolnú návštevu prijíma Správca FMP v súlade s pravidlami uvedenými v Príručke pre prijímateľa malých projektov</w:t>
            </w:r>
            <w:r w:rsidRPr="00E53957">
              <w:rPr>
                <w:rFonts w:ascii="Open Sans" w:hAnsi="Open Sans" w:cs="Open Sans"/>
                <w:lang w:val="sk-SK"/>
              </w:rPr>
              <w:t>.</w:t>
            </w:r>
          </w:p>
          <w:p w14:paraId="5919098C" w14:textId="77777777" w:rsidR="00910CF1" w:rsidRPr="00E53957" w:rsidRDefault="00502C76" w:rsidP="00910CF1">
            <w:pPr>
              <w:pStyle w:val="Zkladntext"/>
              <w:numPr>
                <w:ilvl w:val="3"/>
                <w:numId w:val="27"/>
              </w:numPr>
              <w:ind w:left="315"/>
              <w:rPr>
                <w:rFonts w:ascii="Open Sans" w:hAnsi="Open Sans" w:cs="Open Sans"/>
                <w:color w:val="000000" w:themeColor="text1"/>
                <w:lang w:val="sk-SK"/>
              </w:rPr>
            </w:pPr>
            <w:r w:rsidRPr="00E53957">
              <w:rPr>
                <w:rFonts w:ascii="Open Sans" w:hAnsi="Open Sans" w:cs="Open Sans"/>
                <w:color w:val="000000" w:themeColor="text1"/>
                <w:lang w:val="sk-SK"/>
              </w:rPr>
              <w:t xml:space="preserve">Partner/Partneri malého projektu sa podrobuje kontrole a auditu riadnej realizácie malého projektu a zabezpečenia jeho udržateľnosti. Kontroly a audity vykonávajú subjekty oprávnené na výkon kontrolných činností v súlade s platnými vnútroštátnymi a európskymi predpismi a aktuálnymi programovými dokumentmi. </w:t>
            </w:r>
          </w:p>
          <w:p w14:paraId="47F1B92A" w14:textId="77777777" w:rsidR="00910CF1" w:rsidRPr="00E53957" w:rsidRDefault="00502C76" w:rsidP="00910CF1">
            <w:pPr>
              <w:pStyle w:val="Zkladntext"/>
              <w:numPr>
                <w:ilvl w:val="3"/>
                <w:numId w:val="27"/>
              </w:numPr>
              <w:ind w:left="315"/>
              <w:rPr>
                <w:rFonts w:ascii="Open Sans" w:hAnsi="Open Sans" w:cs="Open Sans"/>
                <w:color w:val="000000" w:themeColor="text1"/>
                <w:lang w:val="sk-SK"/>
              </w:rPr>
            </w:pPr>
            <w:r w:rsidRPr="00E53957">
              <w:rPr>
                <w:rFonts w:ascii="Open Sans" w:hAnsi="Open Sans" w:cs="Open Sans"/>
                <w:color w:val="000000" w:themeColor="text1"/>
                <w:lang w:val="sk-SK"/>
              </w:rPr>
              <w:t xml:space="preserve">Partner/Partneri malého projektu sprístupňuje subjektom uvedeným v ods. 2 všetky dokumenty súvisiace s realizáciou malého projektu, po celú dobu ich uchovávania uvedeného v § 6 ods. 2  bod 15) a 16) zmluvy, a ak je to potrebné na potvrdenie oprávnenosti výdavkov vynakladaných v rámci realizácie malého projektu, je povinný sprístupniť kontrolnému orgánu aj dokumenty, ktoré priamo nesúvisia s realizáciou malého projektu.  </w:t>
            </w:r>
          </w:p>
          <w:p w14:paraId="5403CE3F" w14:textId="77777777" w:rsidR="00910CF1" w:rsidRPr="00E53957" w:rsidRDefault="00502C76" w:rsidP="00910CF1">
            <w:pPr>
              <w:pStyle w:val="Zkladntext"/>
              <w:numPr>
                <w:ilvl w:val="3"/>
                <w:numId w:val="27"/>
              </w:numPr>
              <w:ind w:left="315"/>
              <w:rPr>
                <w:rFonts w:ascii="Open Sans" w:hAnsi="Open Sans" w:cs="Open Sans"/>
                <w:color w:val="000000" w:themeColor="text1"/>
                <w:lang w:val="sk-SK"/>
              </w:rPr>
            </w:pPr>
            <w:r w:rsidRPr="00E53957">
              <w:rPr>
                <w:rFonts w:ascii="Open Sans" w:hAnsi="Open Sans" w:cs="Open Sans"/>
                <w:color w:val="000000" w:themeColor="text1"/>
                <w:lang w:val="sk-SK"/>
              </w:rPr>
              <w:lastRenderedPageBreak/>
              <w:t xml:space="preserve">Partner/Partneri malého projektu zrealizuje opravné opatrenia v lehotách stanovených v odporúčaniach po kontrole, ktoré sa vydávajú v rámci kontroly a auditov. </w:t>
            </w:r>
          </w:p>
          <w:p w14:paraId="3F61D60D" w14:textId="1F2E7323" w:rsidR="00502C76" w:rsidRPr="00E53957" w:rsidRDefault="00502C76" w:rsidP="00910CF1">
            <w:pPr>
              <w:pStyle w:val="Zkladntext"/>
              <w:numPr>
                <w:ilvl w:val="3"/>
                <w:numId w:val="27"/>
              </w:numPr>
              <w:ind w:left="315"/>
              <w:rPr>
                <w:rFonts w:ascii="Open Sans" w:hAnsi="Open Sans" w:cs="Open Sans"/>
                <w:color w:val="000000" w:themeColor="text1"/>
                <w:lang w:val="sk-SK"/>
              </w:rPr>
            </w:pPr>
            <w:r w:rsidRPr="00E53957">
              <w:rPr>
                <w:rFonts w:ascii="Open Sans" w:hAnsi="Open Sans" w:cs="Open Sans"/>
                <w:color w:val="000000" w:themeColor="text1"/>
                <w:lang w:val="sk-SK"/>
              </w:rPr>
              <w:t>Partner/Partneri malého projektu poskytuje subjektom vykonávajúcim kontroly informácie o výsledkoch predchádzajúcich kontrol a auditov uskutočnených v rámci realizovaného malého projektu inými oprávnenými subjektmi.</w:t>
            </w:r>
          </w:p>
          <w:p w14:paraId="275D888A" w14:textId="77777777" w:rsidR="00502C76" w:rsidRPr="00E53957" w:rsidRDefault="00502C76" w:rsidP="0078277D">
            <w:pPr>
              <w:widowControl w:val="0"/>
              <w:tabs>
                <w:tab w:val="left" w:pos="677"/>
              </w:tabs>
              <w:autoSpaceDE w:val="0"/>
              <w:autoSpaceDN w:val="0"/>
              <w:spacing w:after="120"/>
              <w:rPr>
                <w:rFonts w:ascii="Open Sans" w:hAnsi="Open Sans" w:cs="Open Sans"/>
                <w:lang w:val="sk-SK"/>
              </w:rPr>
            </w:pPr>
          </w:p>
          <w:p w14:paraId="1140E8D3" w14:textId="77777777" w:rsidR="005B2EB1" w:rsidRPr="00E53957" w:rsidRDefault="005B2EB1" w:rsidP="0078277D">
            <w:pPr>
              <w:pStyle w:val="Zkladntext"/>
              <w:jc w:val="center"/>
              <w:rPr>
                <w:rFonts w:ascii="Open Sans" w:hAnsi="Open Sans" w:cs="Open Sans"/>
                <w:b/>
                <w:color w:val="000000" w:themeColor="text1"/>
                <w:lang w:val="sk-SK"/>
              </w:rPr>
            </w:pPr>
          </w:p>
          <w:p w14:paraId="4A4BEB7A" w14:textId="3AEA2713"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 13</w:t>
            </w:r>
          </w:p>
          <w:p w14:paraId="5D957CE3"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VLASTNÍCKE PRÁVO</w:t>
            </w:r>
          </w:p>
          <w:p w14:paraId="4AE4FAF0" w14:textId="77777777" w:rsidR="00502C76" w:rsidRPr="00E53957" w:rsidRDefault="00502C76" w:rsidP="00BD6FB8">
            <w:pPr>
              <w:pStyle w:val="Zkladntext"/>
              <w:numPr>
                <w:ilvl w:val="0"/>
                <w:numId w:val="57"/>
              </w:numPr>
              <w:ind w:left="284" w:hanging="283"/>
              <w:rPr>
                <w:rFonts w:ascii="Open Sans" w:hAnsi="Open Sans" w:cs="Open Sans"/>
                <w:color w:val="000000" w:themeColor="text1"/>
                <w:lang w:val="sk-SK"/>
              </w:rPr>
            </w:pPr>
            <w:r w:rsidRPr="00E53957">
              <w:rPr>
                <w:rFonts w:ascii="Open Sans" w:hAnsi="Open Sans" w:cs="Open Sans"/>
                <w:color w:val="000000" w:themeColor="text1"/>
                <w:lang w:val="sk-SK"/>
              </w:rPr>
              <w:t xml:space="preserve">Vlastnícke a iné majetkové práva ako výsledok malého projektu patria príslušne Prijímateľovi malého projektu alebo Partnerovi/partnerom malého projektu. </w:t>
            </w:r>
          </w:p>
          <w:p w14:paraId="4D7BA74C" w14:textId="1A0E3235" w:rsidR="00502C76" w:rsidRPr="00E53957" w:rsidRDefault="00502C76" w:rsidP="00BD6FB8">
            <w:pPr>
              <w:pStyle w:val="Zkladntext"/>
              <w:numPr>
                <w:ilvl w:val="0"/>
                <w:numId w:val="57"/>
              </w:numPr>
              <w:ind w:left="284" w:hanging="283"/>
              <w:rPr>
                <w:rFonts w:ascii="Open Sans" w:hAnsi="Open Sans" w:cs="Open Sans"/>
                <w:color w:val="000000" w:themeColor="text1"/>
                <w:lang w:val="sk-SK"/>
              </w:rPr>
            </w:pPr>
            <w:r w:rsidRPr="00E53957">
              <w:rPr>
                <w:rFonts w:ascii="Open Sans" w:hAnsi="Open Sans" w:cs="Open Sans"/>
                <w:color w:val="000000" w:themeColor="text1"/>
                <w:lang w:val="sk-SK"/>
              </w:rPr>
              <w:t>Ak je Prijímateľom malého projektu mesto/obec, ktoré/ktorá má povinnosť schvaľovať nadobúdanie vlastníctva majetku mesta/obce, je Prijímateľ malého projektu povinný prijať príslušné uznesenie pred podpisom zmluvy.</w:t>
            </w:r>
            <w:r w:rsidR="00035E67" w:rsidRPr="00E53957">
              <w:rPr>
                <w:rFonts w:ascii="Open Sans" w:hAnsi="Open Sans" w:cs="Open Sans"/>
                <w:color w:val="000000" w:themeColor="text1"/>
                <w:vertAlign w:val="superscript"/>
                <w:lang w:val="sk-SK"/>
              </w:rPr>
              <w:t>6</w:t>
            </w:r>
          </w:p>
          <w:p w14:paraId="1BCDEDD9" w14:textId="77777777" w:rsidR="00502C76" w:rsidRPr="00E53957" w:rsidRDefault="00502C76" w:rsidP="00BD6FB8">
            <w:pPr>
              <w:pStyle w:val="Zkladntext"/>
              <w:numPr>
                <w:ilvl w:val="0"/>
                <w:numId w:val="57"/>
              </w:numPr>
              <w:ind w:left="284" w:hanging="283"/>
              <w:rPr>
                <w:rFonts w:ascii="Open Sans" w:hAnsi="Open Sans" w:cs="Open Sans"/>
                <w:color w:val="000000" w:themeColor="text1"/>
                <w:lang w:val="sk-SK"/>
              </w:rPr>
            </w:pPr>
            <w:r w:rsidRPr="00E53957">
              <w:rPr>
                <w:rFonts w:ascii="Open Sans" w:hAnsi="Open Sans" w:cs="Open Sans"/>
                <w:color w:val="000000" w:themeColor="text1"/>
                <w:lang w:val="sk-SK"/>
              </w:rPr>
              <w:t>Prijímateľ malého projektu a Partner/Partneri malého projektu sa zaväzujú, že výstupy malého projektu budú použité spôsobom zaručujúcim šírenie výsledkov malého projektu a ich sprístupnenie verejnosti v súlade so žiadosťou o príspevok.</w:t>
            </w:r>
          </w:p>
          <w:p w14:paraId="462A4C23" w14:textId="77777777" w:rsidR="00502C76" w:rsidRPr="00E53957" w:rsidRDefault="00502C76" w:rsidP="0078277D">
            <w:pPr>
              <w:widowControl w:val="0"/>
              <w:tabs>
                <w:tab w:val="left" w:pos="677"/>
              </w:tabs>
              <w:autoSpaceDE w:val="0"/>
              <w:autoSpaceDN w:val="0"/>
              <w:spacing w:after="120"/>
              <w:rPr>
                <w:rFonts w:ascii="Open Sans" w:hAnsi="Open Sans" w:cs="Open Sans"/>
                <w:lang w:val="sk-SK"/>
              </w:rPr>
            </w:pPr>
          </w:p>
          <w:p w14:paraId="5FB7BE4B"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 14</w:t>
            </w:r>
          </w:p>
          <w:p w14:paraId="270C2C72"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INFORMÁCIE A PROPAGÁCIA/PUBLICITA</w:t>
            </w:r>
          </w:p>
          <w:p w14:paraId="1911EC28" w14:textId="1CD27E69" w:rsidR="00502C76" w:rsidRPr="00E53957" w:rsidRDefault="00502C76" w:rsidP="0078277D">
            <w:pPr>
              <w:pStyle w:val="Zkladntext"/>
              <w:numPr>
                <w:ilvl w:val="3"/>
                <w:numId w:val="17"/>
              </w:numPr>
              <w:ind w:left="351"/>
              <w:rPr>
                <w:rFonts w:ascii="Open Sans" w:hAnsi="Open Sans" w:cs="Open Sans"/>
                <w:color w:val="000000" w:themeColor="text1"/>
                <w:lang w:val="sk-SK"/>
              </w:rPr>
            </w:pPr>
            <w:r w:rsidRPr="00E53957">
              <w:rPr>
                <w:rFonts w:ascii="Open Sans" w:hAnsi="Open Sans" w:cs="Open Sans"/>
                <w:color w:val="000000" w:themeColor="text1"/>
                <w:lang w:val="sk-SK"/>
              </w:rPr>
              <w:t xml:space="preserve">Prijímateľ malého projektu a Partner/Partneri malého projektu vykonávajú informačné a propagačné aktivity v súlade s programovými dokumentmi vrátane aktuálnej Príručky pre prijímateľa malých projektov. Prijímateľ malého projektu a Partner/Partneri malého projektu vykonávajú v súvislosti so </w:t>
            </w:r>
            <w:r w:rsidRPr="00E53957">
              <w:rPr>
                <w:rFonts w:ascii="Open Sans" w:hAnsi="Open Sans" w:cs="Open Sans"/>
                <w:color w:val="000000" w:themeColor="text1"/>
                <w:lang w:val="sk-SK"/>
              </w:rPr>
              <w:lastRenderedPageBreak/>
              <w:t>zviditeľňovaním, transparentnosťou a komunikáciou malého projektu minimálne nasledujúce činnosti:</w:t>
            </w:r>
          </w:p>
          <w:p w14:paraId="3CCDB624" w14:textId="77777777" w:rsidR="00425733" w:rsidRPr="00E53957" w:rsidRDefault="00502C76" w:rsidP="00BD6FB8">
            <w:pPr>
              <w:pStyle w:val="Zkladntext"/>
              <w:numPr>
                <w:ilvl w:val="0"/>
                <w:numId w:val="65"/>
              </w:numPr>
              <w:rPr>
                <w:rFonts w:ascii="Open Sans" w:hAnsi="Open Sans" w:cs="Open Sans"/>
                <w:color w:val="000000" w:themeColor="text1"/>
                <w:lang w:val="sk-SK"/>
              </w:rPr>
            </w:pPr>
            <w:r w:rsidRPr="00E53957">
              <w:rPr>
                <w:rFonts w:ascii="Open Sans" w:hAnsi="Open Sans" w:cs="Open Sans"/>
                <w:color w:val="000000" w:themeColor="text1"/>
                <w:lang w:val="sk-SK"/>
              </w:rPr>
              <w:t>zverejňujú na svojom oficiálnom webovom sídle alebo na stránkach sociálnych sietí, ak takéto existujú, stručný opis malého projektu, informáciu o jeho cieľoch a výsledkoch a o finančnom príspevku z programu,</w:t>
            </w:r>
          </w:p>
          <w:p w14:paraId="4CBCE51E" w14:textId="77777777" w:rsidR="00425733" w:rsidRPr="00E53957" w:rsidRDefault="00502C76" w:rsidP="00BD6FB8">
            <w:pPr>
              <w:pStyle w:val="Zkladntext"/>
              <w:numPr>
                <w:ilvl w:val="0"/>
                <w:numId w:val="65"/>
              </w:numPr>
              <w:rPr>
                <w:rFonts w:ascii="Open Sans" w:hAnsi="Open Sans" w:cs="Open Sans"/>
                <w:color w:val="000000" w:themeColor="text1"/>
                <w:lang w:val="sk-SK"/>
              </w:rPr>
            </w:pPr>
            <w:r w:rsidRPr="00E53957">
              <w:rPr>
                <w:rFonts w:ascii="Open Sans" w:hAnsi="Open Sans" w:cs="Open Sans"/>
                <w:color w:val="000000" w:themeColor="text1"/>
                <w:lang w:val="sk-SK"/>
              </w:rPr>
              <w:t>informáciu o príspevku z programu zverejňujú viditeľným spôsobom v dokumentoch a informačných materiáloch o malom projekte určených pre verejnosť,</w:t>
            </w:r>
          </w:p>
          <w:p w14:paraId="3652C588" w14:textId="77777777" w:rsidR="00425733" w:rsidRPr="00E53957" w:rsidRDefault="00502C76" w:rsidP="00BD6FB8">
            <w:pPr>
              <w:pStyle w:val="Zkladntext"/>
              <w:numPr>
                <w:ilvl w:val="0"/>
                <w:numId w:val="65"/>
              </w:numPr>
              <w:rPr>
                <w:rFonts w:ascii="Open Sans" w:hAnsi="Open Sans" w:cs="Open Sans"/>
                <w:color w:val="000000" w:themeColor="text1"/>
                <w:lang w:val="sk-SK"/>
              </w:rPr>
            </w:pPr>
            <w:r w:rsidRPr="00E53957">
              <w:rPr>
                <w:rFonts w:ascii="Open Sans" w:hAnsi="Open Sans" w:cs="Open Sans"/>
                <w:color w:val="000000" w:themeColor="text1"/>
                <w:lang w:val="sk-SK"/>
              </w:rPr>
              <w:t>na verejne dostupných miestach umiestňujú, t. j. minimálne vo svojom sídle a v mieste realizácie investície trvalý informačný plagát minimálnej veľkosti A3 alebo podobnej veľkosti elektronický displej s informáciami o malom projekte a podpore z programu (</w:t>
            </w:r>
            <w:r w:rsidRPr="00E53957">
              <w:rPr>
                <w:rFonts w:ascii="Open Sans" w:hAnsi="Open Sans" w:cs="Open Sans"/>
                <w:lang w:val="sk-SK"/>
              </w:rPr>
              <w:t xml:space="preserve">minimálne logotyp programu, </w:t>
            </w:r>
            <w:r w:rsidRPr="00E53957">
              <w:rPr>
                <w:rFonts w:ascii="Open Sans" w:hAnsi="Open Sans" w:cs="Open Sans"/>
                <w:color w:val="000000"/>
                <w:lang w:val="sk-SK"/>
              </w:rPr>
              <w:t>názov malého projektu, názov žiadateľa a Partnera/Partnerov)</w:t>
            </w:r>
            <w:r w:rsidRPr="00E53957">
              <w:rPr>
                <w:rFonts w:ascii="Open Sans" w:hAnsi="Open Sans" w:cs="Open Sans"/>
                <w:color w:val="000000" w:themeColor="text1"/>
                <w:lang w:val="sk-SK"/>
              </w:rPr>
              <w:t xml:space="preserve">. Robia to bezprostredne po začatí vecnej realizácie malého projektu,  </w:t>
            </w:r>
          </w:p>
          <w:p w14:paraId="6ADCE1D7" w14:textId="77777777" w:rsidR="00425733" w:rsidRPr="00E53957" w:rsidRDefault="00502C76" w:rsidP="00BD6FB8">
            <w:pPr>
              <w:pStyle w:val="Zkladntext"/>
              <w:numPr>
                <w:ilvl w:val="0"/>
                <w:numId w:val="65"/>
              </w:numPr>
              <w:rPr>
                <w:rFonts w:ascii="Open Sans" w:hAnsi="Open Sans" w:cs="Open Sans"/>
                <w:color w:val="000000" w:themeColor="text1"/>
                <w:lang w:val="sk-SK"/>
              </w:rPr>
            </w:pPr>
            <w:r w:rsidRPr="00E53957">
              <w:rPr>
                <w:rFonts w:ascii="Open Sans" w:hAnsi="Open Sans" w:cs="Open Sans"/>
                <w:color w:val="000000" w:themeColor="text1"/>
                <w:lang w:val="sk-SK"/>
              </w:rPr>
              <w:t>počas realizácie aktivít v oblasti zviditeľňovania, transparentnosti a komunikácie používajú logotyp programu, ktorého súčasťou je symbol Európskej únie,</w:t>
            </w:r>
          </w:p>
          <w:p w14:paraId="2B9B03BC" w14:textId="77777777" w:rsidR="00425733" w:rsidRPr="00E53957" w:rsidRDefault="00502C76" w:rsidP="00BD6FB8">
            <w:pPr>
              <w:pStyle w:val="Zkladntext"/>
              <w:numPr>
                <w:ilvl w:val="0"/>
                <w:numId w:val="65"/>
              </w:numPr>
              <w:rPr>
                <w:rFonts w:ascii="Open Sans" w:hAnsi="Open Sans" w:cs="Open Sans"/>
                <w:color w:val="000000" w:themeColor="text1"/>
                <w:lang w:val="sk-SK"/>
              </w:rPr>
            </w:pPr>
            <w:r w:rsidRPr="00E53957">
              <w:rPr>
                <w:rFonts w:ascii="Open Sans" w:hAnsi="Open Sans" w:cs="Open Sans"/>
                <w:color w:val="000000" w:themeColor="text1"/>
                <w:lang w:val="sk-SK"/>
              </w:rPr>
              <w:t>dokumentujú komunikačné aktivity realizované v rámci malého projektu,</w:t>
            </w:r>
          </w:p>
          <w:p w14:paraId="7778B350" w14:textId="66ECF5B5" w:rsidR="00502C76" w:rsidRPr="00E53957" w:rsidRDefault="00502C76" w:rsidP="00BD6FB8">
            <w:pPr>
              <w:pStyle w:val="Zkladntext"/>
              <w:numPr>
                <w:ilvl w:val="0"/>
                <w:numId w:val="65"/>
              </w:numPr>
              <w:rPr>
                <w:rFonts w:ascii="Open Sans" w:hAnsi="Open Sans" w:cs="Open Sans"/>
                <w:color w:val="000000" w:themeColor="text1"/>
                <w:lang w:val="sk-SK"/>
              </w:rPr>
            </w:pPr>
            <w:r w:rsidRPr="00E53957">
              <w:rPr>
                <w:rFonts w:ascii="Open Sans" w:hAnsi="Open Sans" w:cs="Open Sans"/>
                <w:color w:val="000000" w:themeColor="text1"/>
                <w:lang w:val="sk-SK"/>
              </w:rPr>
              <w:t>posielajú Správcovi FMP s dostatočným predstihom – t. j. minimálne 7 kalendárnych dní – informácie o plánovaných a aktuálnych aktivitách týkajúcich sa zviditeľňovania, transparentnosti a komunikácie v rámci malého projektu a ukončených dôležitých etapách malého projektu s uvedením ich výstupov a výsledkov.</w:t>
            </w:r>
          </w:p>
          <w:p w14:paraId="2316F6D0" w14:textId="77777777" w:rsidR="00425733" w:rsidRPr="00E53957" w:rsidRDefault="00502C76" w:rsidP="0078277D">
            <w:pPr>
              <w:pStyle w:val="Zkladntext"/>
              <w:numPr>
                <w:ilvl w:val="3"/>
                <w:numId w:val="17"/>
              </w:numPr>
              <w:ind w:left="351"/>
              <w:rPr>
                <w:rFonts w:ascii="Open Sans" w:hAnsi="Open Sans" w:cs="Open Sans"/>
                <w:color w:val="000000" w:themeColor="text1"/>
                <w:lang w:val="sk-SK"/>
              </w:rPr>
            </w:pPr>
            <w:r w:rsidRPr="00E53957">
              <w:rPr>
                <w:rFonts w:ascii="Open Sans" w:hAnsi="Open Sans" w:cs="Open Sans"/>
                <w:color w:val="000000" w:themeColor="text1"/>
                <w:lang w:val="sk-SK"/>
              </w:rPr>
              <w:t>Partner/Partneri malého projektu realizuje aktivity uvedené v ods. 1 v súlade s odporúčaniami uvedenými v Príručke pre prijímateľa malých projektov.</w:t>
            </w:r>
          </w:p>
          <w:p w14:paraId="79D6C4D8" w14:textId="77777777" w:rsidR="00425733" w:rsidRPr="00E53957" w:rsidRDefault="00502C76" w:rsidP="0078277D">
            <w:pPr>
              <w:pStyle w:val="Zkladntext"/>
              <w:numPr>
                <w:ilvl w:val="3"/>
                <w:numId w:val="17"/>
              </w:numPr>
              <w:ind w:left="351"/>
              <w:rPr>
                <w:rFonts w:ascii="Open Sans" w:hAnsi="Open Sans" w:cs="Open Sans"/>
                <w:color w:val="000000" w:themeColor="text1"/>
                <w:lang w:val="sk-SK"/>
              </w:rPr>
            </w:pPr>
            <w:r w:rsidRPr="00E53957">
              <w:rPr>
                <w:rFonts w:ascii="Open Sans" w:hAnsi="Open Sans" w:cs="Open Sans"/>
                <w:color w:val="000000" w:themeColor="text1"/>
                <w:lang w:val="sk-SK"/>
              </w:rPr>
              <w:lastRenderedPageBreak/>
              <w:t>Prijímateľ malého projektu a Partner/Partneri malého projektu sa zaväzujú bezplatne poskytnúť Správcovi FMP existujúcu fotografickú a audiovizuálnou dokumentáciu z realizácie malého projektu a budú súhlasiť s tým, aby túto dokumentáciu využil Správca FMP v rámci informačno-propagačných aktivít. Uvedená dokumentácia bude sprístupnená na základe osobitných bezplatných licenčných zmlúv.</w:t>
            </w:r>
          </w:p>
          <w:p w14:paraId="5A02CAE6" w14:textId="77777777" w:rsidR="00425733" w:rsidRPr="00E53957" w:rsidRDefault="00502C76" w:rsidP="0078277D">
            <w:pPr>
              <w:pStyle w:val="Zkladntext"/>
              <w:numPr>
                <w:ilvl w:val="3"/>
                <w:numId w:val="17"/>
              </w:numPr>
              <w:ind w:left="351"/>
              <w:rPr>
                <w:rFonts w:ascii="Open Sans" w:hAnsi="Open Sans" w:cs="Open Sans"/>
                <w:color w:val="000000" w:themeColor="text1"/>
                <w:lang w:val="sk-SK"/>
              </w:rPr>
            </w:pPr>
            <w:r w:rsidRPr="00E53957">
              <w:rPr>
                <w:rFonts w:ascii="Open Sans" w:hAnsi="Open Sans" w:cs="Open Sans"/>
                <w:color w:val="000000" w:themeColor="text1"/>
                <w:lang w:val="sk-SK"/>
              </w:rPr>
              <w:t>Povinnosť bezplatného poskytnutia uvedeného v ods. 3 sa vzťahuje aj na situácie, ak o takéto materiály požiadajú: Riadiaci orgán, Národný orgán, Spoločný sekretariát, európske inštitúcie, orgány Európskej únie alebo jej organizačné jednotky.</w:t>
            </w:r>
          </w:p>
          <w:p w14:paraId="27F92E23" w14:textId="77777777" w:rsidR="00425733" w:rsidRPr="00E53957" w:rsidRDefault="00502C76" w:rsidP="0078277D">
            <w:pPr>
              <w:pStyle w:val="Zkladntext"/>
              <w:numPr>
                <w:ilvl w:val="3"/>
                <w:numId w:val="17"/>
              </w:numPr>
              <w:ind w:left="351"/>
              <w:rPr>
                <w:rFonts w:ascii="Open Sans" w:hAnsi="Open Sans" w:cs="Open Sans"/>
                <w:color w:val="000000" w:themeColor="text1"/>
                <w:lang w:val="sk-SK"/>
              </w:rPr>
            </w:pPr>
            <w:r w:rsidRPr="00E53957">
              <w:rPr>
                <w:rFonts w:ascii="Open Sans" w:hAnsi="Open Sans" w:cs="Open Sans"/>
                <w:color w:val="000000" w:themeColor="text1"/>
                <w:lang w:val="sk-SK"/>
              </w:rPr>
              <w:t>V prípade, že Prijímateľ malého projektu a Partner/Partneri malého projektu neplnia svoje povinnosti uvedené v ods. 1 – 4, Správca FMP zníži príspevok poskytnutý Prijímateľovi malého projektu alebo Partnerovi/Partnerom malého projektu (ak je to relevantné) v súlade s pravidlami stanovenými v Príručke pre prijímateľa malých projektov.</w:t>
            </w:r>
          </w:p>
          <w:p w14:paraId="150FE0CE" w14:textId="50499B83" w:rsidR="00502C76" w:rsidRPr="00E53957" w:rsidRDefault="00502C76" w:rsidP="0078277D">
            <w:pPr>
              <w:pStyle w:val="Zkladntext"/>
              <w:numPr>
                <w:ilvl w:val="3"/>
                <w:numId w:val="17"/>
              </w:numPr>
              <w:ind w:left="351"/>
              <w:rPr>
                <w:rFonts w:ascii="Open Sans" w:hAnsi="Open Sans" w:cs="Open Sans"/>
                <w:color w:val="000000" w:themeColor="text1"/>
                <w:lang w:val="sk-SK"/>
              </w:rPr>
            </w:pPr>
            <w:r w:rsidRPr="00E53957">
              <w:rPr>
                <w:rFonts w:ascii="Open Sans" w:hAnsi="Open Sans" w:cs="Open Sans"/>
                <w:color w:val="000000" w:themeColor="text1"/>
                <w:lang w:val="sk-SK"/>
              </w:rPr>
              <w:t>V prípade, že Prijímateľ malého projektu a Partner malého projektu zverejní akoukoľvek formou akékoľvek informácie týkajúce sa malého projektu, Prijímateľ malého projektu/Partner/Partneri malého projektu je povinný zabezpečiť, aby takéto informácie a publikácie obsahovali informáciu, že Správca FMP nie je zodpovedný za ich obsah. Vydané publikácie musia obsahovať vyhlásenie: "</w:t>
            </w:r>
            <w:r w:rsidRPr="00E53957">
              <w:rPr>
                <w:rFonts w:ascii="Open Sans" w:hAnsi="Open Sans" w:cs="Open Sans"/>
                <w:i/>
                <w:color w:val="000000" w:themeColor="text1"/>
                <w:lang w:val="sk-SK"/>
              </w:rPr>
              <w:t>Výhradnú zodpovednosť za obsah tejto publikácie nesú jej autori a nemožno ju stotožňovať s oficiálnym stanoviskom Európskej únie a</w:t>
            </w:r>
            <w:r w:rsidR="00547C4D" w:rsidRPr="00E53957">
              <w:rPr>
                <w:rFonts w:ascii="Open Sans" w:hAnsi="Open Sans" w:cs="Open Sans"/>
                <w:i/>
                <w:color w:val="000000" w:themeColor="text1"/>
                <w:lang w:val="sk-SK"/>
              </w:rPr>
              <w:t> Žilinského samosprávneho kraja</w:t>
            </w:r>
            <w:r w:rsidR="00C13E98" w:rsidRPr="00E53957">
              <w:rPr>
                <w:rFonts w:ascii="Open Sans" w:hAnsi="Open Sans" w:cs="Open Sans"/>
                <w:i/>
                <w:color w:val="000000" w:themeColor="text1"/>
                <w:lang w:val="sk-SK"/>
              </w:rPr>
              <w:t>“</w:t>
            </w:r>
            <w:r w:rsidR="00547C4D" w:rsidRPr="00E53957">
              <w:rPr>
                <w:rFonts w:ascii="Open Sans" w:hAnsi="Open Sans" w:cs="Open Sans"/>
                <w:i/>
                <w:color w:val="000000" w:themeColor="text1"/>
                <w:lang w:val="sk-SK"/>
              </w:rPr>
              <w:t>.</w:t>
            </w:r>
          </w:p>
          <w:p w14:paraId="6A7505D1" w14:textId="77777777" w:rsidR="00035E67" w:rsidRDefault="00035E67" w:rsidP="0078277D">
            <w:pPr>
              <w:widowControl w:val="0"/>
              <w:tabs>
                <w:tab w:val="left" w:pos="677"/>
              </w:tabs>
              <w:autoSpaceDE w:val="0"/>
              <w:autoSpaceDN w:val="0"/>
              <w:spacing w:after="120"/>
              <w:rPr>
                <w:rFonts w:ascii="Open Sans" w:hAnsi="Open Sans" w:cs="Open Sans"/>
                <w:lang w:val="sk-SK"/>
              </w:rPr>
            </w:pPr>
          </w:p>
          <w:p w14:paraId="08409F0C" w14:textId="77777777" w:rsidR="00B62762" w:rsidRDefault="00B62762" w:rsidP="0078277D">
            <w:pPr>
              <w:widowControl w:val="0"/>
              <w:tabs>
                <w:tab w:val="left" w:pos="677"/>
              </w:tabs>
              <w:autoSpaceDE w:val="0"/>
              <w:autoSpaceDN w:val="0"/>
              <w:spacing w:after="120"/>
              <w:rPr>
                <w:rFonts w:ascii="Open Sans" w:hAnsi="Open Sans" w:cs="Open Sans"/>
                <w:lang w:val="sk-SK"/>
              </w:rPr>
            </w:pPr>
          </w:p>
          <w:p w14:paraId="689E6F93" w14:textId="77777777" w:rsidR="00B62762" w:rsidRPr="00E53957" w:rsidRDefault="00B62762" w:rsidP="0078277D">
            <w:pPr>
              <w:widowControl w:val="0"/>
              <w:tabs>
                <w:tab w:val="left" w:pos="677"/>
              </w:tabs>
              <w:autoSpaceDE w:val="0"/>
              <w:autoSpaceDN w:val="0"/>
              <w:spacing w:after="120"/>
              <w:rPr>
                <w:rFonts w:ascii="Open Sans" w:hAnsi="Open Sans" w:cs="Open Sans"/>
                <w:lang w:val="sk-SK"/>
              </w:rPr>
            </w:pPr>
          </w:p>
          <w:p w14:paraId="1FD49BCC" w14:textId="77777777" w:rsidR="005B2EB1" w:rsidRPr="00E53957" w:rsidRDefault="005B2EB1" w:rsidP="0078277D">
            <w:pPr>
              <w:widowControl w:val="0"/>
              <w:tabs>
                <w:tab w:val="left" w:pos="677"/>
              </w:tabs>
              <w:autoSpaceDE w:val="0"/>
              <w:autoSpaceDN w:val="0"/>
              <w:spacing w:after="120"/>
              <w:rPr>
                <w:rFonts w:ascii="Open Sans" w:hAnsi="Open Sans" w:cs="Open Sans"/>
                <w:lang w:val="sk-SK"/>
              </w:rPr>
            </w:pPr>
          </w:p>
          <w:p w14:paraId="52C0609F"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lastRenderedPageBreak/>
              <w:t>§ 15</w:t>
            </w:r>
          </w:p>
          <w:p w14:paraId="3947A25B" w14:textId="1D6BAB5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ZMENY ZMLUVY O POSKYTNUTÍ PRÍSPEVKU NA MALÝ PROJEKT</w:t>
            </w:r>
          </w:p>
          <w:p w14:paraId="6AC6A189" w14:textId="77777777" w:rsidR="00425733" w:rsidRPr="00E53957" w:rsidRDefault="00502C76" w:rsidP="0078277D">
            <w:pPr>
              <w:pStyle w:val="Zkladntext"/>
              <w:numPr>
                <w:ilvl w:val="3"/>
                <w:numId w:val="15"/>
              </w:numPr>
              <w:ind w:left="351"/>
              <w:rPr>
                <w:rFonts w:ascii="Open Sans" w:hAnsi="Open Sans" w:cs="Open Sans"/>
                <w:color w:val="000000" w:themeColor="text1"/>
                <w:lang w:val="sk-SK"/>
              </w:rPr>
            </w:pPr>
            <w:r w:rsidRPr="00E53957">
              <w:rPr>
                <w:rFonts w:ascii="Open Sans" w:hAnsi="Open Sans" w:cs="Open Sans"/>
                <w:color w:val="000000" w:themeColor="text1"/>
                <w:lang w:val="sk-SK"/>
              </w:rPr>
              <w:t xml:space="preserve">Zmeny v zmluve o poskytnutí príspevku na malý projekt a v prílohách, ktoré tvoria jej neoddeliteľnú súčasť, možno vykonať len počas obdobia vecnej realizácie malého projektu a v súlade s pravidlami uvedenými v aktuálnej Príručke pre prijímateľa malých projektov, inak sú neplatné.  </w:t>
            </w:r>
          </w:p>
          <w:p w14:paraId="1278FE38" w14:textId="77777777" w:rsidR="00C532F2" w:rsidRPr="00E53957" w:rsidRDefault="00C532F2" w:rsidP="00C532F2">
            <w:pPr>
              <w:pStyle w:val="Zkladntext"/>
              <w:ind w:left="351"/>
              <w:rPr>
                <w:rFonts w:ascii="Open Sans" w:hAnsi="Open Sans" w:cs="Open Sans"/>
                <w:color w:val="000000" w:themeColor="text1"/>
                <w:lang w:val="sk-SK"/>
              </w:rPr>
            </w:pPr>
          </w:p>
          <w:p w14:paraId="1C0DED38" w14:textId="77777777" w:rsidR="00425733" w:rsidRPr="00E53957" w:rsidRDefault="00502C76" w:rsidP="0078277D">
            <w:pPr>
              <w:pStyle w:val="Zkladntext"/>
              <w:numPr>
                <w:ilvl w:val="3"/>
                <w:numId w:val="15"/>
              </w:numPr>
              <w:ind w:left="351"/>
              <w:rPr>
                <w:rFonts w:ascii="Open Sans" w:hAnsi="Open Sans" w:cs="Open Sans"/>
                <w:color w:val="000000" w:themeColor="text1"/>
                <w:lang w:val="sk-SK"/>
              </w:rPr>
            </w:pPr>
            <w:r w:rsidRPr="00E53957">
              <w:rPr>
                <w:rFonts w:ascii="Open Sans" w:hAnsi="Open Sans" w:cs="Open Sans"/>
                <w:lang w:val="sk-SK"/>
              </w:rPr>
              <w:t xml:space="preserve">Partner/Partneri malého projektu informuje prijímateľa malého projektu o všetkých plánovaných a vzniknutých zmenách týkajúcich sa jeho časti projektu. Ak si daná zmena časti projektu vyžaduje dodatok k zmluve o poskytnutí príspevku, Prijímateľ malého projektu v spolupráci a na základe podkladov získaných od Partnera malého projektu vykoná činnosti smerujúce k zavedeniu zmeny v zmluve o poskytnutí príspevku v súlade s postupmi uvedenými v Príručke pre prijímateľa malých projektov. </w:t>
            </w:r>
          </w:p>
          <w:p w14:paraId="79B51DD9" w14:textId="77777777" w:rsidR="00C532F2" w:rsidRPr="00E53957" w:rsidRDefault="00C532F2" w:rsidP="00C532F2">
            <w:pPr>
              <w:pStyle w:val="Odsekzoznamu"/>
              <w:rPr>
                <w:rFonts w:ascii="Open Sans" w:hAnsi="Open Sans" w:cs="Open Sans"/>
                <w:color w:val="000000" w:themeColor="text1"/>
                <w:lang w:val="sk-SK"/>
              </w:rPr>
            </w:pPr>
          </w:p>
          <w:p w14:paraId="69A85440" w14:textId="77777777" w:rsidR="00C532F2" w:rsidRPr="00E53957" w:rsidRDefault="00C532F2" w:rsidP="00C532F2">
            <w:pPr>
              <w:pStyle w:val="Zkladntext"/>
              <w:ind w:left="351"/>
              <w:rPr>
                <w:rFonts w:ascii="Open Sans" w:hAnsi="Open Sans" w:cs="Open Sans"/>
                <w:color w:val="000000" w:themeColor="text1"/>
                <w:lang w:val="sk-SK"/>
              </w:rPr>
            </w:pPr>
          </w:p>
          <w:p w14:paraId="5AB417C6" w14:textId="41740C70" w:rsidR="00502C76" w:rsidRPr="00E53957" w:rsidRDefault="00502C76" w:rsidP="0078277D">
            <w:pPr>
              <w:pStyle w:val="Zkladntext"/>
              <w:numPr>
                <w:ilvl w:val="3"/>
                <w:numId w:val="15"/>
              </w:numPr>
              <w:ind w:left="351"/>
              <w:rPr>
                <w:rFonts w:ascii="Open Sans" w:hAnsi="Open Sans" w:cs="Open Sans"/>
                <w:color w:val="000000" w:themeColor="text1"/>
                <w:lang w:val="sk-SK"/>
              </w:rPr>
            </w:pPr>
            <w:r w:rsidRPr="00E53957">
              <w:rPr>
                <w:rFonts w:ascii="Open Sans" w:hAnsi="Open Sans" w:cs="Open Sans"/>
                <w:lang w:val="sk-SK"/>
              </w:rPr>
              <w:t xml:space="preserve">Partner/Partneri malého projektu poskytne Prijímateľovi malého projektu dokumenty potrebné na vykonanie zmeny zmluvy o poskytnutí príspevku alebo jej príloh v dostatočnom časovom predstihu, t. j. v lehote umožňujúcej ich vykonanie v súlade so zmluvou o poskytnutí príspevku a Príručkou. </w:t>
            </w:r>
          </w:p>
          <w:p w14:paraId="4A00E8A3" w14:textId="77777777" w:rsidR="00502C76" w:rsidRPr="00E53957" w:rsidRDefault="00502C76" w:rsidP="0078277D">
            <w:pPr>
              <w:pStyle w:val="Zkladntext"/>
              <w:rPr>
                <w:rFonts w:ascii="Open Sans" w:hAnsi="Open Sans" w:cs="Open Sans"/>
                <w:lang w:val="sk-SK"/>
              </w:rPr>
            </w:pPr>
          </w:p>
          <w:p w14:paraId="1FE989A9"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 16</w:t>
            </w:r>
          </w:p>
          <w:p w14:paraId="5D52E711"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NESPRÁVNA REALIZÁCIA MALÉHO PROJEKTU</w:t>
            </w:r>
          </w:p>
          <w:p w14:paraId="78A06287" w14:textId="77777777" w:rsidR="00425733" w:rsidRPr="00E53957" w:rsidRDefault="00502C76" w:rsidP="00BD6FB8">
            <w:pPr>
              <w:pStyle w:val="Zkladntext"/>
              <w:numPr>
                <w:ilvl w:val="0"/>
                <w:numId w:val="66"/>
              </w:numPr>
              <w:rPr>
                <w:rFonts w:ascii="Open Sans" w:hAnsi="Open Sans" w:cs="Open Sans"/>
                <w:color w:val="000000" w:themeColor="text1"/>
                <w:lang w:val="sk-SK"/>
              </w:rPr>
            </w:pPr>
            <w:r w:rsidRPr="00E53957">
              <w:rPr>
                <w:rFonts w:ascii="Open Sans" w:hAnsi="Open Sans" w:cs="Open Sans"/>
                <w:color w:val="000000" w:themeColor="text1"/>
                <w:lang w:val="sk-SK"/>
              </w:rPr>
              <w:t>Prijímateľ malého projektu a Partner/Partneri malého projektu sa zaväzujú vyvinúť maximálne úsilie na dosiahnutie cieľových hodnôt ukazovateľov výstupu stanovených v zmluve o poskytnutí príspevku pre ich časť malého projektu.</w:t>
            </w:r>
          </w:p>
          <w:p w14:paraId="3382B06C" w14:textId="77777777" w:rsidR="00425733" w:rsidRPr="00E53957" w:rsidRDefault="00502C76" w:rsidP="00BD6FB8">
            <w:pPr>
              <w:pStyle w:val="Zkladntext"/>
              <w:numPr>
                <w:ilvl w:val="0"/>
                <w:numId w:val="66"/>
              </w:numPr>
              <w:rPr>
                <w:rFonts w:ascii="Open Sans" w:hAnsi="Open Sans" w:cs="Open Sans"/>
                <w:color w:val="000000" w:themeColor="text1"/>
                <w:lang w:val="sk-SK"/>
              </w:rPr>
            </w:pPr>
            <w:r w:rsidRPr="00E53957">
              <w:rPr>
                <w:rFonts w:ascii="Open Sans" w:hAnsi="Open Sans" w:cs="Open Sans"/>
                <w:color w:val="000000" w:themeColor="text1"/>
                <w:lang w:val="sk-SK"/>
              </w:rPr>
              <w:t xml:space="preserve">Partner/Partneri malého projektu berie na vedomie, že v prípade nedosiahnutia </w:t>
            </w:r>
            <w:r w:rsidRPr="00E53957">
              <w:rPr>
                <w:rFonts w:ascii="Open Sans" w:hAnsi="Open Sans" w:cs="Open Sans"/>
                <w:color w:val="000000" w:themeColor="text1"/>
                <w:lang w:val="sk-SK"/>
              </w:rPr>
              <w:lastRenderedPageBreak/>
              <w:t xml:space="preserve">cieľových hodnôt ukazovateľov výstupu bude Správca FMP považovať celú jednorazovú platbu určenú na úlohu, v ktorej Partner nedosiahol cieľovú hodnotu ukazovateľov výstupu, za neoprávnenú. </w:t>
            </w:r>
          </w:p>
          <w:p w14:paraId="15075728" w14:textId="77777777" w:rsidR="00425733" w:rsidRPr="00E53957" w:rsidRDefault="00502C76" w:rsidP="00BD6FB8">
            <w:pPr>
              <w:pStyle w:val="Zkladntext"/>
              <w:numPr>
                <w:ilvl w:val="0"/>
                <w:numId w:val="66"/>
              </w:numPr>
              <w:rPr>
                <w:rFonts w:ascii="Open Sans" w:hAnsi="Open Sans" w:cs="Open Sans"/>
                <w:color w:val="000000" w:themeColor="text1"/>
                <w:lang w:val="sk-SK"/>
              </w:rPr>
            </w:pPr>
            <w:r w:rsidRPr="00E53957">
              <w:rPr>
                <w:rFonts w:ascii="Open Sans" w:hAnsi="Open Sans" w:cs="Open Sans"/>
                <w:color w:val="000000" w:themeColor="text1"/>
                <w:lang w:val="sk-SK"/>
              </w:rPr>
              <w:t>Ak Partner malého projektu nesplnil úlohu v plnom rozsahu alebo nesplnil úlohu v rozsahu alebo kvalite uvedenej v žiadosti o príspevok, alebo nedosiahol všetky stanovené výstupy pre danú úlohu, Správca FMP uzná celú jednorazovú platbu určenú na túto úlohu za neoprávnenú. V takom prípade nepodlieha úhrade</w:t>
            </w:r>
            <w:r w:rsidR="00425733" w:rsidRPr="00E53957">
              <w:rPr>
                <w:rFonts w:ascii="Open Sans" w:hAnsi="Open Sans" w:cs="Open Sans"/>
                <w:color w:val="000000" w:themeColor="text1"/>
                <w:lang w:val="sk-SK"/>
              </w:rPr>
              <w:t>.</w:t>
            </w:r>
          </w:p>
          <w:p w14:paraId="0DEA3AC9" w14:textId="77777777" w:rsidR="00FF5A51" w:rsidRPr="00E53957" w:rsidRDefault="00FF5A51" w:rsidP="00FF5A51">
            <w:pPr>
              <w:pStyle w:val="Odsekzoznamu"/>
              <w:rPr>
                <w:rFonts w:ascii="Open Sans" w:hAnsi="Open Sans" w:cs="Open Sans"/>
                <w:color w:val="000000" w:themeColor="text1"/>
                <w:lang w:val="sk-SK"/>
              </w:rPr>
            </w:pPr>
          </w:p>
          <w:p w14:paraId="5A64DBB3" w14:textId="2E7D392E" w:rsidR="00502C76" w:rsidRPr="00E53957" w:rsidRDefault="00502C76" w:rsidP="00BD6FB8">
            <w:pPr>
              <w:pStyle w:val="Zkladntext"/>
              <w:numPr>
                <w:ilvl w:val="0"/>
                <w:numId w:val="66"/>
              </w:numPr>
              <w:rPr>
                <w:rFonts w:ascii="Open Sans" w:hAnsi="Open Sans" w:cs="Open Sans"/>
                <w:color w:val="000000" w:themeColor="text1"/>
                <w:lang w:val="sk-SK"/>
              </w:rPr>
            </w:pPr>
            <w:r w:rsidRPr="00E53957">
              <w:rPr>
                <w:rFonts w:ascii="Open Sans" w:hAnsi="Open Sans" w:cs="Open Sans"/>
                <w:lang w:val="sk-SK"/>
              </w:rPr>
              <w:t>Ak Správca FMP požiada Prijímateľa malého projektu o vrátenie časti príspevku súvisiaceho s činnosťou jedného alebo viacerých Partnerov malého projektu, príslušne sa uplatnia ustanovenia § 11.</w:t>
            </w:r>
          </w:p>
          <w:p w14:paraId="6A4D557E" w14:textId="77777777" w:rsidR="00502C76" w:rsidRDefault="00502C76" w:rsidP="0078277D">
            <w:pPr>
              <w:pStyle w:val="Zkladntext"/>
              <w:rPr>
                <w:rFonts w:ascii="Open Sans" w:hAnsi="Open Sans" w:cs="Open Sans"/>
                <w:color w:val="000000" w:themeColor="text1"/>
                <w:lang w:val="sk-SK"/>
              </w:rPr>
            </w:pPr>
            <w:r w:rsidRPr="00E53957">
              <w:rPr>
                <w:rFonts w:ascii="Open Sans" w:hAnsi="Open Sans" w:cs="Open Sans"/>
                <w:color w:val="000000" w:themeColor="text1"/>
                <w:lang w:val="sk-SK"/>
              </w:rPr>
              <w:t xml:space="preserve"> </w:t>
            </w:r>
          </w:p>
          <w:p w14:paraId="14573F7B" w14:textId="77777777" w:rsidR="00B62762" w:rsidRPr="00E53957" w:rsidRDefault="00B62762" w:rsidP="0078277D">
            <w:pPr>
              <w:pStyle w:val="Zkladntext"/>
              <w:rPr>
                <w:rFonts w:ascii="Open Sans" w:hAnsi="Open Sans" w:cs="Open Sans"/>
                <w:color w:val="000000" w:themeColor="text1"/>
                <w:lang w:val="sk-SK"/>
              </w:rPr>
            </w:pPr>
          </w:p>
          <w:p w14:paraId="33D5B018"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 17</w:t>
            </w:r>
          </w:p>
          <w:p w14:paraId="27D16316"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NEDODRŽANIE UDRŽATEĽNOSTI MALÉHO PROJEKTU</w:t>
            </w:r>
          </w:p>
          <w:p w14:paraId="26D2F8B8" w14:textId="6AE886F6" w:rsidR="00502C76" w:rsidRPr="00E53957" w:rsidRDefault="00502C76" w:rsidP="00BD6FB8">
            <w:pPr>
              <w:pStyle w:val="Zkladntext"/>
              <w:numPr>
                <w:ilvl w:val="0"/>
                <w:numId w:val="67"/>
              </w:numPr>
              <w:rPr>
                <w:rFonts w:ascii="Open Sans" w:hAnsi="Open Sans" w:cs="Open Sans"/>
                <w:color w:val="000000" w:themeColor="text1"/>
                <w:lang w:val="sk-SK"/>
              </w:rPr>
            </w:pPr>
            <w:r w:rsidRPr="00E53957">
              <w:rPr>
                <w:rFonts w:ascii="Open Sans" w:hAnsi="Open Sans" w:cs="Open Sans"/>
                <w:color w:val="000000" w:themeColor="text1"/>
                <w:lang w:val="sk-SK"/>
              </w:rPr>
              <w:t>V prípade, že udržateľnosť malého projektu nebude dodržaná, Partner/Partneri malého projektu vráti prijatý príspevok v súlade s § 11 zmluvy.</w:t>
            </w:r>
          </w:p>
          <w:p w14:paraId="069C6764" w14:textId="77777777" w:rsidR="00502C76" w:rsidRPr="00E53957" w:rsidRDefault="00502C76" w:rsidP="0078277D">
            <w:pPr>
              <w:pStyle w:val="Zkladntext"/>
              <w:rPr>
                <w:rFonts w:ascii="Open Sans" w:hAnsi="Open Sans" w:cs="Open Sans"/>
                <w:color w:val="000000" w:themeColor="text1"/>
                <w:lang w:val="sk-SK"/>
              </w:rPr>
            </w:pPr>
          </w:p>
          <w:p w14:paraId="393711D0" w14:textId="77777777" w:rsidR="00502C76" w:rsidRPr="00E53957" w:rsidRDefault="00502C76" w:rsidP="0078277D">
            <w:pPr>
              <w:pStyle w:val="Akapitzlist12"/>
              <w:spacing w:after="120"/>
              <w:ind w:left="0"/>
              <w:rPr>
                <w:rFonts w:ascii="Open Sans" w:hAnsi="Open Sans" w:cs="Open Sans"/>
                <w:color w:val="000000" w:themeColor="text1"/>
                <w:lang w:val="sk-SK" w:eastAsia="pl-PL"/>
              </w:rPr>
            </w:pPr>
            <w:r w:rsidRPr="00E53957">
              <w:rPr>
                <w:rFonts w:ascii="Open Sans" w:hAnsi="Open Sans" w:cs="Open Sans"/>
                <w:color w:val="000000" w:themeColor="text1"/>
                <w:lang w:val="sk-SK" w:eastAsia="pl-PL"/>
              </w:rPr>
              <w:t>§ 18</w:t>
            </w:r>
          </w:p>
          <w:p w14:paraId="10B33208" w14:textId="77777777" w:rsidR="00502C76" w:rsidRPr="00E53957" w:rsidRDefault="00502C76" w:rsidP="0078277D">
            <w:pPr>
              <w:pStyle w:val="Akapitzlist11"/>
              <w:spacing w:after="120"/>
              <w:ind w:left="0"/>
              <w:rPr>
                <w:rFonts w:ascii="Open Sans" w:hAnsi="Open Sans" w:cs="Open Sans"/>
                <w:color w:val="000000" w:themeColor="text1"/>
                <w:lang w:val="sk-SK" w:eastAsia="pl-PL"/>
              </w:rPr>
            </w:pPr>
            <w:r w:rsidRPr="00E53957">
              <w:rPr>
                <w:rFonts w:ascii="Open Sans" w:hAnsi="Open Sans" w:cs="Open Sans"/>
                <w:color w:val="000000" w:themeColor="text1"/>
                <w:lang w:val="sk-SK" w:eastAsia="pl-PL"/>
              </w:rPr>
              <w:t>PRAVIDLÁ SPRÍSTUPŇOVANIA OSOBNÝCH ÚDAJOV</w:t>
            </w:r>
          </w:p>
          <w:p w14:paraId="06E6FD3B" w14:textId="4C0D1820" w:rsidR="00425733" w:rsidRPr="00E53957" w:rsidRDefault="00502C76" w:rsidP="00BD6FB8">
            <w:pPr>
              <w:pStyle w:val="Zkladntext"/>
              <w:numPr>
                <w:ilvl w:val="0"/>
                <w:numId w:val="68"/>
              </w:numPr>
              <w:rPr>
                <w:rFonts w:ascii="Open Sans" w:hAnsi="Open Sans" w:cs="Open Sans"/>
                <w:color w:val="000000" w:themeColor="text1"/>
                <w:lang w:val="sk-SK"/>
              </w:rPr>
            </w:pPr>
            <w:r w:rsidRPr="00E53957">
              <w:rPr>
                <w:rFonts w:ascii="Open Sans" w:hAnsi="Open Sans" w:cs="Open Sans"/>
                <w:color w:val="000000" w:themeColor="text1"/>
                <w:lang w:val="sk-SK"/>
              </w:rPr>
              <w:t>Zmluvné strany, Riadiaci orgán,</w:t>
            </w:r>
            <w:r w:rsidR="00FE1C9F" w:rsidRPr="00E53957">
              <w:rPr>
                <w:rFonts w:ascii="Open Sans" w:hAnsi="Open Sans" w:cs="Open Sans"/>
                <w:color w:val="000000" w:themeColor="text1"/>
                <w:lang w:val="sk-SK"/>
              </w:rPr>
              <w:t xml:space="preserve"> Národný orgán</w:t>
            </w:r>
            <w:r w:rsidRPr="00E53957">
              <w:rPr>
                <w:rFonts w:ascii="Open Sans" w:hAnsi="Open Sans" w:cs="Open Sans"/>
                <w:color w:val="000000" w:themeColor="text1"/>
                <w:lang w:val="sk-SK"/>
              </w:rPr>
              <w:t>, Spoločný sekretariát a kontrolóri, v súvislosti s realizáciou projektu na účely uvedené v čl. 4 všeobecného nariadenia a v súlade s jeho ustanoveniami, spracúvajú osobné údaje poskytované priamo dotknutými osobami a údaje v informačných a monitorovacích systémoch, vrátane Generátora.</w:t>
            </w:r>
          </w:p>
          <w:p w14:paraId="3F076AB8" w14:textId="06D59A33" w:rsidR="00425733" w:rsidRPr="00E53957" w:rsidRDefault="00502C76" w:rsidP="00BD6FB8">
            <w:pPr>
              <w:pStyle w:val="Zkladntext"/>
              <w:numPr>
                <w:ilvl w:val="0"/>
                <w:numId w:val="68"/>
              </w:numPr>
              <w:rPr>
                <w:rFonts w:ascii="Open Sans" w:hAnsi="Open Sans" w:cs="Open Sans"/>
                <w:color w:val="000000" w:themeColor="text1"/>
                <w:lang w:val="sk-SK"/>
              </w:rPr>
            </w:pPr>
            <w:r w:rsidRPr="00E53957">
              <w:rPr>
                <w:rFonts w:ascii="Open Sans" w:hAnsi="Open Sans" w:cs="Open Sans"/>
                <w:color w:val="000000" w:themeColor="text1"/>
                <w:lang w:val="sk-SK"/>
              </w:rPr>
              <w:t>Partner/Partneri malého projektu berie na vedomie, že je v súlade čl. 4 bod 7 GDPR</w:t>
            </w:r>
            <w:r w:rsidRPr="00E53957">
              <w:rPr>
                <w:rStyle w:val="Odkaznapoznmkupodiarou"/>
                <w:rFonts w:ascii="Open Sans" w:hAnsi="Open Sans" w:cs="Open Sans"/>
                <w:color w:val="000000" w:themeColor="text1"/>
                <w:lang w:val="sk-SK"/>
              </w:rPr>
              <w:t xml:space="preserve"> </w:t>
            </w:r>
            <w:r w:rsidR="0036097E" w:rsidRPr="00E53957">
              <w:rPr>
                <w:rFonts w:ascii="Open Sans" w:hAnsi="Open Sans" w:cs="Open Sans"/>
                <w:vertAlign w:val="superscript"/>
                <w:lang w:val="sk-SK"/>
              </w:rPr>
              <w:t>7</w:t>
            </w:r>
            <w:r w:rsidRPr="00E53957">
              <w:rPr>
                <w:rFonts w:ascii="Open Sans" w:hAnsi="Open Sans" w:cs="Open Sans"/>
                <w:color w:val="000000" w:themeColor="text1"/>
                <w:lang w:val="sk-SK"/>
              </w:rPr>
              <w:t xml:space="preserve"> prevádzkovateľom vo vzťahu k osobným </w:t>
            </w:r>
            <w:r w:rsidRPr="00E53957">
              <w:rPr>
                <w:rFonts w:ascii="Open Sans" w:hAnsi="Open Sans" w:cs="Open Sans"/>
                <w:color w:val="000000" w:themeColor="text1"/>
                <w:lang w:val="sk-SK"/>
              </w:rPr>
              <w:lastRenderedPageBreak/>
              <w:t>údajom spracúvaným v súvislosti s realizáciou malého projektu, najmä osobných údajov, ktoré mu poskytol Partner/partneri projektu zúčastňujúci sa na malom projekte.</w:t>
            </w:r>
          </w:p>
          <w:p w14:paraId="62981FAC" w14:textId="26992388" w:rsidR="00425733" w:rsidRPr="00E53957" w:rsidRDefault="00502C76" w:rsidP="00BD6FB8">
            <w:pPr>
              <w:pStyle w:val="Zkladntext"/>
              <w:numPr>
                <w:ilvl w:val="0"/>
                <w:numId w:val="68"/>
              </w:numPr>
              <w:rPr>
                <w:rFonts w:ascii="Open Sans" w:hAnsi="Open Sans" w:cs="Open Sans"/>
                <w:color w:val="000000" w:themeColor="text1"/>
                <w:lang w:val="sk-SK"/>
              </w:rPr>
            </w:pPr>
            <w:r w:rsidRPr="00E53957">
              <w:rPr>
                <w:rFonts w:ascii="Open Sans" w:hAnsi="Open Sans" w:cs="Open Sans"/>
                <w:color w:val="000000" w:themeColor="text1"/>
                <w:lang w:val="sk-SK"/>
              </w:rPr>
              <w:t>Partner/Partneri malého projektu je zodpovedný za spracúvanie osobných údajov a ich ochranu v súlade s právnymi predpismi týkajúcimi sa ochrany osobných údajov a súkromia, predovšetkým GDPR</w:t>
            </w:r>
            <w:r w:rsidR="0036097E" w:rsidRPr="00E53957">
              <w:rPr>
                <w:rFonts w:ascii="Open Sans" w:hAnsi="Open Sans" w:cs="Open Sans"/>
                <w:color w:val="000000" w:themeColor="text1"/>
                <w:vertAlign w:val="superscript"/>
                <w:lang w:val="sk-SK"/>
              </w:rPr>
              <w:t>8</w:t>
            </w:r>
            <w:r w:rsidRPr="00E53957">
              <w:rPr>
                <w:rFonts w:ascii="Open Sans" w:eastAsia="Times New Roman" w:hAnsi="Open Sans" w:cs="Open Sans"/>
                <w:lang w:val="sk-SK" w:eastAsia="pl-PL"/>
              </w:rPr>
              <w:t xml:space="preserve"> </w:t>
            </w:r>
            <w:bookmarkStart w:id="8" w:name="_Hlk119048933"/>
            <w:r w:rsidRPr="00E53957">
              <w:rPr>
                <w:rFonts w:ascii="Open Sans" w:hAnsi="Open Sans" w:cs="Open Sans"/>
                <w:color w:val="000000" w:themeColor="text1"/>
                <w:lang w:val="sk-SK"/>
              </w:rPr>
              <w:t>a vnútroštátnymi predpismi štátu, v ktorom má sídlo</w:t>
            </w:r>
            <w:bookmarkEnd w:id="8"/>
            <w:r w:rsidRPr="00E53957">
              <w:rPr>
                <w:rFonts w:ascii="Open Sans" w:eastAsia="Times New Roman" w:hAnsi="Open Sans" w:cs="Open Sans"/>
                <w:lang w:val="sk-SK" w:eastAsia="pl-PL"/>
              </w:rPr>
              <w:t xml:space="preserve">. </w:t>
            </w:r>
          </w:p>
          <w:p w14:paraId="6323B0F1" w14:textId="3BFFE244" w:rsidR="00502C76" w:rsidRPr="00E53957" w:rsidRDefault="00502C76" w:rsidP="00BD6FB8">
            <w:pPr>
              <w:pStyle w:val="Zkladntext"/>
              <w:numPr>
                <w:ilvl w:val="0"/>
                <w:numId w:val="68"/>
              </w:numPr>
              <w:rPr>
                <w:rFonts w:ascii="Open Sans" w:hAnsi="Open Sans" w:cs="Open Sans"/>
                <w:color w:val="000000" w:themeColor="text1"/>
                <w:lang w:val="sk-SK"/>
              </w:rPr>
            </w:pPr>
            <w:r w:rsidRPr="00E53957">
              <w:rPr>
                <w:rFonts w:ascii="Open Sans" w:eastAsia="Times New Roman" w:hAnsi="Open Sans" w:cs="Open Sans"/>
                <w:lang w:val="sk-SK" w:eastAsia="pl-PL"/>
              </w:rPr>
              <w:t>V súvislosti s realizovaným malým projektom sprístupňuje Partner malého projektu zhromaždené osobné údaje Prijímateľovi malého projektu, Správcovi FMP, Riadiacemu orgánu, , Spoločnému sekretariátu a príslušnému kontrolórovi.</w:t>
            </w:r>
          </w:p>
          <w:p w14:paraId="6B47F3FA" w14:textId="77777777" w:rsidR="00502C76" w:rsidRPr="00E53957" w:rsidRDefault="00502C76" w:rsidP="00BD6FB8">
            <w:pPr>
              <w:pStyle w:val="Zkladntext"/>
              <w:numPr>
                <w:ilvl w:val="0"/>
                <w:numId w:val="68"/>
              </w:numPr>
              <w:rPr>
                <w:rFonts w:ascii="Open Sans" w:hAnsi="Open Sans" w:cs="Open Sans"/>
                <w:color w:val="FF0000"/>
                <w:lang w:val="sk-SK"/>
              </w:rPr>
            </w:pPr>
            <w:r w:rsidRPr="00E53957">
              <w:rPr>
                <w:rFonts w:ascii="Open Sans" w:eastAsia="Times New Roman" w:hAnsi="Open Sans" w:cs="Open Sans"/>
                <w:lang w:val="sk-SK" w:eastAsia="pl-PL"/>
              </w:rPr>
              <w:t xml:space="preserve">Osobné údaje sú sprístupňované písomne v papierovej alebo elektronickej podobe spôsobom dohodnutým zmluvnými stranami uvedeným v § 22 zmluvy, najmä prostredníctvom Generátora.  </w:t>
            </w:r>
          </w:p>
          <w:p w14:paraId="5B3BB1DB" w14:textId="77777777" w:rsidR="00425733" w:rsidRPr="00E53957" w:rsidRDefault="00502C76" w:rsidP="00BD6FB8">
            <w:pPr>
              <w:pStyle w:val="Zkladntext"/>
              <w:numPr>
                <w:ilvl w:val="0"/>
                <w:numId w:val="68"/>
              </w:numPr>
              <w:rPr>
                <w:rFonts w:ascii="Open Sans" w:hAnsi="Open Sans" w:cs="Open Sans"/>
                <w:color w:val="FF0000"/>
                <w:lang w:val="sk-SK"/>
              </w:rPr>
            </w:pPr>
            <w:r w:rsidRPr="00E53957">
              <w:rPr>
                <w:rFonts w:ascii="Open Sans" w:eastAsia="Times New Roman" w:hAnsi="Open Sans" w:cs="Open Sans"/>
                <w:lang w:val="sk-SK" w:eastAsia="pl-PL"/>
              </w:rPr>
              <w:t>Rozsah kategórií sprístupňovaných osobných údajov uvedený v prílohe č. 6 k zmluve zohľadňuje zásady minimalizácie údajov uvedenej v čl. 5 ods. 1 písm. c) GDPR. Zmeny prílohy č. 6 k zmluve nevyžadujú podpísanie dodatku k zmluve, postačuje informácia o ich zavedení a zdôvodnenie zavedenia predmetných zmien.</w:t>
            </w:r>
          </w:p>
          <w:p w14:paraId="1D9AC551" w14:textId="77777777" w:rsidR="00425733" w:rsidRPr="00E53957" w:rsidRDefault="00502C76" w:rsidP="00BD6FB8">
            <w:pPr>
              <w:pStyle w:val="Zkladntext"/>
              <w:numPr>
                <w:ilvl w:val="0"/>
                <w:numId w:val="68"/>
              </w:numPr>
              <w:rPr>
                <w:rFonts w:ascii="Open Sans" w:hAnsi="Open Sans" w:cs="Open Sans"/>
                <w:color w:val="FF0000"/>
                <w:lang w:val="sk-SK"/>
              </w:rPr>
            </w:pPr>
            <w:r w:rsidRPr="00E53957">
              <w:rPr>
                <w:rFonts w:ascii="Open Sans" w:eastAsia="Times New Roman" w:hAnsi="Open Sans" w:cs="Open Sans"/>
                <w:lang w:val="sk-SK" w:eastAsia="pl-PL"/>
              </w:rPr>
              <w:t xml:space="preserve">V dôsledku sprístupnenia osobných údajov orgánom uvedeným v ods. 4 zo strany Partnera malého projektu sa tieto inštitúcie stávajú samostatnými prevádzkovateľmi sprístupnených osobných údajov, nezávislými od Partnera malého projektu. </w:t>
            </w:r>
          </w:p>
          <w:p w14:paraId="1EE65C5D" w14:textId="77777777" w:rsidR="00425733" w:rsidRPr="00E53957" w:rsidRDefault="00502C76" w:rsidP="00BD6FB8">
            <w:pPr>
              <w:pStyle w:val="Zkladntext"/>
              <w:numPr>
                <w:ilvl w:val="0"/>
                <w:numId w:val="68"/>
              </w:numPr>
              <w:rPr>
                <w:rFonts w:ascii="Open Sans" w:hAnsi="Open Sans" w:cs="Open Sans"/>
                <w:color w:val="FF0000"/>
                <w:lang w:val="sk-SK"/>
              </w:rPr>
            </w:pPr>
            <w:r w:rsidRPr="00E53957">
              <w:rPr>
                <w:rFonts w:ascii="Open Sans" w:eastAsia="Times New Roman" w:hAnsi="Open Sans" w:cs="Open Sans"/>
                <w:lang w:val="sk-SK" w:eastAsia="pl-PL"/>
              </w:rPr>
              <w:lastRenderedPageBreak/>
              <w:t>Inštitúcie uvedené v ods. 4 môžu sprístupniť údaje iným subjektom a orgánom Európskej únie v rozsahu nevyhnutnom pre realizáciu úloh spojených s implementáciou programu, stanovených právnymi predpismi alebo zmluvou.</w:t>
            </w:r>
          </w:p>
          <w:p w14:paraId="29109AF3" w14:textId="77777777" w:rsidR="00425733" w:rsidRPr="00E53957" w:rsidRDefault="00502C76" w:rsidP="00BD6FB8">
            <w:pPr>
              <w:pStyle w:val="Zkladntext"/>
              <w:numPr>
                <w:ilvl w:val="0"/>
                <w:numId w:val="68"/>
              </w:numPr>
              <w:rPr>
                <w:rFonts w:ascii="Open Sans" w:hAnsi="Open Sans" w:cs="Open Sans"/>
                <w:color w:val="FF0000"/>
                <w:lang w:val="sk-SK"/>
              </w:rPr>
            </w:pPr>
            <w:r w:rsidRPr="00E53957">
              <w:rPr>
                <w:rFonts w:ascii="Open Sans" w:eastAsia="Times New Roman" w:hAnsi="Open Sans" w:cs="Open Sans"/>
                <w:lang w:val="sk-SK" w:eastAsia="pl-PL"/>
              </w:rPr>
              <w:t>Inštitúcie uvedené v ods. 4 nebudú poskytovať sprístupnené osobné údaje tretej krajine ani medzinárodnej organizácii inej ako Európska únia.</w:t>
            </w:r>
          </w:p>
          <w:p w14:paraId="5B8A410D" w14:textId="77777777" w:rsidR="00425733" w:rsidRPr="00E53957" w:rsidRDefault="00502C76" w:rsidP="00BD6FB8">
            <w:pPr>
              <w:pStyle w:val="Zkladntext"/>
              <w:numPr>
                <w:ilvl w:val="0"/>
                <w:numId w:val="68"/>
              </w:numPr>
              <w:rPr>
                <w:rFonts w:ascii="Open Sans" w:hAnsi="Open Sans" w:cs="Open Sans"/>
                <w:color w:val="FF0000"/>
                <w:lang w:val="sk-SK"/>
              </w:rPr>
            </w:pPr>
            <w:r w:rsidRPr="00E53957">
              <w:rPr>
                <w:rFonts w:ascii="Open Sans" w:eastAsia="Times New Roman" w:hAnsi="Open Sans" w:cs="Open Sans"/>
                <w:lang w:val="sk-SK" w:eastAsia="pl-PL"/>
              </w:rPr>
              <w:t>Partner/Partneri malého projektu je povinný realizovať informačnú povinnosť uvedenú v čl. 13 a 14 GDPR vo vzťahu k osobám, ktorých údaje mu boli poskytnuté, vrátane Partnera/Partnerov projektu. Partner malého projektu realizuje informačnú povinnosť vo svojom mene a v mene inštitúcií uvedených v ods. 4, ktorým sprístupňuje údaje. Informačná povinnosť môže byť realizovaná na základe formulára informačnej doložky, ktorý tvorí prílohu č. 7 k zmluve alebo na základe iného vzoru informačnej doložky používaného Partnerom malého projektu, ak bude obsahovať všetky prvky a informácie uvedené v prílohe č. 7 k zmluve. Zmeny prílohy č. 7 nevyžadujú podpísanie dodatku k zmluve, postačuje informácia o ich zavedení a zdôvodnenie zavedenia predmetných zmien.</w:t>
            </w:r>
          </w:p>
          <w:p w14:paraId="09C31764" w14:textId="77777777" w:rsidR="005D624A" w:rsidRPr="00E53957" w:rsidRDefault="005D624A" w:rsidP="005D624A">
            <w:pPr>
              <w:pStyle w:val="Zkladntext"/>
              <w:ind w:left="360"/>
              <w:rPr>
                <w:rFonts w:ascii="Open Sans" w:hAnsi="Open Sans" w:cs="Open Sans"/>
                <w:color w:val="FF0000"/>
                <w:lang w:val="sk-SK"/>
              </w:rPr>
            </w:pPr>
          </w:p>
          <w:p w14:paraId="2FCE7A87" w14:textId="77777777" w:rsidR="00425733" w:rsidRPr="00B62762" w:rsidRDefault="00502C76" w:rsidP="00BD6FB8">
            <w:pPr>
              <w:pStyle w:val="Zkladntext"/>
              <w:numPr>
                <w:ilvl w:val="0"/>
                <w:numId w:val="68"/>
              </w:numPr>
              <w:rPr>
                <w:rFonts w:ascii="Open Sans" w:hAnsi="Open Sans" w:cs="Open Sans"/>
                <w:color w:val="FF0000"/>
                <w:lang w:val="sk-SK"/>
              </w:rPr>
            </w:pPr>
            <w:r w:rsidRPr="00E53957">
              <w:rPr>
                <w:rFonts w:ascii="Open Sans" w:eastAsia="Times New Roman" w:hAnsi="Open Sans" w:cs="Open Sans"/>
                <w:lang w:val="sk-SK" w:eastAsia="pl-PL"/>
              </w:rPr>
              <w:t>V prípade zistenia udalosti nasvedčujúcej možné porušenie ochrany osobných údajov, uvedenej v čl. 33 GDPR, vo vzťahu k osobným údajom sprístupňovaným v súvislosti s realizáciou malého projektu, ktorá má vplyv na prenos údajov v Generátore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p>
          <w:p w14:paraId="1A53BFC0" w14:textId="77777777" w:rsidR="00B62762" w:rsidRDefault="00B62762" w:rsidP="00B62762">
            <w:pPr>
              <w:pStyle w:val="Odsekzoznamu"/>
              <w:rPr>
                <w:rFonts w:ascii="Open Sans" w:hAnsi="Open Sans" w:cs="Open Sans"/>
                <w:color w:val="FF0000"/>
                <w:lang w:val="sk-SK"/>
              </w:rPr>
            </w:pPr>
          </w:p>
          <w:p w14:paraId="217EB324" w14:textId="77777777" w:rsidR="00B62762" w:rsidRPr="00E53957" w:rsidRDefault="00B62762" w:rsidP="00B62762">
            <w:pPr>
              <w:pStyle w:val="Zkladntext"/>
              <w:ind w:left="360"/>
              <w:rPr>
                <w:rFonts w:ascii="Open Sans" w:hAnsi="Open Sans" w:cs="Open Sans"/>
                <w:color w:val="FF0000"/>
                <w:lang w:val="sk-SK"/>
              </w:rPr>
            </w:pPr>
          </w:p>
          <w:p w14:paraId="60540580" w14:textId="5DA220BA" w:rsidR="00502C76" w:rsidRPr="00E53957" w:rsidRDefault="00502C76" w:rsidP="00BD6FB8">
            <w:pPr>
              <w:pStyle w:val="Zkladntext"/>
              <w:numPr>
                <w:ilvl w:val="0"/>
                <w:numId w:val="68"/>
              </w:numPr>
              <w:rPr>
                <w:rFonts w:ascii="Open Sans" w:hAnsi="Open Sans" w:cs="Open Sans"/>
                <w:color w:val="FF0000"/>
                <w:lang w:val="sk-SK"/>
              </w:rPr>
            </w:pPr>
            <w:r w:rsidRPr="00E53957">
              <w:rPr>
                <w:rFonts w:ascii="Open Sans" w:eastAsia="Times New Roman" w:hAnsi="Open Sans" w:cs="Open Sans"/>
                <w:lang w:val="sk-SK" w:eastAsia="pl-PL"/>
              </w:rPr>
              <w:t>V prípade porušenia ochrany osobných údajov, udalostí a prípadov porušenia v oblasti bezpečnosti informácií postupuje každá zmluvná strana v súlade so svojimi platnými internými predpismi. Pre správne a včasné informovanie o udalostiach, prípadoch a porušeniach ochrany osobných údajov zmluvné strany určili nasledujúce kontaktné body:</w:t>
            </w:r>
          </w:p>
          <w:p w14:paraId="6D19DE76" w14:textId="77777777" w:rsidR="005D624A" w:rsidRPr="00E53957" w:rsidRDefault="005D624A" w:rsidP="005D624A">
            <w:pPr>
              <w:pStyle w:val="Zkladntext"/>
              <w:ind w:left="360"/>
              <w:rPr>
                <w:rFonts w:ascii="Open Sans" w:hAnsi="Open Sans" w:cs="Open Sans"/>
                <w:color w:val="FF0000"/>
                <w:lang w:val="sk-SK"/>
              </w:rPr>
            </w:pPr>
          </w:p>
          <w:p w14:paraId="4A1609D1" w14:textId="2CD44456" w:rsidR="00D733B2" w:rsidRPr="00DF63D5" w:rsidRDefault="00502C76" w:rsidP="00D733B2">
            <w:pPr>
              <w:pStyle w:val="CMSHeadL7"/>
              <w:numPr>
                <w:ilvl w:val="0"/>
                <w:numId w:val="69"/>
              </w:numPr>
              <w:tabs>
                <w:tab w:val="left" w:pos="284"/>
              </w:tabs>
              <w:spacing w:after="120"/>
              <w:rPr>
                <w:rFonts w:ascii="Open Sans" w:hAnsi="Open Sans" w:cs="Open Sans"/>
                <w:szCs w:val="22"/>
                <w:u w:val="single"/>
                <w:lang w:val="sk-SK" w:eastAsia="pl-PL"/>
              </w:rPr>
            </w:pPr>
            <w:r w:rsidRPr="00E53957">
              <w:rPr>
                <w:rFonts w:ascii="Open Sans" w:hAnsi="Open Sans" w:cs="Open Sans"/>
                <w:szCs w:val="22"/>
                <w:lang w:val="sk-SK" w:eastAsia="pl-PL"/>
              </w:rPr>
              <w:t>za Prijímateľa malého projektu:</w:t>
            </w:r>
            <w:r w:rsidR="00FF5A51" w:rsidRPr="00E53957">
              <w:rPr>
                <w:rFonts w:ascii="Open Sans" w:hAnsi="Open Sans" w:cs="Open Sans"/>
                <w:szCs w:val="22"/>
                <w:lang w:val="sk-SK" w:eastAsia="pl-PL"/>
              </w:rPr>
              <w:t xml:space="preserve"> </w:t>
            </w:r>
          </w:p>
          <w:p w14:paraId="6555DDD9" w14:textId="09DAAADB" w:rsidR="00DF63D5" w:rsidRDefault="00DF63D5" w:rsidP="00DF63D5">
            <w:pPr>
              <w:pStyle w:val="CMSHeadL7"/>
              <w:numPr>
                <w:ilvl w:val="0"/>
                <w:numId w:val="0"/>
              </w:numPr>
              <w:tabs>
                <w:tab w:val="left" w:pos="284"/>
              </w:tabs>
              <w:spacing w:after="120"/>
              <w:ind w:left="720"/>
              <w:rPr>
                <w:rFonts w:ascii="Open Sans" w:hAnsi="Open Sans" w:cs="Open Sans"/>
                <w:szCs w:val="22"/>
                <w:lang w:val="sk-SK" w:eastAsia="pl-PL"/>
              </w:rPr>
            </w:pPr>
            <w:hyperlink r:id="rId13" w:history="1">
              <w:r w:rsidRPr="00DF6208">
                <w:rPr>
                  <w:rStyle w:val="Hypertextovprepojenie"/>
                  <w:rFonts w:ascii="Open Sans" w:hAnsi="Open Sans" w:cs="Open Sans"/>
                  <w:szCs w:val="22"/>
                  <w:lang w:val="sk-SK" w:eastAsia="pl-PL"/>
                </w:rPr>
                <w:t>iveta.chromikova@makov.sk</w:t>
              </w:r>
            </w:hyperlink>
          </w:p>
          <w:p w14:paraId="20473A39" w14:textId="0CE0F6CA" w:rsidR="00502C76" w:rsidRPr="00E53957" w:rsidRDefault="00502C76" w:rsidP="00BD6FB8">
            <w:pPr>
              <w:pStyle w:val="CMSHeadL7"/>
              <w:numPr>
                <w:ilvl w:val="0"/>
                <w:numId w:val="69"/>
              </w:numPr>
              <w:tabs>
                <w:tab w:val="left" w:pos="284"/>
              </w:tabs>
              <w:spacing w:after="120"/>
              <w:rPr>
                <w:rFonts w:ascii="Open Sans" w:hAnsi="Open Sans" w:cs="Open Sans"/>
                <w:szCs w:val="22"/>
                <w:lang w:val="sk-SK" w:eastAsia="pl-PL"/>
              </w:rPr>
            </w:pPr>
            <w:r w:rsidRPr="00E53957">
              <w:rPr>
                <w:rFonts w:ascii="Open Sans" w:hAnsi="Open Sans" w:cs="Open Sans"/>
                <w:szCs w:val="22"/>
                <w:lang w:val="sk-SK" w:eastAsia="pl-PL"/>
              </w:rPr>
              <w:t>za Partnera malého projektu:</w:t>
            </w:r>
            <w:r w:rsidR="00FF5A51" w:rsidRPr="00E53957">
              <w:rPr>
                <w:rFonts w:ascii="Open Sans" w:hAnsi="Open Sans" w:cs="Open Sans"/>
                <w:szCs w:val="22"/>
                <w:lang w:val="sk-SK" w:eastAsia="pl-PL"/>
              </w:rPr>
              <w:t xml:space="preserve"> </w:t>
            </w:r>
            <w:hyperlink r:id="rId14" w:history="1">
              <w:r w:rsidR="00D733B2" w:rsidRPr="00E53957">
                <w:rPr>
                  <w:rStyle w:val="Hypertextovprepojenie"/>
                  <w:rFonts w:ascii="Open Sans" w:hAnsi="Open Sans" w:cs="Open Sans"/>
                  <w:szCs w:val="22"/>
                  <w:lang w:val="sk-SK" w:eastAsia="pl-PL"/>
                </w:rPr>
                <w:t>urzad@istebna.eu</w:t>
              </w:r>
            </w:hyperlink>
            <w:r w:rsidR="00FF5A51" w:rsidRPr="00E53957">
              <w:rPr>
                <w:rFonts w:ascii="Open Sans" w:hAnsi="Open Sans" w:cs="Open Sans"/>
                <w:szCs w:val="22"/>
                <w:lang w:val="sk-SK" w:eastAsia="pl-PL"/>
              </w:rPr>
              <w:t xml:space="preserve"> </w:t>
            </w:r>
          </w:p>
          <w:p w14:paraId="72562ADF" w14:textId="77777777" w:rsidR="009B7623" w:rsidRPr="00E53957" w:rsidRDefault="009B7623" w:rsidP="009B7623">
            <w:pPr>
              <w:pStyle w:val="CMSHeadL7"/>
              <w:numPr>
                <w:ilvl w:val="0"/>
                <w:numId w:val="0"/>
              </w:numPr>
              <w:tabs>
                <w:tab w:val="left" w:pos="284"/>
              </w:tabs>
              <w:spacing w:after="120"/>
              <w:ind w:left="720"/>
              <w:rPr>
                <w:rFonts w:ascii="Open Sans" w:hAnsi="Open Sans" w:cs="Open Sans"/>
                <w:szCs w:val="22"/>
                <w:lang w:val="sk-SK" w:eastAsia="pl-PL"/>
              </w:rPr>
            </w:pPr>
          </w:p>
          <w:p w14:paraId="7A161EC0" w14:textId="77777777" w:rsidR="00425733" w:rsidRPr="00E53957" w:rsidRDefault="00502C76" w:rsidP="00BD6FB8">
            <w:pPr>
              <w:pStyle w:val="Odsekzoznamu"/>
              <w:numPr>
                <w:ilvl w:val="0"/>
                <w:numId w:val="68"/>
              </w:numPr>
              <w:autoSpaceDE w:val="0"/>
              <w:autoSpaceDN w:val="0"/>
              <w:adjustRightInd w:val="0"/>
              <w:spacing w:after="120"/>
              <w:ind w:left="357" w:hanging="357"/>
              <w:contextualSpacing w:val="0"/>
              <w:rPr>
                <w:rFonts w:ascii="Open Sans" w:eastAsia="Times New Roman" w:hAnsi="Open Sans" w:cs="Open Sans"/>
                <w:lang w:val="sk-SK" w:eastAsia="pl-PL"/>
              </w:rPr>
            </w:pPr>
            <w:r w:rsidRPr="00E53957">
              <w:rPr>
                <w:rFonts w:ascii="Open Sans" w:eastAsia="Times New Roman" w:hAnsi="Open Sans" w:cs="Open Sans"/>
                <w:lang w:val="sk-SK" w:eastAsia="pl-PL"/>
              </w:rPr>
              <w:t>Vzájomná oznamovacia povinnosť uvedená v ods. 11 sa musí vzťahovať minimálne na taký rozsah informácií, aký je stanovený v čl. 33 ods. 3 GDPR.</w:t>
            </w:r>
          </w:p>
          <w:p w14:paraId="23276EFF" w14:textId="77777777" w:rsidR="00425733" w:rsidRPr="00E53957" w:rsidRDefault="00502C76" w:rsidP="00BD6FB8">
            <w:pPr>
              <w:pStyle w:val="Odsekzoznamu"/>
              <w:numPr>
                <w:ilvl w:val="0"/>
                <w:numId w:val="68"/>
              </w:numPr>
              <w:autoSpaceDE w:val="0"/>
              <w:autoSpaceDN w:val="0"/>
              <w:adjustRightInd w:val="0"/>
              <w:spacing w:after="120"/>
              <w:ind w:left="357" w:hanging="357"/>
              <w:contextualSpacing w:val="0"/>
              <w:rPr>
                <w:rFonts w:ascii="Open Sans" w:eastAsia="Times New Roman" w:hAnsi="Open Sans" w:cs="Open Sans"/>
                <w:lang w:val="sk-SK" w:eastAsia="pl-PL"/>
              </w:rPr>
            </w:pPr>
            <w:r w:rsidRPr="00E53957">
              <w:rPr>
                <w:rFonts w:ascii="Open Sans" w:eastAsia="Times New Roman" w:hAnsi="Open Sans" w:cs="Open Sans"/>
                <w:lang w:val="sk-SK" w:eastAsia="pl-PL"/>
              </w:rPr>
              <w:t>Každý z prevádzkovateľov rieši a oznamuje porušenie ochrany osobných údajov a osobitne o tom informuje dotknuté osoby.</w:t>
            </w:r>
          </w:p>
          <w:p w14:paraId="214A67F8" w14:textId="299A6528" w:rsidR="00502C76" w:rsidRPr="00E53957" w:rsidRDefault="00502C76" w:rsidP="00BD6FB8">
            <w:pPr>
              <w:pStyle w:val="Odsekzoznamu"/>
              <w:numPr>
                <w:ilvl w:val="0"/>
                <w:numId w:val="68"/>
              </w:numPr>
              <w:autoSpaceDE w:val="0"/>
              <w:autoSpaceDN w:val="0"/>
              <w:adjustRightInd w:val="0"/>
              <w:spacing w:after="120"/>
              <w:ind w:left="357" w:hanging="357"/>
              <w:contextualSpacing w:val="0"/>
              <w:rPr>
                <w:rFonts w:ascii="Open Sans" w:eastAsia="Times New Roman" w:hAnsi="Open Sans" w:cs="Open Sans"/>
                <w:lang w:val="sk-SK" w:eastAsia="pl-PL"/>
              </w:rPr>
            </w:pPr>
            <w:r w:rsidRPr="00E53957">
              <w:rPr>
                <w:rFonts w:ascii="Open Sans" w:eastAsia="Times New Roman" w:hAnsi="Open Sans" w:cs="Open Sans"/>
                <w:lang w:val="sk-SK" w:eastAsia="pl-PL"/>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p>
          <w:p w14:paraId="3E834D71" w14:textId="1DE1AB0F" w:rsidR="00502C76" w:rsidRPr="00E53957" w:rsidRDefault="00502C76" w:rsidP="00BD6FB8">
            <w:pPr>
              <w:pStyle w:val="CMSHeadL7"/>
              <w:numPr>
                <w:ilvl w:val="0"/>
                <w:numId w:val="70"/>
              </w:numPr>
              <w:tabs>
                <w:tab w:val="left" w:pos="284"/>
              </w:tabs>
              <w:spacing w:after="120"/>
              <w:rPr>
                <w:rFonts w:ascii="Open Sans" w:hAnsi="Open Sans" w:cs="Open Sans"/>
                <w:szCs w:val="22"/>
                <w:lang w:val="sk-SK" w:eastAsia="pl-PL"/>
              </w:rPr>
            </w:pPr>
            <w:r w:rsidRPr="00E53957">
              <w:rPr>
                <w:rFonts w:ascii="Open Sans" w:hAnsi="Open Sans" w:cs="Open Sans"/>
                <w:szCs w:val="22"/>
                <w:lang w:val="sk-SK" w:eastAsia="pl-PL"/>
              </w:rPr>
              <w:t>o akýchkoľvek prípadoch nesplnenia povinnosti prevádzkovateľa, porušenia dôvernosti osobných údajov alebo ich zneužitia;</w:t>
            </w:r>
          </w:p>
          <w:p w14:paraId="4E3EB24E" w14:textId="7EBC27DE" w:rsidR="00502C76" w:rsidRPr="00E53957" w:rsidRDefault="00502C76" w:rsidP="00BD6FB8">
            <w:pPr>
              <w:pStyle w:val="CMSHeadL7"/>
              <w:numPr>
                <w:ilvl w:val="0"/>
                <w:numId w:val="70"/>
              </w:numPr>
              <w:tabs>
                <w:tab w:val="left" w:pos="284"/>
              </w:tabs>
              <w:spacing w:after="120"/>
              <w:rPr>
                <w:rFonts w:ascii="Open Sans" w:hAnsi="Open Sans" w:cs="Open Sans"/>
                <w:szCs w:val="22"/>
                <w:lang w:val="sk-SK" w:eastAsia="pl-PL"/>
              </w:rPr>
            </w:pPr>
            <w:r w:rsidRPr="00E53957">
              <w:rPr>
                <w:rFonts w:ascii="Open Sans" w:hAnsi="Open Sans" w:cs="Open Sans"/>
                <w:szCs w:val="22"/>
                <w:lang w:val="sk-SK" w:eastAsia="pl-PL"/>
              </w:rPr>
              <w:t>o akýchkoľvek úkonoch alebo konaniach vedených predovšetkým dozorným orgánom, štátnymi úradmi, políciou alebo súdom.</w:t>
            </w:r>
          </w:p>
          <w:p w14:paraId="564B3466" w14:textId="69539525" w:rsidR="00502C76" w:rsidRDefault="00502C76" w:rsidP="00BD6FB8">
            <w:pPr>
              <w:pStyle w:val="Odsekzoznamu"/>
              <w:numPr>
                <w:ilvl w:val="0"/>
                <w:numId w:val="68"/>
              </w:numPr>
              <w:autoSpaceDE w:val="0"/>
              <w:autoSpaceDN w:val="0"/>
              <w:adjustRightInd w:val="0"/>
              <w:spacing w:after="120"/>
              <w:rPr>
                <w:rFonts w:ascii="Open Sans" w:eastAsia="Times New Roman" w:hAnsi="Open Sans" w:cs="Open Sans"/>
                <w:lang w:val="sk-SK" w:eastAsia="pl-PL"/>
              </w:rPr>
            </w:pPr>
            <w:r w:rsidRPr="00E53957">
              <w:rPr>
                <w:rFonts w:ascii="Open Sans" w:hAnsi="Open Sans" w:cs="Open Sans"/>
                <w:lang w:val="sk-SK"/>
              </w:rPr>
              <w:t xml:space="preserve">Zmluvné strany sa zaväzujú navzájom informovať o žiadostiach na uplatnenie práv dotknutých osôb uvedených v čl. 15 – 22 GDPR – najmä v súvislosti s osobnými údajmi uloženými v Generátore – majúcich vplyv na spracúvanie údajov </w:t>
            </w:r>
            <w:r w:rsidRPr="00E53957">
              <w:rPr>
                <w:rFonts w:ascii="Open Sans" w:hAnsi="Open Sans" w:cs="Open Sans"/>
                <w:lang w:val="sk-SK"/>
              </w:rPr>
              <w:lastRenderedPageBreak/>
              <w:t>sprístupnených na základe zmluvy ostatným zmluvným stranám a v prípade, že to bude potrebné, na výmenu informácií počas riešenia žiadostí vyplývajúci z práv uvedených v čl. 15 – 22 GDPR. Táto povinnosť sa vzťahuje na žiadosti, ktoré majú vplyv na obmedzenie alebo nemožnosť spracúvať údaje sprístupnené na základe zmluvy</w:t>
            </w:r>
            <w:r w:rsidRPr="00E53957">
              <w:rPr>
                <w:rFonts w:ascii="Open Sans" w:eastAsia="Times New Roman" w:hAnsi="Open Sans" w:cs="Open Sans"/>
                <w:lang w:val="sk-SK" w:eastAsia="pl-PL"/>
              </w:rPr>
              <w:t>.</w:t>
            </w:r>
          </w:p>
          <w:p w14:paraId="079531D8" w14:textId="77777777" w:rsidR="00B62762" w:rsidRPr="00E53957" w:rsidRDefault="00B62762" w:rsidP="00B62762">
            <w:pPr>
              <w:pStyle w:val="Odsekzoznamu"/>
              <w:autoSpaceDE w:val="0"/>
              <w:autoSpaceDN w:val="0"/>
              <w:adjustRightInd w:val="0"/>
              <w:spacing w:after="120"/>
              <w:ind w:left="360"/>
              <w:rPr>
                <w:rFonts w:ascii="Open Sans" w:eastAsia="Times New Roman" w:hAnsi="Open Sans" w:cs="Open Sans"/>
                <w:lang w:val="sk-SK" w:eastAsia="pl-PL"/>
              </w:rPr>
            </w:pPr>
          </w:p>
          <w:p w14:paraId="1E2613A2" w14:textId="77777777" w:rsidR="00502C76" w:rsidRPr="00E53957" w:rsidRDefault="00502C76" w:rsidP="00BD6FB8">
            <w:pPr>
              <w:numPr>
                <w:ilvl w:val="0"/>
                <w:numId w:val="68"/>
              </w:numPr>
              <w:tabs>
                <w:tab w:val="left" w:pos="457"/>
              </w:tabs>
              <w:autoSpaceDE w:val="0"/>
              <w:autoSpaceDN w:val="0"/>
              <w:adjustRightInd w:val="0"/>
              <w:spacing w:after="120"/>
              <w:ind w:left="284" w:hanging="284"/>
              <w:rPr>
                <w:rFonts w:ascii="Open Sans" w:eastAsia="Times New Roman" w:hAnsi="Open Sans" w:cs="Open Sans"/>
                <w:lang w:val="sk-SK" w:eastAsia="pl-PL"/>
              </w:rPr>
            </w:pPr>
            <w:r w:rsidRPr="00E53957">
              <w:rPr>
                <w:rFonts w:ascii="Open Sans" w:eastAsia="Times New Roman" w:hAnsi="Open Sans" w:cs="Open Sans"/>
                <w:lang w:val="sk-SK" w:eastAsia="pl-PL"/>
              </w:rPr>
              <w:t>Zmluvné strany vyhlasujú, že zaviedli príslušné technické a organizačné opatrenia zaisťujúce adekvátnu úroveň informačnej bezpečnosti primeranú riziku súvisiacemu so spracúvaním osobných údajov uvedených v čl. 32 GDPR.</w:t>
            </w:r>
          </w:p>
          <w:p w14:paraId="35CBFAE1" w14:textId="77777777" w:rsidR="00502C76" w:rsidRPr="00E53957" w:rsidRDefault="00502C76" w:rsidP="00BD6FB8">
            <w:pPr>
              <w:numPr>
                <w:ilvl w:val="0"/>
                <w:numId w:val="68"/>
              </w:numPr>
              <w:tabs>
                <w:tab w:val="left" w:pos="457"/>
              </w:tabs>
              <w:autoSpaceDE w:val="0"/>
              <w:autoSpaceDN w:val="0"/>
              <w:adjustRightInd w:val="0"/>
              <w:spacing w:after="120"/>
              <w:ind w:left="284" w:hanging="284"/>
              <w:rPr>
                <w:rFonts w:ascii="Open Sans" w:eastAsia="Times New Roman" w:hAnsi="Open Sans" w:cs="Open Sans"/>
                <w:lang w:val="sk-SK" w:eastAsia="pl-PL"/>
              </w:rPr>
            </w:pPr>
            <w:r w:rsidRPr="00E53957">
              <w:rPr>
                <w:rFonts w:ascii="Open Sans" w:eastAsia="Times New Roman" w:hAnsi="Open Sans" w:cs="Open Sans"/>
                <w:lang w:val="sk-SK" w:eastAsia="pl-PL"/>
              </w:rPr>
              <w:t>Každá zmluvná strana nesie plnú zodpovednosť za vykonávané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14:paraId="6D645916" w14:textId="77777777" w:rsidR="00502C76" w:rsidRDefault="00502C76" w:rsidP="00BD6FB8">
            <w:pPr>
              <w:numPr>
                <w:ilvl w:val="0"/>
                <w:numId w:val="68"/>
              </w:numPr>
              <w:tabs>
                <w:tab w:val="left" w:pos="457"/>
              </w:tabs>
              <w:autoSpaceDE w:val="0"/>
              <w:autoSpaceDN w:val="0"/>
              <w:adjustRightInd w:val="0"/>
              <w:spacing w:after="120"/>
              <w:ind w:left="284" w:hanging="284"/>
              <w:rPr>
                <w:rFonts w:ascii="Open Sans" w:eastAsia="Times New Roman" w:hAnsi="Open Sans" w:cs="Open Sans"/>
                <w:lang w:val="sk-SK" w:eastAsia="pl-PL"/>
              </w:rPr>
            </w:pPr>
            <w:r w:rsidRPr="00E53957">
              <w:rPr>
                <w:rFonts w:ascii="Open Sans" w:eastAsia="Times New Roman" w:hAnsi="Open Sans" w:cs="Open Sans"/>
                <w:lang w:val="sk-SK" w:eastAsia="pl-PL"/>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p>
          <w:p w14:paraId="51FC8BE1" w14:textId="77777777" w:rsidR="00B62762" w:rsidRPr="00E53957" w:rsidRDefault="00B62762" w:rsidP="00B62762">
            <w:pPr>
              <w:tabs>
                <w:tab w:val="left" w:pos="457"/>
              </w:tabs>
              <w:autoSpaceDE w:val="0"/>
              <w:autoSpaceDN w:val="0"/>
              <w:adjustRightInd w:val="0"/>
              <w:spacing w:after="120"/>
              <w:ind w:left="284"/>
              <w:rPr>
                <w:rFonts w:ascii="Open Sans" w:eastAsia="Times New Roman" w:hAnsi="Open Sans" w:cs="Open Sans"/>
                <w:lang w:val="sk-SK" w:eastAsia="pl-PL"/>
              </w:rPr>
            </w:pPr>
          </w:p>
          <w:p w14:paraId="3DBA888B" w14:textId="77777777" w:rsidR="00502C76" w:rsidRPr="00E53957" w:rsidRDefault="00502C76" w:rsidP="00BD6FB8">
            <w:pPr>
              <w:numPr>
                <w:ilvl w:val="0"/>
                <w:numId w:val="68"/>
              </w:numPr>
              <w:tabs>
                <w:tab w:val="left" w:pos="457"/>
              </w:tabs>
              <w:autoSpaceDE w:val="0"/>
              <w:autoSpaceDN w:val="0"/>
              <w:adjustRightInd w:val="0"/>
              <w:spacing w:after="120"/>
              <w:ind w:left="284" w:hanging="284"/>
              <w:rPr>
                <w:rFonts w:ascii="Open Sans" w:eastAsia="Times New Roman" w:hAnsi="Open Sans" w:cs="Open Sans"/>
                <w:lang w:val="sk-SK" w:eastAsia="pl-PL"/>
              </w:rPr>
            </w:pPr>
            <w:r w:rsidRPr="00E53957">
              <w:rPr>
                <w:rFonts w:ascii="Open Sans" w:hAnsi="Open Sans" w:cs="Open Sans"/>
                <w:lang w:val="sk-SK"/>
              </w:rPr>
              <w:t>Chránené sú predovšetkým informácie o infraštruktúre (najmä IKT) a technických, technologických, právnych a organizačných riešeniach prevádzkovaných zariadení, systémov a telekomunikačných sietí Správcu FMP poskytnuté v súvislosti s uzatvorením a realizáciou zmluvy bez ohľadu na formu záznamu, spôsob prenosu alebo poskytnutia a zdroje týchto informácií.</w:t>
            </w:r>
          </w:p>
          <w:p w14:paraId="38151789" w14:textId="77777777" w:rsidR="00502C76" w:rsidRPr="00E53957" w:rsidRDefault="00502C76" w:rsidP="0078277D">
            <w:pPr>
              <w:pStyle w:val="Zkladntext"/>
              <w:rPr>
                <w:rFonts w:ascii="Open Sans" w:hAnsi="Open Sans" w:cs="Open Sans"/>
                <w:color w:val="000000" w:themeColor="text1"/>
                <w:lang w:val="sk-SK"/>
              </w:rPr>
            </w:pPr>
          </w:p>
          <w:p w14:paraId="0168396F" w14:textId="77777777" w:rsidR="0036097E" w:rsidRPr="00E53957" w:rsidRDefault="0036097E" w:rsidP="0078277D">
            <w:pPr>
              <w:pStyle w:val="Zkladntext"/>
              <w:rPr>
                <w:rFonts w:ascii="Open Sans" w:hAnsi="Open Sans" w:cs="Open Sans"/>
                <w:color w:val="000000" w:themeColor="text1"/>
                <w:lang w:val="sk-SK"/>
              </w:rPr>
            </w:pPr>
          </w:p>
          <w:p w14:paraId="1C34B0D9"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lastRenderedPageBreak/>
              <w:t>§ 19</w:t>
            </w:r>
          </w:p>
          <w:p w14:paraId="2C7132A6"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ZMENY V PARTNERSKEJ ZMLUVE</w:t>
            </w:r>
          </w:p>
          <w:p w14:paraId="0DB0DE87" w14:textId="77777777" w:rsidR="00502C76" w:rsidRPr="00E53957" w:rsidRDefault="00502C76" w:rsidP="00BD6FB8">
            <w:pPr>
              <w:pStyle w:val="Zkladntext"/>
              <w:numPr>
                <w:ilvl w:val="0"/>
                <w:numId w:val="71"/>
              </w:numPr>
              <w:rPr>
                <w:rFonts w:ascii="Open Sans" w:hAnsi="Open Sans" w:cs="Open Sans"/>
                <w:color w:val="000000" w:themeColor="text1"/>
                <w:lang w:val="sk-SK"/>
              </w:rPr>
            </w:pPr>
            <w:r w:rsidRPr="00E53957">
              <w:rPr>
                <w:rFonts w:ascii="Open Sans" w:hAnsi="Open Sans" w:cs="Open Sans"/>
                <w:lang w:val="sk-SK"/>
              </w:rPr>
              <w:t>Zmeny v partnerskej zmluve musia odsúhlasiť všetky strany a musia byť vykonané písomne podpísaním dodatku k zmluve. Prijímateľ malého projektu predloží zmenenú a doplnenú zmluvu Správcovi FMP najneskôr do 30 dní od uzatvorenia dodatku.</w:t>
            </w:r>
          </w:p>
          <w:p w14:paraId="55559AD0" w14:textId="77777777" w:rsidR="00502C76" w:rsidRPr="00E53957" w:rsidRDefault="00502C76" w:rsidP="00BD6FB8">
            <w:pPr>
              <w:pStyle w:val="Zkladntext"/>
              <w:numPr>
                <w:ilvl w:val="0"/>
                <w:numId w:val="71"/>
              </w:numPr>
              <w:rPr>
                <w:rFonts w:ascii="Open Sans" w:hAnsi="Open Sans" w:cs="Open Sans"/>
                <w:color w:val="000000" w:themeColor="text1"/>
                <w:lang w:val="sk-SK"/>
              </w:rPr>
            </w:pPr>
            <w:r w:rsidRPr="00E53957">
              <w:rPr>
                <w:rFonts w:ascii="Open Sans" w:hAnsi="Open Sans" w:cs="Open Sans"/>
                <w:lang w:val="sk-SK"/>
              </w:rPr>
              <w:t>Podstatné zmeny zmluvy o poskytnutí príspevku na malý projekt si vyžadujú uzatvorenie dodatku k partnerskej zmluve pred predložením ďalšej žiadosti o platbu na projekt.</w:t>
            </w:r>
          </w:p>
          <w:p w14:paraId="5020F920" w14:textId="77777777" w:rsidR="00502C76" w:rsidRPr="00E53957" w:rsidRDefault="00502C76" w:rsidP="00BD6FB8">
            <w:pPr>
              <w:pStyle w:val="Zkladntext"/>
              <w:numPr>
                <w:ilvl w:val="0"/>
                <w:numId w:val="71"/>
              </w:numPr>
              <w:rPr>
                <w:rFonts w:ascii="Open Sans" w:hAnsi="Open Sans" w:cs="Open Sans"/>
                <w:color w:val="000000" w:themeColor="text1"/>
                <w:lang w:val="sk-SK"/>
              </w:rPr>
            </w:pPr>
            <w:r w:rsidRPr="00E53957">
              <w:rPr>
                <w:rFonts w:ascii="Open Sans" w:hAnsi="Open Sans" w:cs="Open Sans"/>
                <w:lang w:val="sk-SK"/>
              </w:rPr>
              <w:t>Zmenu bankového účtu Partnera malého projektu, SWIFT alebo IBAN kódu, ako aj zmenu názvu a adresy banky, v ktorej bol účet zriadený, je Partner malého projektu povinný písomne oznámiť Prijímateľovi malého projektu. Ak Partner malého projektu neinformuje Prijímateľa malého projektu o zmene svojho bankového účtu, všetky súvisiace náklady znáša príslušný Partner malého projektu.</w:t>
            </w:r>
          </w:p>
          <w:p w14:paraId="1C02191E" w14:textId="77777777" w:rsidR="00502C76" w:rsidRPr="00E53957" w:rsidRDefault="00502C76" w:rsidP="00BD6FB8">
            <w:pPr>
              <w:pStyle w:val="Zkladntext"/>
              <w:numPr>
                <w:ilvl w:val="0"/>
                <w:numId w:val="71"/>
              </w:numPr>
              <w:rPr>
                <w:rFonts w:ascii="Open Sans" w:hAnsi="Open Sans" w:cs="Open Sans"/>
                <w:color w:val="000000" w:themeColor="text1"/>
                <w:lang w:val="sk-SK"/>
              </w:rPr>
            </w:pPr>
            <w:r w:rsidRPr="00E53957">
              <w:rPr>
                <w:rFonts w:ascii="Open Sans" w:hAnsi="Open Sans" w:cs="Open Sans"/>
                <w:lang w:val="sk-SK"/>
              </w:rPr>
              <w:t>Žiadna zo zmluvných strán nenesie zodpovednosť za nesplnenie svojich zmluvných povinností v prípade vyššej moci. Partner malého projektu alebo Prijímateľ malého projektu je povinný bezodkladne písomne informovať ostatných Partnerov a Prijímateľa malého projektu o výskyte vyššej moci, ktorá ovplyvňuje alebo bráni plneniu zmluvy. Prijímateľ malého projektu po dohode so Správcom FMP informuje Partnera/Partnerov malého projektu o dôsledkoch vyššej moci na realizáciu malého projektu.</w:t>
            </w:r>
          </w:p>
          <w:p w14:paraId="178A5B3C" w14:textId="77777777" w:rsidR="00502C76" w:rsidRPr="00E53957" w:rsidRDefault="00502C76" w:rsidP="0078277D">
            <w:pPr>
              <w:widowControl w:val="0"/>
              <w:tabs>
                <w:tab w:val="left" w:pos="677"/>
              </w:tabs>
              <w:autoSpaceDE w:val="0"/>
              <w:autoSpaceDN w:val="0"/>
              <w:spacing w:after="120"/>
              <w:rPr>
                <w:rFonts w:ascii="Open Sans" w:hAnsi="Open Sans" w:cs="Open Sans"/>
                <w:lang w:val="sk-SK"/>
              </w:rPr>
            </w:pPr>
          </w:p>
          <w:p w14:paraId="31DABD47" w14:textId="77777777" w:rsidR="00502C76" w:rsidRPr="00E53957" w:rsidRDefault="00502C76" w:rsidP="0078277D">
            <w:pPr>
              <w:spacing w:after="120"/>
              <w:jc w:val="center"/>
              <w:rPr>
                <w:rFonts w:ascii="Open Sans" w:hAnsi="Open Sans" w:cs="Open Sans"/>
                <w:b/>
                <w:bCs/>
                <w:lang w:val="sk-SK"/>
              </w:rPr>
            </w:pPr>
            <w:r w:rsidRPr="00E53957">
              <w:rPr>
                <w:rFonts w:ascii="Open Sans" w:hAnsi="Open Sans" w:cs="Open Sans"/>
                <w:b/>
                <w:bCs/>
                <w:lang w:val="sk-SK"/>
              </w:rPr>
              <w:t>§ 20</w:t>
            </w:r>
          </w:p>
          <w:p w14:paraId="2F9C1447" w14:textId="77777777" w:rsidR="00502C76" w:rsidRPr="00E53957" w:rsidRDefault="00502C76" w:rsidP="0078277D">
            <w:pPr>
              <w:spacing w:after="120"/>
              <w:jc w:val="center"/>
              <w:rPr>
                <w:rFonts w:ascii="Open Sans" w:hAnsi="Open Sans" w:cs="Open Sans"/>
                <w:lang w:val="sk-SK"/>
              </w:rPr>
            </w:pPr>
            <w:r w:rsidRPr="00E53957">
              <w:rPr>
                <w:rFonts w:ascii="Open Sans" w:hAnsi="Open Sans" w:cs="Open Sans"/>
                <w:b/>
                <w:bCs/>
                <w:lang w:val="sk-SK"/>
              </w:rPr>
              <w:t>ROZHODNÉ PRÁVO A JURISDIKCIA</w:t>
            </w:r>
          </w:p>
          <w:p w14:paraId="11C2A636" w14:textId="3B24E24A" w:rsidR="00502C76" w:rsidRPr="00E53957" w:rsidRDefault="00502C76" w:rsidP="00BD6FB8">
            <w:pPr>
              <w:pStyle w:val="tm"/>
              <w:numPr>
                <w:ilvl w:val="0"/>
                <w:numId w:val="72"/>
              </w:numPr>
              <w:spacing w:after="120"/>
              <w:ind w:right="72"/>
              <w:jc w:val="left"/>
              <w:rPr>
                <w:rFonts w:ascii="Open Sans" w:hAnsi="Open Sans" w:cs="Open Sans"/>
                <w:color w:val="000000" w:themeColor="text1"/>
                <w:sz w:val="22"/>
                <w:szCs w:val="22"/>
                <w:lang w:val="sk-SK"/>
              </w:rPr>
            </w:pPr>
            <w:r w:rsidRPr="00E53957">
              <w:rPr>
                <w:rFonts w:ascii="Open Sans" w:hAnsi="Open Sans" w:cs="Open Sans"/>
                <w:color w:val="000000" w:themeColor="text1"/>
                <w:sz w:val="22"/>
                <w:szCs w:val="22"/>
                <w:lang w:val="sk-SK"/>
              </w:rPr>
              <w:t xml:space="preserve">V prípade sporu sa zmluva </w:t>
            </w:r>
            <w:r w:rsidRPr="00E53957">
              <w:rPr>
                <w:rFonts w:ascii="Open Sans" w:hAnsi="Open Sans" w:cs="Open Sans"/>
                <w:sz w:val="22"/>
                <w:szCs w:val="22"/>
                <w:lang w:val="sk-SK"/>
              </w:rPr>
              <w:t xml:space="preserve">riadi právnymi predpismi štátu Prijímateľa malého projektu. </w:t>
            </w:r>
          </w:p>
          <w:p w14:paraId="736F24DB" w14:textId="77777777" w:rsidR="00502C76" w:rsidRPr="00E53957" w:rsidRDefault="00502C76" w:rsidP="00BD6FB8">
            <w:pPr>
              <w:pStyle w:val="tm"/>
              <w:numPr>
                <w:ilvl w:val="0"/>
                <w:numId w:val="72"/>
              </w:numPr>
              <w:spacing w:after="120"/>
              <w:ind w:right="72"/>
              <w:jc w:val="left"/>
              <w:rPr>
                <w:rFonts w:ascii="Open Sans" w:hAnsi="Open Sans" w:cs="Open Sans"/>
                <w:color w:val="000000" w:themeColor="text1"/>
                <w:sz w:val="22"/>
                <w:szCs w:val="22"/>
                <w:lang w:val="sk-SK"/>
              </w:rPr>
            </w:pPr>
            <w:r w:rsidRPr="00E53957">
              <w:rPr>
                <w:rFonts w:ascii="Open Sans" w:hAnsi="Open Sans" w:cs="Open Sans"/>
                <w:sz w:val="22"/>
                <w:szCs w:val="22"/>
                <w:lang w:val="sk-SK"/>
              </w:rPr>
              <w:lastRenderedPageBreak/>
              <w:t xml:space="preserve">Ak medzi stranami vznikne spor týkajúci sa výkladu alebo plnenia zmluvy, strany sa ho budú snažiť vyriešiť zmierom. Ak sa zmluvné strany nedohodnú inak, zmierovacie konanie bude vedené v jazyku Prijímateľa malého projektu za účasti tlmočníka v jazyku Partnera malého projektu. </w:t>
            </w:r>
          </w:p>
          <w:p w14:paraId="09E5CB17" w14:textId="77777777" w:rsidR="00502C76" w:rsidRPr="00E53957" w:rsidRDefault="00502C76" w:rsidP="00BD6FB8">
            <w:pPr>
              <w:pStyle w:val="tm"/>
              <w:numPr>
                <w:ilvl w:val="0"/>
                <w:numId w:val="72"/>
              </w:numPr>
              <w:spacing w:after="120"/>
              <w:ind w:right="72"/>
              <w:jc w:val="left"/>
              <w:rPr>
                <w:rFonts w:ascii="Open Sans" w:hAnsi="Open Sans" w:cs="Open Sans"/>
                <w:color w:val="000000" w:themeColor="text1"/>
                <w:sz w:val="22"/>
                <w:szCs w:val="22"/>
                <w:lang w:val="sk-SK"/>
              </w:rPr>
            </w:pPr>
            <w:r w:rsidRPr="00E53957">
              <w:rPr>
                <w:rFonts w:ascii="Open Sans" w:hAnsi="Open Sans" w:cs="Open Sans"/>
                <w:color w:val="000000" w:themeColor="text1"/>
                <w:sz w:val="22"/>
                <w:szCs w:val="22"/>
                <w:lang w:val="sk-SK"/>
              </w:rPr>
              <w:t xml:space="preserve">V prípade, že spor nebude vyriešený zmierom, bude o ňom rozhodovať miestne príslušný všeobecný súd podľa sídla Prijímateľa malého projektu. </w:t>
            </w:r>
          </w:p>
          <w:p w14:paraId="4FACE9A0" w14:textId="77777777" w:rsidR="00502C76" w:rsidRDefault="00502C76" w:rsidP="0078277D">
            <w:pPr>
              <w:widowControl w:val="0"/>
              <w:tabs>
                <w:tab w:val="left" w:pos="677"/>
              </w:tabs>
              <w:autoSpaceDE w:val="0"/>
              <w:autoSpaceDN w:val="0"/>
              <w:spacing w:after="120"/>
              <w:rPr>
                <w:rFonts w:ascii="Open Sans" w:hAnsi="Open Sans" w:cs="Open Sans"/>
                <w:lang w:val="sk-SK"/>
              </w:rPr>
            </w:pPr>
          </w:p>
          <w:p w14:paraId="4015DD47" w14:textId="77777777" w:rsidR="00B62762" w:rsidRPr="00E53957" w:rsidRDefault="00B62762" w:rsidP="0078277D">
            <w:pPr>
              <w:widowControl w:val="0"/>
              <w:tabs>
                <w:tab w:val="left" w:pos="677"/>
              </w:tabs>
              <w:autoSpaceDE w:val="0"/>
              <w:autoSpaceDN w:val="0"/>
              <w:spacing w:after="120"/>
              <w:rPr>
                <w:rFonts w:ascii="Open Sans" w:hAnsi="Open Sans" w:cs="Open Sans"/>
                <w:lang w:val="sk-SK"/>
              </w:rPr>
            </w:pPr>
          </w:p>
          <w:p w14:paraId="378B88C6" w14:textId="77777777" w:rsidR="00502C76" w:rsidRPr="00E53957" w:rsidRDefault="00502C76" w:rsidP="0078277D">
            <w:pPr>
              <w:spacing w:after="120"/>
              <w:jc w:val="center"/>
              <w:rPr>
                <w:rFonts w:ascii="Open Sans" w:hAnsi="Open Sans" w:cs="Open Sans"/>
                <w:b/>
                <w:color w:val="000000" w:themeColor="text1"/>
                <w:lang w:val="sk-SK"/>
              </w:rPr>
            </w:pPr>
            <w:r w:rsidRPr="00E53957">
              <w:rPr>
                <w:rFonts w:ascii="Open Sans" w:hAnsi="Open Sans" w:cs="Open Sans"/>
                <w:b/>
                <w:color w:val="000000" w:themeColor="text1"/>
                <w:lang w:val="sk-SK"/>
              </w:rPr>
              <w:t>§ 21</w:t>
            </w:r>
          </w:p>
          <w:p w14:paraId="7F0AF21C" w14:textId="77777777" w:rsidR="00502C76" w:rsidRPr="00E53957" w:rsidRDefault="00502C76" w:rsidP="0078277D">
            <w:pPr>
              <w:pStyle w:val="Zkladntext"/>
              <w:jc w:val="center"/>
              <w:rPr>
                <w:rFonts w:ascii="Open Sans" w:hAnsi="Open Sans" w:cs="Open Sans"/>
                <w:b/>
                <w:color w:val="000000" w:themeColor="text1"/>
                <w:lang w:val="sk-SK"/>
              </w:rPr>
            </w:pPr>
            <w:r w:rsidRPr="00E53957">
              <w:rPr>
                <w:rFonts w:ascii="Open Sans" w:hAnsi="Open Sans" w:cs="Open Sans"/>
                <w:b/>
                <w:color w:val="000000" w:themeColor="text1"/>
                <w:lang w:val="sk-SK"/>
              </w:rPr>
              <w:t>UKONČENIE ZMLUVY</w:t>
            </w:r>
          </w:p>
          <w:p w14:paraId="61F728BC" w14:textId="77777777" w:rsidR="00502C76" w:rsidRPr="00E53957" w:rsidRDefault="00502C76" w:rsidP="00BD6FB8">
            <w:pPr>
              <w:pStyle w:val="Zkladntext"/>
              <w:numPr>
                <w:ilvl w:val="0"/>
                <w:numId w:val="58"/>
              </w:numPr>
              <w:ind w:left="284" w:hanging="284"/>
              <w:rPr>
                <w:rFonts w:ascii="Open Sans" w:hAnsi="Open Sans" w:cs="Open Sans"/>
                <w:color w:val="000000" w:themeColor="text1"/>
                <w:lang w:val="sk-SK"/>
              </w:rPr>
            </w:pPr>
            <w:r w:rsidRPr="00E53957">
              <w:rPr>
                <w:rFonts w:ascii="Open Sans" w:hAnsi="Open Sans" w:cs="Open Sans"/>
                <w:color w:val="000000" w:themeColor="text1"/>
                <w:lang w:val="sk-SK"/>
              </w:rPr>
              <w:t>Prijímateľ malého projektu je oprávnený vypovedať zmluvu, ak Partner/Partneri malého projektu:</w:t>
            </w:r>
          </w:p>
          <w:p w14:paraId="61E2AB35" w14:textId="77777777" w:rsidR="00502C76" w:rsidRPr="00E53957" w:rsidRDefault="00502C76" w:rsidP="00BD6FB8">
            <w:pPr>
              <w:pStyle w:val="Zkladntext"/>
              <w:numPr>
                <w:ilvl w:val="0"/>
                <w:numId w:val="59"/>
              </w:numPr>
              <w:ind w:left="601" w:hanging="284"/>
              <w:rPr>
                <w:rFonts w:ascii="Open Sans" w:hAnsi="Open Sans" w:cs="Open Sans"/>
                <w:color w:val="000000" w:themeColor="text1"/>
                <w:lang w:val="sk-SK"/>
              </w:rPr>
            </w:pPr>
            <w:r w:rsidRPr="00E53957">
              <w:rPr>
                <w:rFonts w:ascii="Open Sans" w:hAnsi="Open Sans" w:cs="Open Sans"/>
                <w:color w:val="000000" w:themeColor="text1"/>
                <w:lang w:val="sk-SK"/>
              </w:rPr>
              <w:t>dostal príspevok na základe:</w:t>
            </w:r>
          </w:p>
          <w:p w14:paraId="4FCEF435" w14:textId="77777777" w:rsidR="00502C76" w:rsidRPr="00E53957" w:rsidRDefault="00502C76" w:rsidP="00BD6FB8">
            <w:pPr>
              <w:pStyle w:val="Zkladntext"/>
              <w:numPr>
                <w:ilvl w:val="0"/>
                <w:numId w:val="60"/>
              </w:numPr>
              <w:rPr>
                <w:rFonts w:ascii="Open Sans" w:hAnsi="Open Sans" w:cs="Open Sans"/>
                <w:color w:val="000000" w:themeColor="text1"/>
                <w:lang w:val="sk-SK"/>
              </w:rPr>
            </w:pPr>
            <w:r w:rsidRPr="00E53957">
              <w:rPr>
                <w:rFonts w:ascii="Open Sans" w:hAnsi="Open Sans" w:cs="Open Sans"/>
                <w:color w:val="000000" w:themeColor="text1"/>
                <w:lang w:val="sk-SK"/>
              </w:rPr>
              <w:t>nepravdivých alebo neúplných vyhlásení, deklarácií alebo dokumentov,</w:t>
            </w:r>
          </w:p>
          <w:p w14:paraId="517B7AEE" w14:textId="77777777" w:rsidR="00502C76" w:rsidRPr="00E53957" w:rsidRDefault="00502C76" w:rsidP="00BD6FB8">
            <w:pPr>
              <w:pStyle w:val="Zkladntext"/>
              <w:numPr>
                <w:ilvl w:val="0"/>
                <w:numId w:val="60"/>
              </w:numPr>
              <w:rPr>
                <w:rFonts w:ascii="Open Sans" w:hAnsi="Open Sans" w:cs="Open Sans"/>
                <w:color w:val="000000" w:themeColor="text1"/>
                <w:lang w:val="sk-SK"/>
              </w:rPr>
            </w:pPr>
            <w:r w:rsidRPr="00E53957">
              <w:rPr>
                <w:rFonts w:ascii="Open Sans" w:hAnsi="Open Sans" w:cs="Open Sans"/>
                <w:color w:val="000000" w:themeColor="text1"/>
                <w:lang w:val="sk-SK"/>
              </w:rPr>
              <w:t>zatajil informácie napriek povinnosti zverejniť ich s cieľom spreneveriť alebo nezákonne si privlastniť poskytnutý príspevok,</w:t>
            </w:r>
          </w:p>
          <w:p w14:paraId="0927E8F6" w14:textId="77777777" w:rsidR="00502C76" w:rsidRPr="00E53957" w:rsidRDefault="00502C76" w:rsidP="00BD6FB8">
            <w:pPr>
              <w:pStyle w:val="Zkladntext"/>
              <w:numPr>
                <w:ilvl w:val="0"/>
                <w:numId w:val="59"/>
              </w:numPr>
              <w:ind w:left="601" w:hanging="284"/>
              <w:rPr>
                <w:rFonts w:ascii="Open Sans" w:hAnsi="Open Sans" w:cs="Open Sans"/>
                <w:color w:val="000000" w:themeColor="text1"/>
                <w:lang w:val="sk-SK"/>
              </w:rPr>
            </w:pPr>
            <w:r w:rsidRPr="00E53957">
              <w:rPr>
                <w:rFonts w:ascii="Open Sans" w:hAnsi="Open Sans" w:cs="Open Sans"/>
                <w:color w:val="000000" w:themeColor="text1"/>
                <w:lang w:val="sk-SK"/>
              </w:rPr>
              <w:t>počas realizácie zmluvy nedodržiaval vnútroštátne alebo európske predpisy alebo ustanovenia dokumentov uvedených § 2 ods. 4 bod 2) a 3),</w:t>
            </w:r>
          </w:p>
          <w:p w14:paraId="50817699" w14:textId="77777777" w:rsidR="00786502" w:rsidRPr="00E53957" w:rsidRDefault="00786502" w:rsidP="00786502">
            <w:pPr>
              <w:pStyle w:val="Zkladntext"/>
              <w:ind w:left="601"/>
              <w:rPr>
                <w:rFonts w:ascii="Open Sans" w:hAnsi="Open Sans" w:cs="Open Sans"/>
                <w:color w:val="000000" w:themeColor="text1"/>
                <w:lang w:val="sk-SK"/>
              </w:rPr>
            </w:pPr>
          </w:p>
          <w:p w14:paraId="5B20D971" w14:textId="77777777" w:rsidR="00502C76" w:rsidRPr="00E53957" w:rsidRDefault="00502C76" w:rsidP="00BD6FB8">
            <w:pPr>
              <w:pStyle w:val="Zkladntext"/>
              <w:numPr>
                <w:ilvl w:val="0"/>
                <w:numId w:val="59"/>
              </w:numPr>
              <w:ind w:left="601" w:hanging="284"/>
              <w:rPr>
                <w:rFonts w:ascii="Open Sans" w:hAnsi="Open Sans" w:cs="Open Sans"/>
                <w:color w:val="000000" w:themeColor="text1"/>
                <w:lang w:val="sk-SK"/>
              </w:rPr>
            </w:pPr>
            <w:r w:rsidRPr="00E53957">
              <w:rPr>
                <w:rFonts w:ascii="Open Sans" w:hAnsi="Open Sans" w:cs="Open Sans"/>
                <w:color w:val="000000" w:themeColor="text1"/>
                <w:lang w:val="sk-SK"/>
              </w:rPr>
              <w:t>využil celý príspevok alebo jeho časť v rozpore s účelom alebo s porušením európskych a vnútroštátnych právnych predpisov, platných programových dokumentov, vnútroštátnych a európskych pravidiel a usmernení, alebo v rozpore so zmluvnými ustanoveniami, alebo prijal celý poskytnutý príspevok alebo jeho časť neoprávnene alebo v nadmernej výške,</w:t>
            </w:r>
          </w:p>
          <w:p w14:paraId="1642A71C" w14:textId="77777777" w:rsidR="00502C76" w:rsidRPr="00E53957" w:rsidRDefault="00502C76" w:rsidP="00BD6FB8">
            <w:pPr>
              <w:pStyle w:val="Zkladntext"/>
              <w:numPr>
                <w:ilvl w:val="0"/>
                <w:numId w:val="59"/>
              </w:numPr>
              <w:ind w:left="601" w:hanging="284"/>
              <w:rPr>
                <w:rFonts w:ascii="Open Sans" w:hAnsi="Open Sans" w:cs="Open Sans"/>
                <w:color w:val="000000" w:themeColor="text1"/>
                <w:lang w:val="sk-SK"/>
              </w:rPr>
            </w:pPr>
            <w:r w:rsidRPr="00E53957">
              <w:rPr>
                <w:rFonts w:ascii="Open Sans" w:hAnsi="Open Sans" w:cs="Open Sans"/>
                <w:color w:val="000000" w:themeColor="text1"/>
                <w:lang w:val="sk-SK"/>
              </w:rPr>
              <w:t>z dôvodov, ktoré zavinil:</w:t>
            </w:r>
          </w:p>
          <w:p w14:paraId="16119599" w14:textId="77777777" w:rsidR="00502C76" w:rsidRPr="00E53957" w:rsidRDefault="00502C76" w:rsidP="00BD6FB8">
            <w:pPr>
              <w:pStyle w:val="Zkladntext"/>
              <w:numPr>
                <w:ilvl w:val="0"/>
                <w:numId w:val="61"/>
              </w:numPr>
              <w:ind w:left="851" w:hanging="250"/>
              <w:rPr>
                <w:rFonts w:ascii="Open Sans" w:hAnsi="Open Sans" w:cs="Open Sans"/>
                <w:color w:val="000000" w:themeColor="text1"/>
                <w:lang w:val="sk-SK"/>
              </w:rPr>
            </w:pPr>
            <w:r w:rsidRPr="00E53957">
              <w:rPr>
                <w:rFonts w:ascii="Open Sans" w:hAnsi="Open Sans" w:cs="Open Sans"/>
                <w:color w:val="000000" w:themeColor="text1"/>
                <w:lang w:val="sk-SK"/>
              </w:rPr>
              <w:lastRenderedPageBreak/>
              <w:t>nezačal vecnú realizáciu malého projektu v lehote uvedenej</w:t>
            </w:r>
            <w:r w:rsidRPr="00E53957">
              <w:rPr>
                <w:rFonts w:ascii="Open Sans" w:hAnsi="Open Sans" w:cs="Open Sans"/>
                <w:color w:val="FF0000"/>
                <w:lang w:val="sk-SK"/>
              </w:rPr>
              <w:t xml:space="preserve"> </w:t>
            </w:r>
            <w:r w:rsidRPr="00E53957">
              <w:rPr>
                <w:rFonts w:ascii="Open Sans" w:hAnsi="Open Sans" w:cs="Open Sans"/>
                <w:color w:val="000000" w:themeColor="text1"/>
                <w:lang w:val="sk-SK"/>
              </w:rPr>
              <w:t>v žiadosti o poskytnutie príspevku</w:t>
            </w:r>
            <w:r w:rsidRPr="00E53957">
              <w:rPr>
                <w:rFonts w:ascii="Open Sans" w:hAnsi="Open Sans" w:cs="Open Sans"/>
                <w:lang w:val="sk-SK"/>
              </w:rPr>
              <w:t xml:space="preserve">, </w:t>
            </w:r>
          </w:p>
          <w:p w14:paraId="3BA4B971" w14:textId="77777777" w:rsidR="00502C76" w:rsidRPr="00E53957" w:rsidRDefault="00502C76" w:rsidP="00BD6FB8">
            <w:pPr>
              <w:pStyle w:val="Zkladntext"/>
              <w:numPr>
                <w:ilvl w:val="0"/>
                <w:numId w:val="61"/>
              </w:numPr>
              <w:ind w:left="851" w:hanging="250"/>
              <w:rPr>
                <w:rFonts w:ascii="Open Sans" w:hAnsi="Open Sans" w:cs="Open Sans"/>
                <w:color w:val="000000" w:themeColor="text1"/>
                <w:lang w:val="sk-SK"/>
              </w:rPr>
            </w:pPr>
            <w:r w:rsidRPr="00E53957">
              <w:rPr>
                <w:rFonts w:ascii="Open Sans" w:hAnsi="Open Sans" w:cs="Open Sans"/>
                <w:color w:val="000000" w:themeColor="text1"/>
                <w:lang w:val="sk-SK"/>
              </w:rPr>
              <w:t>nedosiahol stanovené ukazovatele výstupu úloh, za ktorých realizáciu zodpovedá,</w:t>
            </w:r>
          </w:p>
          <w:p w14:paraId="396AF9FF" w14:textId="77777777" w:rsidR="00502C76" w:rsidRPr="00E53957" w:rsidRDefault="00502C76" w:rsidP="00BD6FB8">
            <w:pPr>
              <w:pStyle w:val="Zkladntext"/>
              <w:numPr>
                <w:ilvl w:val="0"/>
                <w:numId w:val="59"/>
              </w:numPr>
              <w:ind w:left="601" w:hanging="284"/>
              <w:rPr>
                <w:rFonts w:ascii="Open Sans" w:hAnsi="Open Sans" w:cs="Open Sans"/>
                <w:color w:val="000000" w:themeColor="text1"/>
                <w:lang w:val="sk-SK"/>
              </w:rPr>
            </w:pPr>
            <w:r w:rsidRPr="00E53957">
              <w:rPr>
                <w:rFonts w:ascii="Open Sans" w:hAnsi="Open Sans" w:cs="Open Sans"/>
                <w:color w:val="000000" w:themeColor="text1"/>
                <w:lang w:val="sk-SK"/>
              </w:rPr>
              <w:t xml:space="preserve">nie je schopný ukončiť vecnú realizáciu úloh malého projektu, za ktorých realizáciu zodpovedá, v lehote uvedenej v zmluve o poskytnutí príspevku na malý projekt, </w:t>
            </w:r>
          </w:p>
          <w:p w14:paraId="58056C39" w14:textId="77777777" w:rsidR="00502C76" w:rsidRPr="00E53957" w:rsidRDefault="00502C76" w:rsidP="00BD6FB8">
            <w:pPr>
              <w:pStyle w:val="Zkladntext"/>
              <w:numPr>
                <w:ilvl w:val="0"/>
                <w:numId w:val="59"/>
              </w:numPr>
              <w:ind w:left="601" w:hanging="284"/>
              <w:rPr>
                <w:rFonts w:ascii="Open Sans" w:hAnsi="Open Sans" w:cs="Open Sans"/>
                <w:color w:val="000000" w:themeColor="text1"/>
                <w:lang w:val="sk-SK"/>
              </w:rPr>
            </w:pPr>
            <w:r w:rsidRPr="00E53957">
              <w:rPr>
                <w:rFonts w:ascii="Open Sans" w:hAnsi="Open Sans" w:cs="Open Sans"/>
                <w:color w:val="000000" w:themeColor="text1"/>
                <w:lang w:val="sk-SK"/>
              </w:rPr>
              <w:t>pozastavil realizáciu malého projektu alebo realizuje malý projekt spôsobom, ktorý je v rozpore so zmluvou,</w:t>
            </w:r>
          </w:p>
          <w:p w14:paraId="6315B693" w14:textId="77777777" w:rsidR="00502C76" w:rsidRPr="00E53957" w:rsidRDefault="00502C76" w:rsidP="00BD6FB8">
            <w:pPr>
              <w:pStyle w:val="Zkladntext"/>
              <w:numPr>
                <w:ilvl w:val="0"/>
                <w:numId w:val="59"/>
              </w:numPr>
              <w:ind w:left="601" w:hanging="284"/>
              <w:rPr>
                <w:rFonts w:ascii="Open Sans" w:hAnsi="Open Sans" w:cs="Open Sans"/>
                <w:color w:val="000000" w:themeColor="text1"/>
                <w:lang w:val="sk-SK"/>
              </w:rPr>
            </w:pPr>
            <w:r w:rsidRPr="00E53957">
              <w:rPr>
                <w:rFonts w:ascii="Open Sans" w:hAnsi="Open Sans" w:cs="Open Sans"/>
                <w:color w:val="000000" w:themeColor="text1"/>
                <w:lang w:val="sk-SK"/>
              </w:rPr>
              <w:t>odmieta sa podrobiť kontrole alebo auditu oprávnených orgánov,</w:t>
            </w:r>
          </w:p>
          <w:p w14:paraId="530A0682" w14:textId="77777777" w:rsidR="00502C76" w:rsidRPr="00E53957" w:rsidRDefault="00502C76" w:rsidP="00BD6FB8">
            <w:pPr>
              <w:pStyle w:val="Zkladntext"/>
              <w:numPr>
                <w:ilvl w:val="0"/>
                <w:numId w:val="59"/>
              </w:numPr>
              <w:ind w:left="601" w:hanging="284"/>
              <w:rPr>
                <w:rFonts w:ascii="Open Sans" w:hAnsi="Open Sans" w:cs="Open Sans"/>
                <w:color w:val="000000" w:themeColor="text1"/>
                <w:lang w:val="sk-SK"/>
              </w:rPr>
            </w:pPr>
            <w:r w:rsidRPr="00E53957">
              <w:rPr>
                <w:rFonts w:ascii="Open Sans" w:hAnsi="Open Sans" w:cs="Open Sans"/>
                <w:color w:val="000000" w:themeColor="text1"/>
                <w:lang w:val="sk-SK"/>
              </w:rPr>
              <w:t>v prípade zistených nezrovnalostí nezaviedol v stanovej lehote opravné opatrenia,</w:t>
            </w:r>
          </w:p>
          <w:p w14:paraId="42A892A7" w14:textId="77777777" w:rsidR="00502C76" w:rsidRPr="00E53957" w:rsidRDefault="00502C76" w:rsidP="00BD6FB8">
            <w:pPr>
              <w:pStyle w:val="Zkladntext"/>
              <w:numPr>
                <w:ilvl w:val="0"/>
                <w:numId w:val="59"/>
              </w:numPr>
              <w:ind w:left="601" w:hanging="284"/>
              <w:rPr>
                <w:rFonts w:ascii="Open Sans" w:hAnsi="Open Sans" w:cs="Open Sans"/>
                <w:color w:val="000000" w:themeColor="text1"/>
                <w:lang w:val="sk-SK"/>
              </w:rPr>
            </w:pPr>
            <w:r w:rsidRPr="00E53957">
              <w:rPr>
                <w:rFonts w:ascii="Open Sans" w:hAnsi="Open Sans" w:cs="Open Sans"/>
                <w:color w:val="000000" w:themeColor="text1"/>
                <w:lang w:val="sk-SK"/>
              </w:rPr>
              <w:t>je v likvidácii alebo je v nútenej správe alebo v prípade, že pozastavil svoju hospodársku činnosť, alebo je predmetom podobného konania,</w:t>
            </w:r>
          </w:p>
          <w:p w14:paraId="580ED9F2" w14:textId="77777777" w:rsidR="00502C76" w:rsidRPr="00E53957" w:rsidRDefault="00502C76" w:rsidP="00BD6FB8">
            <w:pPr>
              <w:pStyle w:val="Zkladntext"/>
              <w:numPr>
                <w:ilvl w:val="0"/>
                <w:numId w:val="59"/>
              </w:numPr>
              <w:ind w:left="601" w:hanging="284"/>
              <w:rPr>
                <w:rFonts w:ascii="Open Sans" w:hAnsi="Open Sans" w:cs="Open Sans"/>
                <w:color w:val="000000" w:themeColor="text1"/>
                <w:lang w:val="sk-SK"/>
              </w:rPr>
            </w:pPr>
            <w:r w:rsidRPr="00E53957">
              <w:rPr>
                <w:rFonts w:ascii="Open Sans" w:hAnsi="Open Sans" w:cs="Open Sans"/>
                <w:color w:val="000000" w:themeColor="text1"/>
                <w:lang w:val="sk-SK"/>
              </w:rPr>
              <w:t>neposkytol Prijímateľovi malého projektu informácie o takej zmene svojho postavenia, ktorá má za následok nesplnenie požiadaviek stanovených programom,</w:t>
            </w:r>
          </w:p>
          <w:p w14:paraId="4CCC0B7B" w14:textId="77777777" w:rsidR="00502C76" w:rsidRPr="00E53957" w:rsidRDefault="00502C76" w:rsidP="00BD6FB8">
            <w:pPr>
              <w:pStyle w:val="Zkladntext"/>
              <w:numPr>
                <w:ilvl w:val="0"/>
                <w:numId w:val="59"/>
              </w:numPr>
              <w:ind w:left="601" w:hanging="284"/>
              <w:rPr>
                <w:rFonts w:ascii="Open Sans" w:hAnsi="Open Sans" w:cs="Open Sans"/>
                <w:color w:val="000000" w:themeColor="text1"/>
                <w:lang w:val="sk-SK"/>
              </w:rPr>
            </w:pPr>
            <w:r w:rsidRPr="00E53957">
              <w:rPr>
                <w:rFonts w:ascii="Open Sans" w:hAnsi="Open Sans" w:cs="Open Sans"/>
                <w:color w:val="000000" w:themeColor="text1"/>
                <w:lang w:val="sk-SK"/>
              </w:rPr>
              <w:t>je proti nemu vedené trestné stíhanie vo veci konania korupčného charakteru poškodzujúceho finančné záujmy Európskej únie.</w:t>
            </w:r>
          </w:p>
          <w:p w14:paraId="4AE13D1B" w14:textId="77777777" w:rsidR="00502C76" w:rsidRPr="00E53957" w:rsidRDefault="00502C76" w:rsidP="00BD6FB8">
            <w:pPr>
              <w:pStyle w:val="Zkladntext"/>
              <w:numPr>
                <w:ilvl w:val="0"/>
                <w:numId w:val="58"/>
              </w:numPr>
              <w:ind w:left="284" w:hanging="284"/>
              <w:rPr>
                <w:rFonts w:ascii="Open Sans" w:hAnsi="Open Sans" w:cs="Open Sans"/>
                <w:color w:val="000000" w:themeColor="text1"/>
                <w:lang w:val="sk-SK"/>
              </w:rPr>
            </w:pPr>
            <w:r w:rsidRPr="00E53957">
              <w:rPr>
                <w:rFonts w:ascii="Open Sans" w:hAnsi="Open Sans" w:cs="Open Sans"/>
                <w:color w:val="000000" w:themeColor="text1"/>
                <w:lang w:val="sk-SK"/>
              </w:rPr>
              <w:t xml:space="preserve">V prípade ukončenia zmluvy z dôvodov uvedených v ods. 1 Partner/Partneri malého projektu vrátia vyplatený príspevok v súlade s § 11 zmluvy. </w:t>
            </w:r>
          </w:p>
          <w:p w14:paraId="3DF22354" w14:textId="77777777" w:rsidR="00502C76" w:rsidRPr="00E53957" w:rsidRDefault="00502C76" w:rsidP="00BD6FB8">
            <w:pPr>
              <w:pStyle w:val="Zkladntext"/>
              <w:numPr>
                <w:ilvl w:val="0"/>
                <w:numId w:val="58"/>
              </w:numPr>
              <w:ind w:left="284" w:hanging="284"/>
              <w:rPr>
                <w:rFonts w:ascii="Open Sans" w:hAnsi="Open Sans" w:cs="Open Sans"/>
                <w:color w:val="000000" w:themeColor="text1"/>
                <w:lang w:val="sk-SK"/>
              </w:rPr>
            </w:pPr>
            <w:r w:rsidRPr="00E53957">
              <w:rPr>
                <w:rFonts w:ascii="Open Sans" w:hAnsi="Open Sans" w:cs="Open Sans"/>
                <w:color w:val="000000" w:themeColor="text1"/>
                <w:lang w:val="sk-SK"/>
              </w:rPr>
              <w:t xml:space="preserve">V prípade vzniku okolností, ktoré neumožňujú ďalšie plnenie povinností vyplývajúcich zo zmluvy, je možné ukončiť zmluvu na základe dohody medzi zmluvnými stranami. Partner/Partneri malého projektu má v takom prípade právo ponechať si výlučne tú časť poskytnutého príspevku, ktorá zodpovedá správne zrealizovanej časti malého projektu. Zmluva </w:t>
            </w:r>
            <w:r w:rsidRPr="00E53957">
              <w:rPr>
                <w:rFonts w:ascii="Open Sans" w:hAnsi="Open Sans" w:cs="Open Sans"/>
                <w:color w:val="000000" w:themeColor="text1"/>
                <w:lang w:val="sk-SK"/>
              </w:rPr>
              <w:lastRenderedPageBreak/>
              <w:t>môže byť ukončená na základe písomnej žiadosti Partnera/Partnerov malého projektu, ak vráti poskytnutý príspevok v súlade s § 11 zmluvy o poskytnutí príspevku, pričom bude dodržaný § 16 zmluvy.</w:t>
            </w:r>
          </w:p>
          <w:p w14:paraId="0D422449" w14:textId="77777777" w:rsidR="00502C76" w:rsidRPr="00E53957" w:rsidRDefault="00502C76" w:rsidP="00BD6FB8">
            <w:pPr>
              <w:pStyle w:val="Zkladntext"/>
              <w:numPr>
                <w:ilvl w:val="0"/>
                <w:numId w:val="58"/>
              </w:numPr>
              <w:ind w:left="284" w:hanging="284"/>
              <w:rPr>
                <w:rFonts w:ascii="Open Sans" w:hAnsi="Open Sans" w:cs="Open Sans"/>
                <w:color w:val="000000" w:themeColor="text1"/>
                <w:lang w:val="sk-SK"/>
              </w:rPr>
            </w:pPr>
            <w:r w:rsidRPr="00E53957">
              <w:rPr>
                <w:rFonts w:ascii="Open Sans" w:hAnsi="Open Sans" w:cs="Open Sans"/>
                <w:color w:val="000000" w:themeColor="text1"/>
                <w:lang w:val="sk-SK"/>
              </w:rPr>
              <w:t>Bez ohľadu na dôvody ukončenia zmluvy vzniká Partnerovi/Partnerom malého projektu povinnosť archivovať dokumenty súvisiace s jeho realizáciou po dobu uvedenú v § 6 ods.2 bod 15) zmluvy. </w:t>
            </w:r>
          </w:p>
          <w:p w14:paraId="3D76C509" w14:textId="77777777" w:rsidR="00502C76" w:rsidRPr="00E53957" w:rsidRDefault="00502C76" w:rsidP="0078277D">
            <w:pPr>
              <w:widowControl w:val="0"/>
              <w:tabs>
                <w:tab w:val="left" w:pos="677"/>
              </w:tabs>
              <w:autoSpaceDE w:val="0"/>
              <w:autoSpaceDN w:val="0"/>
              <w:spacing w:after="120"/>
              <w:rPr>
                <w:rFonts w:ascii="Open Sans" w:hAnsi="Open Sans" w:cs="Open Sans"/>
                <w:lang w:val="sk-SK"/>
              </w:rPr>
            </w:pPr>
          </w:p>
          <w:p w14:paraId="1071ACCF" w14:textId="77777777" w:rsidR="00502C76" w:rsidRPr="00E53957" w:rsidRDefault="00502C76" w:rsidP="0078277D">
            <w:pPr>
              <w:pStyle w:val="Akapitzlist12"/>
              <w:spacing w:after="120"/>
              <w:ind w:left="0"/>
              <w:rPr>
                <w:rFonts w:ascii="Open Sans" w:hAnsi="Open Sans" w:cs="Open Sans"/>
                <w:color w:val="000000" w:themeColor="text1"/>
                <w:lang w:val="sk-SK" w:eastAsia="pl-PL"/>
              </w:rPr>
            </w:pPr>
            <w:r w:rsidRPr="00E53957">
              <w:rPr>
                <w:rFonts w:ascii="Open Sans" w:hAnsi="Open Sans" w:cs="Open Sans"/>
                <w:color w:val="000000" w:themeColor="text1"/>
                <w:lang w:val="sk-SK" w:eastAsia="pl-PL"/>
              </w:rPr>
              <w:t>§ 22</w:t>
            </w:r>
          </w:p>
          <w:p w14:paraId="73FF4010" w14:textId="77777777" w:rsidR="00502C76" w:rsidRPr="00E53957" w:rsidRDefault="00502C76" w:rsidP="0078277D">
            <w:pPr>
              <w:pStyle w:val="Akapitzlist12"/>
              <w:spacing w:after="120"/>
              <w:ind w:left="0"/>
              <w:rPr>
                <w:rFonts w:ascii="Open Sans" w:hAnsi="Open Sans" w:cs="Open Sans"/>
                <w:color w:val="000000" w:themeColor="text1"/>
                <w:lang w:val="sk-SK" w:eastAsia="pl-PL"/>
              </w:rPr>
            </w:pPr>
            <w:r w:rsidRPr="00E53957">
              <w:rPr>
                <w:rFonts w:ascii="Open Sans" w:hAnsi="Open Sans" w:cs="Open Sans"/>
                <w:color w:val="000000" w:themeColor="text1"/>
                <w:lang w:val="sk-SK" w:eastAsia="pl-PL"/>
              </w:rPr>
              <w:t>ZÁVEREČNÉ USTANOVENIA</w:t>
            </w:r>
          </w:p>
          <w:p w14:paraId="22498EDD" w14:textId="40E7AF13" w:rsidR="00502C76" w:rsidRPr="00E53957" w:rsidRDefault="00502C76" w:rsidP="00786502">
            <w:pPr>
              <w:pStyle w:val="Odsekzoznamu"/>
              <w:widowControl w:val="0"/>
              <w:numPr>
                <w:ilvl w:val="0"/>
                <w:numId w:val="62"/>
              </w:numPr>
              <w:tabs>
                <w:tab w:val="left" w:pos="675"/>
              </w:tabs>
              <w:autoSpaceDE w:val="0"/>
              <w:autoSpaceDN w:val="0"/>
              <w:spacing w:after="120"/>
              <w:ind w:left="357" w:hanging="357"/>
              <w:contextualSpacing w:val="0"/>
              <w:rPr>
                <w:rFonts w:ascii="Open Sans" w:hAnsi="Open Sans" w:cs="Open Sans"/>
                <w:lang w:val="sk-SK"/>
              </w:rPr>
            </w:pPr>
            <w:r w:rsidRPr="00E53957">
              <w:rPr>
                <w:rFonts w:ascii="Open Sans" w:hAnsi="Open Sans" w:cs="Open Sans"/>
                <w:lang w:val="sk-SK"/>
              </w:rPr>
              <w:t xml:space="preserve">Strany navzájom komunikujú </w:t>
            </w:r>
            <w:r w:rsidR="00786502" w:rsidRPr="00E53957">
              <w:rPr>
                <w:rFonts w:ascii="Open Sans" w:hAnsi="Open Sans" w:cs="Open Sans"/>
                <w:lang w:val="sk-SK"/>
              </w:rPr>
              <w:t xml:space="preserve"> </w:t>
            </w:r>
            <w:r w:rsidR="00AB6609" w:rsidRPr="00E53957">
              <w:rPr>
                <w:rFonts w:ascii="Open Sans" w:hAnsi="Open Sans" w:cs="Open Sans"/>
                <w:lang w:val="sk-SK"/>
              </w:rPr>
              <w:t xml:space="preserve">elektronicky , osobne a telefonicky. </w:t>
            </w:r>
          </w:p>
          <w:p w14:paraId="7AFA813C" w14:textId="0AE78A35" w:rsidR="00502C76" w:rsidRPr="00E53957" w:rsidRDefault="00502C76" w:rsidP="00BD6FB8">
            <w:pPr>
              <w:pStyle w:val="Odsekzoznamu"/>
              <w:numPr>
                <w:ilvl w:val="0"/>
                <w:numId w:val="62"/>
              </w:numPr>
              <w:autoSpaceDN w:val="0"/>
              <w:spacing w:after="120"/>
              <w:ind w:left="357" w:hanging="357"/>
              <w:contextualSpacing w:val="0"/>
              <w:rPr>
                <w:rFonts w:ascii="Open Sans" w:hAnsi="Open Sans" w:cs="Open Sans"/>
                <w:lang w:val="sk-SK"/>
              </w:rPr>
            </w:pPr>
            <w:r w:rsidRPr="00E53957">
              <w:rPr>
                <w:rFonts w:ascii="Open Sans" w:hAnsi="Open Sans" w:cs="Open Sans"/>
                <w:lang w:val="sk-SK"/>
              </w:rPr>
              <w:t>Zmluva je vyhotovená v</w:t>
            </w:r>
            <w:r w:rsidR="00786502" w:rsidRPr="00E53957">
              <w:rPr>
                <w:rFonts w:ascii="Open Sans" w:hAnsi="Open Sans" w:cs="Open Sans"/>
                <w:lang w:val="sk-SK"/>
              </w:rPr>
              <w:t> </w:t>
            </w:r>
            <w:r w:rsidR="00F62841" w:rsidRPr="00E53957">
              <w:rPr>
                <w:rFonts w:ascii="Open Sans" w:hAnsi="Open Sans" w:cs="Open Sans"/>
                <w:lang w:val="sk-SK"/>
              </w:rPr>
              <w:t>štyroch</w:t>
            </w:r>
            <w:r w:rsidR="00786502" w:rsidRPr="00E53957">
              <w:rPr>
                <w:rFonts w:ascii="Open Sans" w:hAnsi="Open Sans" w:cs="Open Sans"/>
                <w:lang w:val="sk-SK"/>
              </w:rPr>
              <w:t xml:space="preserve"> </w:t>
            </w:r>
            <w:r w:rsidRPr="00E53957">
              <w:rPr>
                <w:rFonts w:ascii="Open Sans" w:hAnsi="Open Sans" w:cs="Open Sans"/>
                <w:lang w:val="sk-SK"/>
              </w:rPr>
              <w:t>vyhotoveniach. Každá strana dostáva</w:t>
            </w:r>
            <w:r w:rsidR="00786502" w:rsidRPr="00E53957">
              <w:rPr>
                <w:rFonts w:ascii="Open Sans" w:hAnsi="Open Sans" w:cs="Open Sans"/>
                <w:lang w:val="sk-SK"/>
              </w:rPr>
              <w:t xml:space="preserve"> </w:t>
            </w:r>
            <w:r w:rsidR="00B32DCA" w:rsidRPr="00E53957">
              <w:rPr>
                <w:rFonts w:ascii="Open Sans" w:hAnsi="Open Sans" w:cs="Open Sans"/>
                <w:lang w:val="sk-SK"/>
              </w:rPr>
              <w:t>dva</w:t>
            </w:r>
            <w:r w:rsidR="00786502" w:rsidRPr="00E53957">
              <w:rPr>
                <w:rFonts w:ascii="Open Sans" w:hAnsi="Open Sans" w:cs="Open Sans"/>
                <w:lang w:val="sk-SK"/>
              </w:rPr>
              <w:t xml:space="preserve"> </w:t>
            </w:r>
            <w:r w:rsidRPr="00E53957">
              <w:rPr>
                <w:rFonts w:ascii="Open Sans" w:hAnsi="Open Sans" w:cs="Open Sans"/>
                <w:lang w:val="sk-SK"/>
              </w:rPr>
              <w:t>originálne vyhotoveni</w:t>
            </w:r>
            <w:r w:rsidR="00F62841" w:rsidRPr="00E53957">
              <w:rPr>
                <w:rFonts w:ascii="Open Sans" w:hAnsi="Open Sans" w:cs="Open Sans"/>
                <w:lang w:val="sk-SK"/>
              </w:rPr>
              <w:t>a</w:t>
            </w:r>
            <w:r w:rsidRPr="00E53957">
              <w:rPr>
                <w:rFonts w:ascii="Open Sans" w:hAnsi="Open Sans" w:cs="Open Sans"/>
                <w:lang w:val="sk-SK"/>
              </w:rPr>
              <w:t xml:space="preserve"> zmluvy.</w:t>
            </w:r>
          </w:p>
          <w:p w14:paraId="773CC98A" w14:textId="77777777" w:rsidR="00502C76" w:rsidRPr="00E53957" w:rsidRDefault="00502C76" w:rsidP="00BD6FB8">
            <w:pPr>
              <w:pStyle w:val="Odsekzoznamu"/>
              <w:widowControl w:val="0"/>
              <w:numPr>
                <w:ilvl w:val="0"/>
                <w:numId w:val="62"/>
              </w:numPr>
              <w:tabs>
                <w:tab w:val="left" w:pos="675"/>
              </w:tabs>
              <w:autoSpaceDE w:val="0"/>
              <w:autoSpaceDN w:val="0"/>
              <w:spacing w:after="120"/>
              <w:ind w:left="357" w:hanging="357"/>
              <w:contextualSpacing w:val="0"/>
              <w:rPr>
                <w:rFonts w:ascii="Open Sans" w:hAnsi="Open Sans" w:cs="Open Sans"/>
                <w:bCs/>
                <w:color w:val="000000" w:themeColor="text1"/>
                <w:lang w:val="sk-SK"/>
              </w:rPr>
            </w:pPr>
            <w:r w:rsidRPr="00E53957">
              <w:rPr>
                <w:rFonts w:ascii="Open Sans" w:hAnsi="Open Sans" w:cs="Open Sans"/>
                <w:color w:val="000000" w:themeColor="text1"/>
                <w:lang w:val="sk-SK"/>
              </w:rPr>
              <w:t>Zmluva nadobúda platnosť dňom podpisu poslednou zo zmluvných strán. V súlade so zákonom č. 211/2000 Z. z. o slobodnom prístupe k informáciám zmluva nadobúda účinnosť dňom nasledujúcim po dni jej zverejnenia v Centrálnom registri zmlúv vedenom Úradom vlády Slovenskej republiky, pričom rozhodujúce je jej prvé zverejnenie.</w:t>
            </w:r>
          </w:p>
          <w:p w14:paraId="720C9EF4" w14:textId="072677E3" w:rsidR="00502C76" w:rsidRPr="00E53957" w:rsidRDefault="00502C76" w:rsidP="00BD6FB8">
            <w:pPr>
              <w:pStyle w:val="Odsekzoznamu"/>
              <w:widowControl w:val="0"/>
              <w:numPr>
                <w:ilvl w:val="0"/>
                <w:numId w:val="62"/>
              </w:numPr>
              <w:tabs>
                <w:tab w:val="left" w:pos="675"/>
              </w:tabs>
              <w:autoSpaceDE w:val="0"/>
              <w:autoSpaceDN w:val="0"/>
              <w:spacing w:after="120"/>
              <w:ind w:left="357" w:hanging="357"/>
              <w:contextualSpacing w:val="0"/>
              <w:rPr>
                <w:rFonts w:ascii="Open Sans" w:hAnsi="Open Sans" w:cs="Open Sans"/>
                <w:bCs/>
                <w:color w:val="000000" w:themeColor="text1"/>
                <w:lang w:val="sk-SK"/>
              </w:rPr>
            </w:pPr>
            <w:r w:rsidRPr="00E53957">
              <w:rPr>
                <w:rFonts w:ascii="Open Sans" w:hAnsi="Open Sans" w:cs="Open Sans"/>
                <w:color w:val="000000" w:themeColor="text1"/>
                <w:lang w:val="sk-SK"/>
              </w:rPr>
              <w:t>Zmluva je vyhotovená v poľskom a slovenskom jazyku</w:t>
            </w:r>
            <w:r w:rsidRPr="00E53957">
              <w:rPr>
                <w:rFonts w:ascii="Open Sans" w:hAnsi="Open Sans" w:cs="Open Sans"/>
                <w:bCs/>
                <w:lang w:val="sk-SK"/>
              </w:rPr>
              <w:t xml:space="preserve">. </w:t>
            </w:r>
            <w:r w:rsidRPr="00E53957">
              <w:rPr>
                <w:rFonts w:ascii="Open Sans" w:hAnsi="Open Sans" w:cs="Open Sans"/>
                <w:color w:val="000000" w:themeColor="text1"/>
                <w:lang w:val="sk-SK"/>
              </w:rPr>
              <w:t xml:space="preserve">V prípade rozdielnosti pri výklade zmluvy je záväzná </w:t>
            </w:r>
            <w:r w:rsidR="009B2431" w:rsidRPr="00E53957">
              <w:rPr>
                <w:rFonts w:ascii="Open Sans" w:hAnsi="Open Sans" w:cs="Open Sans"/>
                <w:color w:val="000000" w:themeColor="text1"/>
                <w:lang w:val="sk-SK"/>
              </w:rPr>
              <w:t>slovenská</w:t>
            </w:r>
            <w:r w:rsidRPr="00E53957">
              <w:rPr>
                <w:rFonts w:ascii="Open Sans" w:hAnsi="Open Sans" w:cs="Open Sans"/>
                <w:color w:val="000000" w:themeColor="text1"/>
                <w:lang w:val="sk-SK"/>
              </w:rPr>
              <w:t xml:space="preserve"> verzia zmluvy</w:t>
            </w:r>
            <w:r w:rsidR="009B2431" w:rsidRPr="00E53957">
              <w:rPr>
                <w:rFonts w:ascii="Open Sans" w:hAnsi="Open Sans" w:cs="Open Sans"/>
                <w:color w:val="000000" w:themeColor="text1"/>
                <w:lang w:val="sk-SK"/>
              </w:rPr>
              <w:t>.</w:t>
            </w:r>
          </w:p>
          <w:p w14:paraId="6EC8467A" w14:textId="77777777" w:rsidR="006C7C9B" w:rsidRPr="00E53957" w:rsidRDefault="006C7C9B" w:rsidP="006C7C9B">
            <w:pPr>
              <w:pStyle w:val="Odsekzoznamu"/>
              <w:widowControl w:val="0"/>
              <w:tabs>
                <w:tab w:val="left" w:pos="675"/>
              </w:tabs>
              <w:autoSpaceDE w:val="0"/>
              <w:autoSpaceDN w:val="0"/>
              <w:spacing w:after="120"/>
              <w:ind w:left="357"/>
              <w:contextualSpacing w:val="0"/>
              <w:rPr>
                <w:rFonts w:ascii="Open Sans" w:hAnsi="Open Sans" w:cs="Open Sans"/>
                <w:bCs/>
                <w:color w:val="000000" w:themeColor="text1"/>
                <w:lang w:val="sk-SK"/>
              </w:rPr>
            </w:pPr>
          </w:p>
          <w:p w14:paraId="693ADF2A" w14:textId="77777777" w:rsidR="00502C76" w:rsidRPr="00E53957" w:rsidRDefault="00502C76" w:rsidP="00BD6FB8">
            <w:pPr>
              <w:pStyle w:val="Odsekzoznamu"/>
              <w:widowControl w:val="0"/>
              <w:numPr>
                <w:ilvl w:val="0"/>
                <w:numId w:val="62"/>
              </w:numPr>
              <w:tabs>
                <w:tab w:val="left" w:pos="675"/>
              </w:tabs>
              <w:autoSpaceDE w:val="0"/>
              <w:autoSpaceDN w:val="0"/>
              <w:spacing w:after="120"/>
              <w:ind w:left="357" w:hanging="357"/>
              <w:contextualSpacing w:val="0"/>
              <w:rPr>
                <w:rFonts w:ascii="Open Sans" w:hAnsi="Open Sans" w:cs="Open Sans"/>
                <w:lang w:val="sk-SK"/>
              </w:rPr>
            </w:pPr>
            <w:r w:rsidRPr="00E53957">
              <w:rPr>
                <w:rFonts w:ascii="Open Sans" w:hAnsi="Open Sans" w:cs="Open Sans"/>
                <w:lang w:val="sk-SK"/>
              </w:rPr>
              <w:t>Ak sa zmluvné strany nedohodli inak, bude komunikácia medzi nimi prebiehať v poľskom a slovenskom jazyku.</w:t>
            </w:r>
          </w:p>
          <w:p w14:paraId="12903716" w14:textId="77777777" w:rsidR="00502C76" w:rsidRPr="00E53957" w:rsidRDefault="00502C76" w:rsidP="00BD6FB8">
            <w:pPr>
              <w:pStyle w:val="Odsekzoznamu"/>
              <w:widowControl w:val="0"/>
              <w:numPr>
                <w:ilvl w:val="0"/>
                <w:numId w:val="62"/>
              </w:numPr>
              <w:tabs>
                <w:tab w:val="left" w:pos="675"/>
              </w:tabs>
              <w:autoSpaceDE w:val="0"/>
              <w:autoSpaceDN w:val="0"/>
              <w:spacing w:after="120"/>
              <w:ind w:left="357" w:hanging="357"/>
              <w:contextualSpacing w:val="0"/>
              <w:rPr>
                <w:rFonts w:ascii="Open Sans" w:hAnsi="Open Sans" w:cs="Open Sans"/>
                <w:lang w:val="sk-SK"/>
              </w:rPr>
            </w:pPr>
            <w:r w:rsidRPr="00E53957">
              <w:rPr>
                <w:rFonts w:ascii="Open Sans" w:hAnsi="Open Sans" w:cs="Open Sans"/>
                <w:lang w:val="sk-SK"/>
              </w:rPr>
              <w:t>Komunikačným jazykom so Správcom FMP je poľský a slovenský jazyk.</w:t>
            </w:r>
          </w:p>
          <w:p w14:paraId="419DFEE4" w14:textId="77777777" w:rsidR="00502C76" w:rsidRPr="00E53957" w:rsidRDefault="00502C76" w:rsidP="00BD6FB8">
            <w:pPr>
              <w:pStyle w:val="Odsekzoznamu"/>
              <w:widowControl w:val="0"/>
              <w:numPr>
                <w:ilvl w:val="0"/>
                <w:numId w:val="62"/>
              </w:numPr>
              <w:tabs>
                <w:tab w:val="left" w:pos="675"/>
              </w:tabs>
              <w:autoSpaceDE w:val="0"/>
              <w:autoSpaceDN w:val="0"/>
              <w:spacing w:after="120"/>
              <w:ind w:left="357" w:hanging="357"/>
              <w:contextualSpacing w:val="0"/>
              <w:rPr>
                <w:rFonts w:ascii="Open Sans" w:hAnsi="Open Sans" w:cs="Open Sans"/>
                <w:lang w:val="sk-SK"/>
              </w:rPr>
            </w:pPr>
            <w:r w:rsidRPr="00E53957">
              <w:rPr>
                <w:rFonts w:ascii="Open Sans" w:hAnsi="Open Sans" w:cs="Open Sans"/>
                <w:color w:val="000000" w:themeColor="text1"/>
                <w:lang w:val="sk-SK"/>
              </w:rPr>
              <w:t>Neoddeliteľnou súčasťou zmluvy sú nasledujúce prílohy</w:t>
            </w:r>
            <w:r w:rsidRPr="00E53957">
              <w:rPr>
                <w:rFonts w:ascii="Open Sans" w:hAnsi="Open Sans" w:cs="Open Sans"/>
                <w:lang w:val="sk-SK"/>
              </w:rPr>
              <w:t>:</w:t>
            </w:r>
          </w:p>
          <w:p w14:paraId="654837A2" w14:textId="77777777" w:rsidR="00502C76" w:rsidRPr="00E53957" w:rsidRDefault="00502C76" w:rsidP="00BD6FB8">
            <w:pPr>
              <w:pStyle w:val="tm"/>
              <w:numPr>
                <w:ilvl w:val="0"/>
                <w:numId w:val="63"/>
              </w:numPr>
              <w:spacing w:after="120"/>
              <w:ind w:right="72"/>
              <w:jc w:val="left"/>
              <w:rPr>
                <w:rFonts w:ascii="Open Sans" w:eastAsia="Times New Roman" w:hAnsi="Open Sans" w:cs="Open Sans"/>
                <w:color w:val="000000" w:themeColor="text1"/>
                <w:sz w:val="22"/>
                <w:szCs w:val="22"/>
                <w:lang w:val="sk-SK"/>
              </w:rPr>
            </w:pPr>
            <w:r w:rsidRPr="00E53957">
              <w:rPr>
                <w:rFonts w:ascii="Open Sans" w:eastAsia="Times New Roman" w:hAnsi="Open Sans" w:cs="Open Sans"/>
                <w:color w:val="000000" w:themeColor="text1"/>
                <w:sz w:val="22"/>
                <w:szCs w:val="22"/>
                <w:lang w:val="sk-SK"/>
              </w:rPr>
              <w:t>príloha č. 1 – kópia poverenia/splnomocnenia osoby zastupujúcej Prijímateľa malého projektu</w:t>
            </w:r>
          </w:p>
          <w:p w14:paraId="1E8B34A5" w14:textId="0FD14BD7" w:rsidR="00502C76" w:rsidRPr="00E53957" w:rsidRDefault="00502C76" w:rsidP="00BD6FB8">
            <w:pPr>
              <w:pStyle w:val="tm"/>
              <w:numPr>
                <w:ilvl w:val="0"/>
                <w:numId w:val="63"/>
              </w:numPr>
              <w:spacing w:after="120"/>
              <w:ind w:right="72"/>
              <w:jc w:val="left"/>
              <w:rPr>
                <w:rFonts w:ascii="Open Sans" w:eastAsia="Times New Roman" w:hAnsi="Open Sans" w:cs="Open Sans"/>
                <w:color w:val="000000" w:themeColor="text1"/>
                <w:sz w:val="22"/>
                <w:szCs w:val="22"/>
                <w:lang w:val="sk-SK"/>
              </w:rPr>
            </w:pPr>
            <w:r w:rsidRPr="00E53957">
              <w:rPr>
                <w:rFonts w:ascii="Open Sans" w:eastAsia="Times New Roman" w:hAnsi="Open Sans" w:cs="Open Sans"/>
                <w:color w:val="000000" w:themeColor="text1"/>
                <w:sz w:val="22"/>
                <w:szCs w:val="22"/>
                <w:lang w:val="sk-SK"/>
              </w:rPr>
              <w:lastRenderedPageBreak/>
              <w:t>príloha č. 2 – kópia poverenia/</w:t>
            </w:r>
            <w:r w:rsidR="00631D85" w:rsidRPr="00E53957">
              <w:rPr>
                <w:rFonts w:ascii="Open Sans" w:eastAsia="Times New Roman" w:hAnsi="Open Sans" w:cs="Open Sans"/>
                <w:color w:val="000000" w:themeColor="text1"/>
                <w:sz w:val="22"/>
                <w:szCs w:val="22"/>
                <w:lang w:val="sk-SK"/>
              </w:rPr>
              <w:t xml:space="preserve"> </w:t>
            </w:r>
            <w:r w:rsidRPr="00E53957">
              <w:rPr>
                <w:rFonts w:ascii="Open Sans" w:eastAsia="Times New Roman" w:hAnsi="Open Sans" w:cs="Open Sans"/>
                <w:color w:val="000000" w:themeColor="text1"/>
                <w:sz w:val="22"/>
                <w:szCs w:val="22"/>
                <w:lang w:val="sk-SK"/>
              </w:rPr>
              <w:t>splnomocnenia osoby zastupujúcej Partnera malého projektu</w:t>
            </w:r>
          </w:p>
          <w:p w14:paraId="5D6F5BE8" w14:textId="77777777" w:rsidR="00502C76" w:rsidRPr="00E53957" w:rsidRDefault="00502C76" w:rsidP="00BD6FB8">
            <w:pPr>
              <w:pStyle w:val="tm"/>
              <w:numPr>
                <w:ilvl w:val="0"/>
                <w:numId w:val="63"/>
              </w:numPr>
              <w:spacing w:after="120"/>
              <w:ind w:right="72"/>
              <w:jc w:val="left"/>
              <w:rPr>
                <w:rFonts w:ascii="Open Sans" w:eastAsia="Times New Roman" w:hAnsi="Open Sans" w:cs="Open Sans"/>
                <w:color w:val="000000" w:themeColor="text1"/>
                <w:sz w:val="22"/>
                <w:szCs w:val="22"/>
                <w:lang w:val="sk-SK"/>
              </w:rPr>
            </w:pPr>
            <w:r w:rsidRPr="00E53957">
              <w:rPr>
                <w:rFonts w:ascii="Open Sans" w:eastAsia="Times New Roman" w:hAnsi="Open Sans" w:cs="Open Sans"/>
                <w:color w:val="000000" w:themeColor="text1"/>
                <w:sz w:val="22"/>
                <w:szCs w:val="22"/>
                <w:lang w:val="sk-SK"/>
              </w:rPr>
              <w:t>príloha č. 3 – zoznam bankových účtov Partnerov malého projektu</w:t>
            </w:r>
          </w:p>
          <w:p w14:paraId="1425B571" w14:textId="0D8B3457" w:rsidR="00502C76" w:rsidRPr="00E53957" w:rsidRDefault="00502C76" w:rsidP="00BD6FB8">
            <w:pPr>
              <w:pStyle w:val="tm"/>
              <w:numPr>
                <w:ilvl w:val="0"/>
                <w:numId w:val="63"/>
              </w:numPr>
              <w:spacing w:after="120"/>
              <w:ind w:right="72"/>
              <w:jc w:val="left"/>
              <w:rPr>
                <w:rFonts w:ascii="Open Sans" w:eastAsia="Times New Roman" w:hAnsi="Open Sans" w:cs="Open Sans"/>
                <w:color w:val="000000" w:themeColor="text1"/>
                <w:sz w:val="22"/>
                <w:szCs w:val="22"/>
                <w:lang w:val="sk-SK"/>
              </w:rPr>
            </w:pPr>
            <w:r w:rsidRPr="00E53957">
              <w:rPr>
                <w:rFonts w:ascii="Open Sans" w:eastAsia="Times New Roman" w:hAnsi="Open Sans" w:cs="Open Sans"/>
                <w:color w:val="000000" w:themeColor="text1"/>
                <w:sz w:val="22"/>
                <w:szCs w:val="22"/>
                <w:lang w:val="sk-SK"/>
              </w:rPr>
              <w:t xml:space="preserve">príloha č. 4 – </w:t>
            </w:r>
            <w:r w:rsidRPr="00E53957">
              <w:rPr>
                <w:rFonts w:ascii="Open Sans" w:eastAsia="Times New Roman" w:hAnsi="Open Sans" w:cs="Open Sans"/>
                <w:sz w:val="22"/>
                <w:szCs w:val="22"/>
                <w:lang w:val="sk-SK"/>
              </w:rPr>
              <w:t>aktuálna žiadosť o príspevok na malý projekt</w:t>
            </w:r>
            <w:r w:rsidRPr="00E53957">
              <w:rPr>
                <w:rFonts w:ascii="Open Sans" w:hAnsi="Open Sans" w:cs="Open Sans"/>
                <w:color w:val="000000" w:themeColor="text1"/>
                <w:sz w:val="22"/>
                <w:szCs w:val="22"/>
                <w:lang w:val="sk-SK"/>
              </w:rPr>
              <w:t xml:space="preserve"> číslo </w:t>
            </w:r>
            <w:r w:rsidR="005762EE" w:rsidRPr="00E53957">
              <w:rPr>
                <w:rFonts w:ascii="Open Sans" w:hAnsi="Open Sans" w:cs="Open Sans"/>
                <w:color w:val="000000" w:themeColor="text1"/>
                <w:sz w:val="22"/>
                <w:szCs w:val="22"/>
                <w:lang w:val="sk-SK"/>
              </w:rPr>
              <w:t>INT/ZA/FMP_ŽSK_01/0022</w:t>
            </w:r>
          </w:p>
          <w:p w14:paraId="05AE6195" w14:textId="77777777" w:rsidR="00502C76" w:rsidRPr="00E53957" w:rsidRDefault="00502C76" w:rsidP="00BD6FB8">
            <w:pPr>
              <w:pStyle w:val="tm"/>
              <w:numPr>
                <w:ilvl w:val="0"/>
                <w:numId w:val="63"/>
              </w:numPr>
              <w:spacing w:after="120"/>
              <w:ind w:right="72"/>
              <w:jc w:val="left"/>
              <w:rPr>
                <w:rFonts w:ascii="Open Sans" w:eastAsia="Times New Roman" w:hAnsi="Open Sans" w:cs="Open Sans"/>
                <w:sz w:val="22"/>
                <w:szCs w:val="22"/>
                <w:lang w:val="sk-SK"/>
              </w:rPr>
            </w:pPr>
            <w:r w:rsidRPr="00E53957">
              <w:rPr>
                <w:rFonts w:ascii="Open Sans" w:eastAsia="Times New Roman" w:hAnsi="Open Sans" w:cs="Open Sans"/>
                <w:color w:val="000000" w:themeColor="text1"/>
                <w:sz w:val="22"/>
                <w:szCs w:val="22"/>
                <w:lang w:val="sk-SK"/>
              </w:rPr>
              <w:t xml:space="preserve">príloha č. </w:t>
            </w:r>
            <w:r w:rsidRPr="00E53957">
              <w:rPr>
                <w:rFonts w:ascii="Open Sans" w:eastAsia="Times New Roman" w:hAnsi="Open Sans" w:cs="Open Sans"/>
                <w:sz w:val="22"/>
                <w:szCs w:val="22"/>
                <w:lang w:val="sk-SK"/>
              </w:rPr>
              <w:t>5 – harmonogram predkladania správ o realizácii malého projektu</w:t>
            </w:r>
          </w:p>
          <w:p w14:paraId="0DE24715" w14:textId="77777777" w:rsidR="00502C76" w:rsidRPr="00E53957" w:rsidRDefault="00502C76" w:rsidP="00BD6FB8">
            <w:pPr>
              <w:pStyle w:val="tm"/>
              <w:numPr>
                <w:ilvl w:val="0"/>
                <w:numId w:val="63"/>
              </w:numPr>
              <w:spacing w:after="120"/>
              <w:ind w:right="72"/>
              <w:jc w:val="left"/>
              <w:rPr>
                <w:rFonts w:ascii="Open Sans" w:eastAsia="Times New Roman" w:hAnsi="Open Sans" w:cs="Open Sans"/>
                <w:color w:val="000000" w:themeColor="text1"/>
                <w:sz w:val="22"/>
                <w:szCs w:val="22"/>
                <w:lang w:val="sk-SK"/>
              </w:rPr>
            </w:pPr>
            <w:r w:rsidRPr="00E53957">
              <w:rPr>
                <w:rFonts w:ascii="Open Sans" w:eastAsia="Times New Roman" w:hAnsi="Open Sans" w:cs="Open Sans"/>
                <w:color w:val="000000" w:themeColor="text1"/>
                <w:sz w:val="22"/>
                <w:szCs w:val="22"/>
                <w:lang w:val="sk-SK"/>
              </w:rPr>
              <w:t>príloha č. 6 – rozsah sprístupňovania osobných údajov</w:t>
            </w:r>
          </w:p>
          <w:p w14:paraId="5BEC88A1" w14:textId="699402C9" w:rsidR="00502C76" w:rsidRPr="00E53957" w:rsidRDefault="00502C76" w:rsidP="00BD6FB8">
            <w:pPr>
              <w:pStyle w:val="tm"/>
              <w:numPr>
                <w:ilvl w:val="0"/>
                <w:numId w:val="63"/>
              </w:numPr>
              <w:spacing w:after="120"/>
              <w:ind w:left="669" w:right="74" w:hanging="357"/>
              <w:jc w:val="left"/>
              <w:rPr>
                <w:rFonts w:ascii="Open Sans" w:eastAsia="Times New Roman" w:hAnsi="Open Sans" w:cs="Open Sans"/>
                <w:color w:val="000000" w:themeColor="text1"/>
                <w:sz w:val="22"/>
                <w:szCs w:val="22"/>
                <w:lang w:val="sk-SK"/>
              </w:rPr>
            </w:pPr>
            <w:r w:rsidRPr="00E53957">
              <w:rPr>
                <w:rFonts w:ascii="Open Sans" w:eastAsia="Times New Roman" w:hAnsi="Open Sans" w:cs="Open Sans"/>
                <w:color w:val="000000" w:themeColor="text1"/>
                <w:sz w:val="22"/>
                <w:szCs w:val="22"/>
                <w:lang w:val="sk-SK"/>
              </w:rPr>
              <w:t>príloha č. 7 – informačná doložka</w:t>
            </w:r>
          </w:p>
        </w:tc>
      </w:tr>
    </w:tbl>
    <w:p w14:paraId="31775F8C" w14:textId="77777777" w:rsidR="0036097E" w:rsidRDefault="0036097E"/>
    <w:p w14:paraId="70EA09CD" w14:textId="77777777" w:rsidR="000C3C61" w:rsidRDefault="000C3C61"/>
    <w:p w14:paraId="1B888C96" w14:textId="77777777" w:rsidR="000C3C61" w:rsidRDefault="000C3C61"/>
    <w:p w14:paraId="595CEFBE" w14:textId="77777777" w:rsidR="000C3C61" w:rsidRDefault="000C3C61"/>
    <w:p w14:paraId="35A45FFB" w14:textId="77777777" w:rsidR="000C3C61" w:rsidRDefault="000C3C61"/>
    <w:p w14:paraId="50EB849F" w14:textId="77777777" w:rsidR="000C3C61" w:rsidRDefault="000C3C61"/>
    <w:p w14:paraId="4FD0D39D" w14:textId="77777777" w:rsidR="000C3C61" w:rsidRDefault="000C3C61"/>
    <w:p w14:paraId="246FCADF" w14:textId="77777777" w:rsidR="000C3C61" w:rsidRDefault="000C3C61"/>
    <w:p w14:paraId="31A89A21" w14:textId="77777777" w:rsidR="000C3C61" w:rsidRDefault="000C3C61"/>
    <w:p w14:paraId="6FE9D5EE" w14:textId="77777777" w:rsidR="000C3C61" w:rsidRDefault="000C3C61"/>
    <w:p w14:paraId="1DD5ADF1" w14:textId="77777777" w:rsidR="000C3C61" w:rsidRDefault="000C3C61"/>
    <w:p w14:paraId="7EC8B81F" w14:textId="77777777" w:rsidR="000C3C61" w:rsidRDefault="000C3C61"/>
    <w:p w14:paraId="10AA24AC" w14:textId="77777777" w:rsidR="000C3C61" w:rsidRDefault="000C3C61"/>
    <w:p w14:paraId="3E5CD03E" w14:textId="77777777" w:rsidR="000C3C61" w:rsidRDefault="000C3C61"/>
    <w:p w14:paraId="6934D6B6" w14:textId="77777777" w:rsidR="000C3C61" w:rsidRDefault="000C3C61"/>
    <w:p w14:paraId="109B27E2" w14:textId="77777777" w:rsidR="000C3C61" w:rsidRDefault="000C3C61"/>
    <w:p w14:paraId="1297F24B" w14:textId="77777777" w:rsidR="000C3C61" w:rsidRDefault="000C3C61"/>
    <w:tbl>
      <w:tblPr>
        <w:tblStyle w:val="Mriekatabuky"/>
        <w:tblW w:w="10307"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ayout w:type="fixed"/>
        <w:tblLook w:val="04A0" w:firstRow="1" w:lastRow="0" w:firstColumn="1" w:lastColumn="0" w:noHBand="0" w:noVBand="1"/>
      </w:tblPr>
      <w:tblGrid>
        <w:gridCol w:w="5245"/>
        <w:gridCol w:w="5062"/>
      </w:tblGrid>
      <w:tr w:rsidR="00A614B5" w:rsidRPr="002768FB" w14:paraId="5120CDC4" w14:textId="77777777" w:rsidTr="00BA3828">
        <w:tc>
          <w:tcPr>
            <w:tcW w:w="5245" w:type="dxa"/>
          </w:tcPr>
          <w:p w14:paraId="3D2ABDEE" w14:textId="04E0CA21" w:rsidR="00631D85" w:rsidRPr="001F545C" w:rsidRDefault="00631D85" w:rsidP="007A6DB5">
            <w:pPr>
              <w:spacing w:after="120"/>
              <w:jc w:val="center"/>
              <w:rPr>
                <w:rFonts w:ascii="Open Sans" w:hAnsi="Open Sans" w:cs="Open Sans"/>
                <w:b/>
                <w:bCs/>
              </w:rPr>
            </w:pPr>
            <w:r w:rsidRPr="001F545C">
              <w:rPr>
                <w:rFonts w:ascii="Open Sans" w:hAnsi="Open Sans" w:cs="Open Sans"/>
                <w:b/>
                <w:bCs/>
              </w:rPr>
              <w:lastRenderedPageBreak/>
              <w:t>W</w:t>
            </w:r>
            <w:r w:rsidR="00A614B5" w:rsidRPr="001F545C">
              <w:rPr>
                <w:rFonts w:ascii="Open Sans" w:hAnsi="Open Sans" w:cs="Open Sans"/>
                <w:b/>
                <w:bCs/>
              </w:rPr>
              <w:t xml:space="preserve"> imieniu BENEFICJENTA MAŁEGO PROJEKTU</w:t>
            </w:r>
            <w:r w:rsidR="00F82262" w:rsidRPr="001F545C">
              <w:rPr>
                <w:rFonts w:ascii="Open Sans" w:hAnsi="Open Sans" w:cs="Open Sans"/>
                <w:b/>
                <w:bCs/>
              </w:rPr>
              <w:t xml:space="preserve"> /</w:t>
            </w:r>
          </w:p>
          <w:p w14:paraId="3BEE86CD" w14:textId="280E06E1" w:rsidR="00F82262" w:rsidRDefault="00631D85" w:rsidP="007A6DB5">
            <w:pPr>
              <w:spacing w:after="120"/>
              <w:jc w:val="center"/>
              <w:rPr>
                <w:rFonts w:ascii="Open Sans" w:hAnsi="Open Sans" w:cs="Open Sans"/>
                <w:b/>
                <w:bCs/>
                <w:lang w:val="sk-SK"/>
              </w:rPr>
            </w:pPr>
            <w:r w:rsidRPr="001F545C">
              <w:rPr>
                <w:rFonts w:ascii="Open Sans" w:hAnsi="Open Sans" w:cs="Open Sans"/>
                <w:b/>
                <w:bCs/>
              </w:rPr>
              <w:t>V</w:t>
            </w:r>
            <w:r w:rsidR="00F82262" w:rsidRPr="001F545C">
              <w:rPr>
                <w:rFonts w:ascii="Open Sans" w:hAnsi="Open Sans" w:cs="Open Sans"/>
                <w:b/>
                <w:bCs/>
                <w:lang w:val="sk-SK"/>
              </w:rPr>
              <w:t xml:space="preserve"> mene PRIJÍMATEĽA MALÉHO PROJEKTU</w:t>
            </w:r>
          </w:p>
          <w:p w14:paraId="408D1904" w14:textId="77777777" w:rsidR="007A6DB5" w:rsidRPr="001F545C" w:rsidRDefault="007A6DB5" w:rsidP="007A6DB5">
            <w:pPr>
              <w:spacing w:after="120"/>
              <w:jc w:val="center"/>
              <w:rPr>
                <w:rFonts w:ascii="Open Sans" w:hAnsi="Open Sans" w:cs="Open Sans"/>
                <w:b/>
                <w:lang w:val="sk-SK"/>
              </w:rPr>
            </w:pPr>
          </w:p>
          <w:p w14:paraId="2DD7AF89" w14:textId="3EB71015" w:rsidR="00BA3828" w:rsidRDefault="00F62841" w:rsidP="007A6DB5">
            <w:pPr>
              <w:pStyle w:val="Akapitzlist1"/>
              <w:tabs>
                <w:tab w:val="left" w:pos="4378"/>
              </w:tabs>
              <w:spacing w:after="120"/>
              <w:ind w:left="0"/>
              <w:contextualSpacing w:val="0"/>
              <w:rPr>
                <w:rFonts w:ascii="Open Sans" w:hAnsi="Open Sans" w:cs="Open Sans"/>
                <w:lang w:val="sk-SK"/>
              </w:rPr>
            </w:pPr>
            <w:bookmarkStart w:id="9" w:name="_Hlk514153157"/>
            <w:proofErr w:type="spellStart"/>
            <w:r>
              <w:rPr>
                <w:rFonts w:ascii="Open Sans" w:hAnsi="Open Sans" w:cs="Open Sans"/>
                <w:lang w:val="sk-SK"/>
              </w:rPr>
              <w:t>Gmina</w:t>
            </w:r>
            <w:proofErr w:type="spellEnd"/>
            <w:r>
              <w:rPr>
                <w:rFonts w:ascii="Open Sans" w:hAnsi="Open Sans" w:cs="Open Sans"/>
                <w:lang w:val="sk-SK"/>
              </w:rPr>
              <w:t xml:space="preserve"> Makov / </w:t>
            </w:r>
            <w:r w:rsidR="00841F02" w:rsidRPr="001F545C">
              <w:rPr>
                <w:rFonts w:ascii="Open Sans" w:hAnsi="Open Sans" w:cs="Open Sans"/>
                <w:lang w:val="sk-SK"/>
              </w:rPr>
              <w:t>Obec Makov</w:t>
            </w:r>
          </w:p>
          <w:p w14:paraId="5E1FCBF8" w14:textId="77777777" w:rsidR="007A6DB5" w:rsidRPr="001F545C" w:rsidRDefault="007A6DB5" w:rsidP="007A6DB5">
            <w:pPr>
              <w:pStyle w:val="Akapitzlist1"/>
              <w:tabs>
                <w:tab w:val="left" w:pos="4378"/>
              </w:tabs>
              <w:spacing w:after="120"/>
              <w:ind w:left="0"/>
              <w:contextualSpacing w:val="0"/>
              <w:rPr>
                <w:rFonts w:ascii="Open Sans" w:hAnsi="Open Sans" w:cs="Open Sans"/>
                <w:b w:val="0"/>
              </w:rPr>
            </w:pPr>
          </w:p>
          <w:p w14:paraId="536D9B59" w14:textId="0FF0C308" w:rsidR="00BA3828" w:rsidRPr="001F545C" w:rsidRDefault="00A614B5" w:rsidP="007A6DB5">
            <w:pPr>
              <w:pStyle w:val="Akapitzlist1"/>
              <w:tabs>
                <w:tab w:val="left" w:pos="4378"/>
              </w:tabs>
              <w:spacing w:after="120"/>
              <w:ind w:left="0"/>
              <w:contextualSpacing w:val="0"/>
              <w:rPr>
                <w:rFonts w:ascii="Open Sans" w:hAnsi="Open Sans" w:cs="Open Sans"/>
                <w:lang w:val="sk-SK"/>
              </w:rPr>
            </w:pPr>
            <w:r w:rsidRPr="001F545C">
              <w:rPr>
                <w:rFonts w:ascii="Open Sans" w:hAnsi="Open Sans" w:cs="Open Sans"/>
              </w:rPr>
              <w:t xml:space="preserve">Imię i nazwisko osoby upoważnionej </w:t>
            </w:r>
            <w:r w:rsidR="00F82262" w:rsidRPr="001F545C">
              <w:rPr>
                <w:rFonts w:ascii="Open Sans" w:hAnsi="Open Sans" w:cs="Open Sans"/>
              </w:rPr>
              <w:t>/</w:t>
            </w:r>
          </w:p>
          <w:p w14:paraId="67D890CB" w14:textId="77777777" w:rsidR="00BA3828" w:rsidRPr="001F545C" w:rsidRDefault="00F82262" w:rsidP="007A6DB5">
            <w:pPr>
              <w:pStyle w:val="Akapitzlist1"/>
              <w:tabs>
                <w:tab w:val="left" w:pos="4378"/>
              </w:tabs>
              <w:spacing w:after="120"/>
              <w:ind w:left="0"/>
              <w:contextualSpacing w:val="0"/>
              <w:rPr>
                <w:rFonts w:ascii="Open Sans" w:hAnsi="Open Sans" w:cs="Open Sans"/>
                <w:lang w:val="sk-SK"/>
              </w:rPr>
            </w:pPr>
            <w:r w:rsidRPr="001F545C">
              <w:rPr>
                <w:rFonts w:ascii="Open Sans" w:hAnsi="Open Sans" w:cs="Open Sans"/>
                <w:lang w:val="sk-SK"/>
              </w:rPr>
              <w:t>Meno a priezvisko oprávnenej osoby</w:t>
            </w:r>
          </w:p>
          <w:p w14:paraId="151B0529" w14:textId="1FA07C51" w:rsidR="00BA3828" w:rsidRPr="001F545C" w:rsidRDefault="00841F02" w:rsidP="007A6DB5">
            <w:pPr>
              <w:pStyle w:val="Akapitzlist1"/>
              <w:tabs>
                <w:tab w:val="left" w:pos="4378"/>
              </w:tabs>
              <w:spacing w:after="120"/>
              <w:ind w:left="0"/>
              <w:contextualSpacing w:val="0"/>
              <w:rPr>
                <w:rFonts w:ascii="Open Sans" w:hAnsi="Open Sans" w:cs="Open Sans"/>
                <w:b w:val="0"/>
                <w:lang w:val="sk-SK"/>
              </w:rPr>
            </w:pPr>
            <w:r w:rsidRPr="001F545C">
              <w:rPr>
                <w:rFonts w:ascii="Open Sans" w:hAnsi="Open Sans" w:cs="Open Sans"/>
                <w:b w:val="0"/>
                <w:lang w:val="sk-SK"/>
              </w:rPr>
              <w:t>Ing. Stanislav Gašparík</w:t>
            </w:r>
          </w:p>
          <w:p w14:paraId="023BB010" w14:textId="77777777" w:rsidR="00841F02" w:rsidRPr="001F545C" w:rsidRDefault="00841F02" w:rsidP="007A6DB5">
            <w:pPr>
              <w:pStyle w:val="Akapitzlist1"/>
              <w:tabs>
                <w:tab w:val="left" w:pos="4378"/>
              </w:tabs>
              <w:spacing w:after="120"/>
              <w:ind w:left="0"/>
              <w:contextualSpacing w:val="0"/>
              <w:rPr>
                <w:rFonts w:ascii="Open Sans" w:hAnsi="Open Sans" w:cs="Open Sans"/>
                <w:b w:val="0"/>
              </w:rPr>
            </w:pPr>
          </w:p>
          <w:p w14:paraId="5D94A297" w14:textId="77777777" w:rsidR="00BA3828" w:rsidRPr="001F545C" w:rsidRDefault="00A614B5" w:rsidP="007A6DB5">
            <w:pPr>
              <w:pStyle w:val="Akapitzlist1"/>
              <w:tabs>
                <w:tab w:val="left" w:pos="4378"/>
              </w:tabs>
              <w:spacing w:after="120"/>
              <w:ind w:left="0"/>
              <w:contextualSpacing w:val="0"/>
              <w:rPr>
                <w:rFonts w:ascii="Open Sans" w:hAnsi="Open Sans" w:cs="Open Sans"/>
                <w:b w:val="0"/>
              </w:rPr>
            </w:pPr>
            <w:r w:rsidRPr="001F545C">
              <w:rPr>
                <w:rFonts w:ascii="Open Sans" w:hAnsi="Open Sans" w:cs="Open Sans"/>
                <w:bCs/>
              </w:rPr>
              <w:t>Stanowisko</w:t>
            </w:r>
            <w:r w:rsidR="00F82262" w:rsidRPr="001F545C">
              <w:rPr>
                <w:rFonts w:ascii="Open Sans" w:hAnsi="Open Sans" w:cs="Open Sans"/>
                <w:bCs/>
              </w:rPr>
              <w:t xml:space="preserve"> / </w:t>
            </w:r>
            <w:r w:rsidR="00F82262" w:rsidRPr="001F545C">
              <w:rPr>
                <w:rFonts w:ascii="Open Sans" w:hAnsi="Open Sans" w:cs="Open Sans"/>
                <w:bCs/>
                <w:lang w:val="sk-SK"/>
              </w:rPr>
              <w:t>Funkcia</w:t>
            </w:r>
          </w:p>
          <w:p w14:paraId="72C4A4E6" w14:textId="3FBE32B6" w:rsidR="00A614B5" w:rsidRPr="001F545C" w:rsidRDefault="00B62762" w:rsidP="007A6DB5">
            <w:pPr>
              <w:pStyle w:val="Akapitzlist1"/>
              <w:tabs>
                <w:tab w:val="left" w:pos="4378"/>
              </w:tabs>
              <w:spacing w:after="120"/>
              <w:ind w:left="0"/>
              <w:contextualSpacing w:val="0"/>
              <w:rPr>
                <w:rFonts w:ascii="Open Sans" w:hAnsi="Open Sans" w:cs="Open Sans"/>
                <w:b w:val="0"/>
              </w:rPr>
            </w:pPr>
            <w:r>
              <w:rPr>
                <w:rFonts w:ascii="Open Sans" w:hAnsi="Open Sans" w:cs="Open Sans"/>
                <w:b w:val="0"/>
              </w:rPr>
              <w:t>w</w:t>
            </w:r>
            <w:r w:rsidR="00841F02" w:rsidRPr="001F545C">
              <w:rPr>
                <w:rFonts w:ascii="Open Sans" w:hAnsi="Open Sans" w:cs="Open Sans"/>
                <w:b w:val="0"/>
              </w:rPr>
              <w:t>ójt</w:t>
            </w:r>
            <w:r w:rsidR="008363B2">
              <w:rPr>
                <w:rFonts w:ascii="Open Sans" w:hAnsi="Open Sans" w:cs="Open Sans"/>
                <w:b w:val="0"/>
              </w:rPr>
              <w:t xml:space="preserve"> </w:t>
            </w:r>
            <w:r>
              <w:rPr>
                <w:rFonts w:ascii="Open Sans" w:hAnsi="Open Sans" w:cs="Open Sans"/>
                <w:b w:val="0"/>
              </w:rPr>
              <w:t>g</w:t>
            </w:r>
            <w:r w:rsidR="008363B2">
              <w:rPr>
                <w:rFonts w:ascii="Open Sans" w:hAnsi="Open Sans" w:cs="Open Sans"/>
                <w:b w:val="0"/>
              </w:rPr>
              <w:t>miny</w:t>
            </w:r>
            <w:r w:rsidR="00841F02" w:rsidRPr="001F545C">
              <w:rPr>
                <w:rFonts w:ascii="Open Sans" w:hAnsi="Open Sans" w:cs="Open Sans"/>
                <w:b w:val="0"/>
              </w:rPr>
              <w:t>/ starosta</w:t>
            </w:r>
            <w:r w:rsidR="008363B2">
              <w:rPr>
                <w:rFonts w:ascii="Open Sans" w:hAnsi="Open Sans" w:cs="Open Sans"/>
                <w:b w:val="0"/>
              </w:rPr>
              <w:t xml:space="preserve"> obce</w:t>
            </w:r>
          </w:p>
          <w:p w14:paraId="4EE41D4B" w14:textId="77777777" w:rsidR="00BA3828" w:rsidRPr="001F545C" w:rsidRDefault="00BA3828" w:rsidP="007A6DB5">
            <w:pPr>
              <w:pStyle w:val="Akapitzlist1"/>
              <w:tabs>
                <w:tab w:val="left" w:pos="4378"/>
              </w:tabs>
              <w:spacing w:after="120"/>
              <w:ind w:left="0"/>
              <w:contextualSpacing w:val="0"/>
              <w:rPr>
                <w:rFonts w:ascii="Open Sans" w:hAnsi="Open Sans" w:cs="Open Sans"/>
                <w:b w:val="0"/>
              </w:rPr>
            </w:pPr>
          </w:p>
          <w:p w14:paraId="7F529791" w14:textId="2276D5BC" w:rsidR="00BA3828" w:rsidRPr="001F545C" w:rsidRDefault="00A614B5" w:rsidP="007A6DB5">
            <w:pPr>
              <w:pStyle w:val="tm"/>
              <w:spacing w:after="120"/>
              <w:ind w:left="0" w:right="74" w:firstLine="0"/>
              <w:jc w:val="center"/>
              <w:rPr>
                <w:rFonts w:ascii="Open Sans" w:eastAsia="Times New Roman" w:hAnsi="Open Sans" w:cs="Open Sans"/>
                <w:b/>
                <w:bCs/>
                <w:sz w:val="22"/>
                <w:szCs w:val="22"/>
              </w:rPr>
            </w:pPr>
            <w:r w:rsidRPr="001F545C">
              <w:rPr>
                <w:rFonts w:ascii="Open Sans" w:eastAsia="Times New Roman" w:hAnsi="Open Sans" w:cs="Open Sans"/>
                <w:b/>
                <w:bCs/>
                <w:sz w:val="22"/>
                <w:szCs w:val="22"/>
              </w:rPr>
              <w:t>Podpis i pieczęć (jeśli dotyczy)</w:t>
            </w:r>
            <w:r w:rsidR="00BA3828" w:rsidRPr="001F545C">
              <w:rPr>
                <w:rFonts w:ascii="Open Sans" w:eastAsia="Times New Roman" w:hAnsi="Open Sans" w:cs="Open Sans"/>
                <w:b/>
                <w:bCs/>
                <w:sz w:val="22"/>
                <w:szCs w:val="22"/>
              </w:rPr>
              <w:t xml:space="preserve"> </w:t>
            </w:r>
            <w:r w:rsidRPr="001F545C">
              <w:rPr>
                <w:rFonts w:ascii="Open Sans" w:eastAsia="Times New Roman" w:hAnsi="Open Sans" w:cs="Open Sans"/>
                <w:b/>
                <w:bCs/>
                <w:sz w:val="22"/>
                <w:szCs w:val="22"/>
              </w:rPr>
              <w:t>(lub kwalifikowany podpis elektroniczny)</w:t>
            </w:r>
            <w:r w:rsidR="00BA3828" w:rsidRPr="001F545C">
              <w:rPr>
                <w:rFonts w:ascii="Open Sans" w:eastAsia="Times New Roman" w:hAnsi="Open Sans" w:cs="Open Sans"/>
                <w:b/>
                <w:bCs/>
                <w:sz w:val="22"/>
                <w:szCs w:val="22"/>
              </w:rPr>
              <w:t xml:space="preserve"> </w:t>
            </w:r>
            <w:r w:rsidR="00F82262" w:rsidRPr="001F545C">
              <w:rPr>
                <w:rFonts w:ascii="Open Sans" w:eastAsia="Times New Roman" w:hAnsi="Open Sans" w:cs="Open Sans"/>
                <w:b/>
                <w:bCs/>
                <w:sz w:val="22"/>
                <w:szCs w:val="22"/>
              </w:rPr>
              <w:t>/</w:t>
            </w:r>
          </w:p>
          <w:p w14:paraId="6364A133" w14:textId="43F2603E" w:rsidR="00BA3828" w:rsidRPr="001F545C" w:rsidRDefault="00BA3828" w:rsidP="007A6DB5">
            <w:pPr>
              <w:pStyle w:val="tm"/>
              <w:spacing w:after="120"/>
              <w:ind w:left="0" w:right="74" w:firstLine="0"/>
              <w:jc w:val="center"/>
              <w:rPr>
                <w:rFonts w:ascii="Open Sans" w:eastAsia="Times New Roman" w:hAnsi="Open Sans" w:cs="Open Sans"/>
                <w:sz w:val="22"/>
                <w:szCs w:val="22"/>
                <w:lang w:val="sk-SK"/>
              </w:rPr>
            </w:pPr>
            <w:r w:rsidRPr="001F545C">
              <w:rPr>
                <w:rFonts w:ascii="Open Sans" w:eastAsia="Times New Roman" w:hAnsi="Open Sans" w:cs="Open Sans"/>
                <w:b/>
                <w:bCs/>
                <w:sz w:val="22"/>
                <w:szCs w:val="22"/>
                <w:lang w:val="sk-SK"/>
              </w:rPr>
              <w:t>P</w:t>
            </w:r>
            <w:r w:rsidR="00F82262" w:rsidRPr="001F545C">
              <w:rPr>
                <w:rFonts w:ascii="Open Sans" w:eastAsia="Times New Roman" w:hAnsi="Open Sans" w:cs="Open Sans"/>
                <w:b/>
                <w:bCs/>
                <w:sz w:val="22"/>
                <w:szCs w:val="22"/>
                <w:lang w:val="sk-SK"/>
              </w:rPr>
              <w:t>odpis a pečiatka (ak je to relevantné)</w:t>
            </w:r>
            <w:r w:rsidRPr="001F545C">
              <w:rPr>
                <w:rFonts w:ascii="Open Sans" w:eastAsia="Times New Roman" w:hAnsi="Open Sans" w:cs="Open Sans"/>
                <w:b/>
                <w:bCs/>
                <w:sz w:val="22"/>
                <w:szCs w:val="22"/>
                <w:lang w:val="sk-SK"/>
              </w:rPr>
              <w:t xml:space="preserve"> </w:t>
            </w:r>
            <w:r w:rsidR="00F82262" w:rsidRPr="001F545C">
              <w:rPr>
                <w:rFonts w:ascii="Open Sans" w:eastAsia="Times New Roman" w:hAnsi="Open Sans" w:cs="Open Sans"/>
                <w:b/>
                <w:bCs/>
                <w:sz w:val="22"/>
                <w:szCs w:val="22"/>
                <w:lang w:val="sk-SK"/>
              </w:rPr>
              <w:t>(alebo kvalifikovaný elektronický podpis)</w:t>
            </w:r>
          </w:p>
          <w:p w14:paraId="7CC5EE68" w14:textId="77777777" w:rsidR="007A6DB5" w:rsidRDefault="007A6DB5" w:rsidP="007A6DB5">
            <w:pPr>
              <w:pStyle w:val="tm"/>
              <w:spacing w:after="120"/>
              <w:ind w:left="0" w:right="74" w:firstLine="0"/>
              <w:jc w:val="center"/>
              <w:rPr>
                <w:rFonts w:ascii="Open Sans" w:eastAsia="Times New Roman" w:hAnsi="Open Sans" w:cs="Open Sans"/>
                <w:sz w:val="22"/>
                <w:szCs w:val="22"/>
              </w:rPr>
            </w:pPr>
          </w:p>
          <w:p w14:paraId="4A7A33A7" w14:textId="77777777" w:rsidR="000C3C61" w:rsidRDefault="000C3C61" w:rsidP="007A6DB5">
            <w:pPr>
              <w:pStyle w:val="tm"/>
              <w:spacing w:after="120"/>
              <w:ind w:left="0" w:right="74" w:firstLine="0"/>
              <w:jc w:val="center"/>
              <w:rPr>
                <w:rFonts w:ascii="Open Sans" w:eastAsia="Times New Roman" w:hAnsi="Open Sans" w:cs="Open Sans"/>
                <w:sz w:val="22"/>
                <w:szCs w:val="22"/>
              </w:rPr>
            </w:pPr>
          </w:p>
          <w:p w14:paraId="381D2088" w14:textId="77777777" w:rsidR="000C3C61" w:rsidRDefault="000C3C61" w:rsidP="007A6DB5">
            <w:pPr>
              <w:pStyle w:val="tm"/>
              <w:spacing w:after="120"/>
              <w:ind w:left="0" w:right="74" w:firstLine="0"/>
              <w:jc w:val="center"/>
              <w:rPr>
                <w:rFonts w:ascii="Open Sans" w:eastAsia="Times New Roman" w:hAnsi="Open Sans" w:cs="Open Sans"/>
                <w:sz w:val="22"/>
                <w:szCs w:val="22"/>
              </w:rPr>
            </w:pPr>
          </w:p>
          <w:p w14:paraId="55600670" w14:textId="77777777" w:rsidR="000C3C61" w:rsidRDefault="000C3C61" w:rsidP="007A6DB5">
            <w:pPr>
              <w:pStyle w:val="tm"/>
              <w:spacing w:after="120"/>
              <w:ind w:left="0" w:right="74" w:firstLine="0"/>
              <w:jc w:val="center"/>
              <w:rPr>
                <w:rFonts w:ascii="Open Sans" w:eastAsia="Times New Roman" w:hAnsi="Open Sans" w:cs="Open Sans"/>
                <w:sz w:val="22"/>
                <w:szCs w:val="22"/>
              </w:rPr>
            </w:pPr>
          </w:p>
          <w:p w14:paraId="29EBB163" w14:textId="547DE4F8" w:rsidR="00A614B5" w:rsidRPr="001F545C" w:rsidRDefault="00A614B5" w:rsidP="007A6DB5">
            <w:pPr>
              <w:pStyle w:val="tm"/>
              <w:spacing w:after="120"/>
              <w:ind w:left="0" w:right="74" w:firstLine="0"/>
              <w:jc w:val="center"/>
              <w:rPr>
                <w:rFonts w:ascii="Open Sans" w:hAnsi="Open Sans" w:cs="Open Sans"/>
                <w:sz w:val="22"/>
                <w:szCs w:val="22"/>
              </w:rPr>
            </w:pPr>
            <w:r w:rsidRPr="001F545C">
              <w:rPr>
                <w:rFonts w:ascii="Open Sans" w:eastAsia="Times New Roman" w:hAnsi="Open Sans" w:cs="Open Sans"/>
                <w:sz w:val="22"/>
                <w:szCs w:val="22"/>
              </w:rPr>
              <w:t>…</w:t>
            </w:r>
            <w:r w:rsidRPr="001F545C">
              <w:rPr>
                <w:rFonts w:ascii="Open Sans" w:hAnsi="Open Sans" w:cs="Open Sans"/>
                <w:sz w:val="22"/>
                <w:szCs w:val="22"/>
              </w:rPr>
              <w:t>…………………....</w:t>
            </w:r>
          </w:p>
          <w:p w14:paraId="46917BCA" w14:textId="77777777" w:rsidR="00BA3828" w:rsidRPr="001F545C" w:rsidRDefault="00BA3828" w:rsidP="007A6DB5">
            <w:pPr>
              <w:pStyle w:val="tm"/>
              <w:spacing w:after="120"/>
              <w:ind w:left="0" w:right="74" w:firstLine="0"/>
              <w:jc w:val="center"/>
              <w:rPr>
                <w:rFonts w:ascii="Open Sans" w:eastAsia="Times New Roman" w:hAnsi="Open Sans" w:cs="Open Sans"/>
                <w:b/>
                <w:bCs/>
                <w:sz w:val="22"/>
                <w:szCs w:val="22"/>
                <w:lang w:val="sk-SK"/>
              </w:rPr>
            </w:pPr>
          </w:p>
          <w:p w14:paraId="3B034726" w14:textId="77777777" w:rsidR="00BA3828" w:rsidRPr="001F545C" w:rsidRDefault="00A614B5" w:rsidP="007A6DB5">
            <w:pPr>
              <w:pStyle w:val="Akapitzlist1"/>
              <w:tabs>
                <w:tab w:val="left" w:pos="4378"/>
              </w:tabs>
              <w:spacing w:after="120"/>
              <w:ind w:left="0"/>
              <w:contextualSpacing w:val="0"/>
              <w:rPr>
                <w:rFonts w:ascii="Open Sans" w:hAnsi="Open Sans" w:cs="Open Sans"/>
                <w:bCs/>
                <w:lang w:val="sk-SK"/>
              </w:rPr>
            </w:pPr>
            <w:r w:rsidRPr="001F545C">
              <w:rPr>
                <w:rFonts w:ascii="Open Sans" w:hAnsi="Open Sans" w:cs="Open Sans"/>
                <w:bCs/>
              </w:rPr>
              <w:t>Miejscowość, data</w:t>
            </w:r>
            <w:r w:rsidR="00F82262" w:rsidRPr="001F545C">
              <w:rPr>
                <w:rFonts w:ascii="Open Sans" w:hAnsi="Open Sans" w:cs="Open Sans"/>
                <w:bCs/>
              </w:rPr>
              <w:t xml:space="preserve"> / </w:t>
            </w:r>
            <w:r w:rsidR="00F82262" w:rsidRPr="001F545C">
              <w:rPr>
                <w:rFonts w:ascii="Open Sans" w:hAnsi="Open Sans" w:cs="Open Sans"/>
                <w:bCs/>
                <w:lang w:val="sk-SK"/>
              </w:rPr>
              <w:t>Miesto, dátum</w:t>
            </w:r>
          </w:p>
          <w:p w14:paraId="1623F84D" w14:textId="77777777" w:rsidR="007A6DB5" w:rsidRDefault="007A6DB5" w:rsidP="007A6DB5">
            <w:pPr>
              <w:pStyle w:val="Akapitzlist1"/>
              <w:tabs>
                <w:tab w:val="left" w:pos="4378"/>
              </w:tabs>
              <w:spacing w:after="120"/>
              <w:ind w:left="0"/>
              <w:contextualSpacing w:val="0"/>
              <w:rPr>
                <w:rFonts w:ascii="Open Sans" w:hAnsi="Open Sans" w:cs="Open Sans"/>
                <w:b w:val="0"/>
              </w:rPr>
            </w:pPr>
          </w:p>
          <w:p w14:paraId="07552BAA" w14:textId="147981C9" w:rsidR="007A6DB5" w:rsidRDefault="000C3C61" w:rsidP="000C3C61">
            <w:pPr>
              <w:pStyle w:val="Akapitzlist1"/>
              <w:tabs>
                <w:tab w:val="left" w:pos="4378"/>
              </w:tabs>
              <w:spacing w:after="120"/>
              <w:ind w:left="0"/>
              <w:contextualSpacing w:val="0"/>
              <w:jc w:val="left"/>
              <w:rPr>
                <w:rFonts w:ascii="Open Sans" w:hAnsi="Open Sans" w:cs="Open Sans"/>
                <w:b w:val="0"/>
              </w:rPr>
            </w:pPr>
            <w:r>
              <w:rPr>
                <w:rFonts w:ascii="Open Sans" w:hAnsi="Open Sans" w:cs="Open Sans"/>
                <w:b w:val="0"/>
              </w:rPr>
              <w:t xml:space="preserve">                 Makov, </w:t>
            </w:r>
          </w:p>
          <w:p w14:paraId="422F3FB8" w14:textId="7CF9699A" w:rsidR="00A614B5" w:rsidRPr="001F545C" w:rsidRDefault="00A614B5" w:rsidP="007A6DB5">
            <w:pPr>
              <w:pStyle w:val="Akapitzlist1"/>
              <w:tabs>
                <w:tab w:val="left" w:pos="4378"/>
              </w:tabs>
              <w:spacing w:after="120"/>
              <w:ind w:left="0"/>
              <w:contextualSpacing w:val="0"/>
              <w:rPr>
                <w:rFonts w:ascii="Open Sans" w:hAnsi="Open Sans" w:cs="Open Sans"/>
                <w:color w:val="000000" w:themeColor="text1"/>
              </w:rPr>
            </w:pPr>
            <w:r w:rsidRPr="001F545C">
              <w:rPr>
                <w:rFonts w:ascii="Open Sans" w:hAnsi="Open Sans" w:cs="Open Sans"/>
                <w:b w:val="0"/>
              </w:rPr>
              <w:t>………………………....</w:t>
            </w:r>
            <w:bookmarkEnd w:id="9"/>
          </w:p>
        </w:tc>
        <w:tc>
          <w:tcPr>
            <w:tcW w:w="5062" w:type="dxa"/>
          </w:tcPr>
          <w:p w14:paraId="5D0CF4B6" w14:textId="372097AA" w:rsidR="00631D85" w:rsidRPr="001F545C" w:rsidRDefault="00631D85" w:rsidP="007A6DB5">
            <w:pPr>
              <w:spacing w:after="120"/>
              <w:jc w:val="center"/>
              <w:rPr>
                <w:rFonts w:ascii="Open Sans" w:hAnsi="Open Sans" w:cs="Open Sans"/>
                <w:b/>
                <w:bCs/>
              </w:rPr>
            </w:pPr>
            <w:r w:rsidRPr="001F545C">
              <w:rPr>
                <w:rFonts w:ascii="Open Sans" w:hAnsi="Open Sans" w:cs="Open Sans"/>
                <w:b/>
                <w:bCs/>
              </w:rPr>
              <w:t>W</w:t>
            </w:r>
            <w:r w:rsidR="00F82262" w:rsidRPr="001F545C">
              <w:rPr>
                <w:rFonts w:ascii="Open Sans" w:hAnsi="Open Sans" w:cs="Open Sans"/>
                <w:b/>
                <w:bCs/>
              </w:rPr>
              <w:t xml:space="preserve"> imieniu PARTNERA MAŁEGO PROJEKTU </w:t>
            </w:r>
            <w:r w:rsidR="005E526C" w:rsidRPr="001F545C">
              <w:rPr>
                <w:rFonts w:ascii="Open Sans" w:hAnsi="Open Sans" w:cs="Open Sans"/>
                <w:b/>
                <w:bCs/>
              </w:rPr>
              <w:t>/</w:t>
            </w:r>
          </w:p>
          <w:p w14:paraId="437EDD44" w14:textId="0D3063FF" w:rsidR="005E526C" w:rsidRDefault="00631D85" w:rsidP="007A6DB5">
            <w:pPr>
              <w:spacing w:after="120"/>
              <w:jc w:val="center"/>
              <w:rPr>
                <w:rFonts w:ascii="Open Sans" w:hAnsi="Open Sans" w:cs="Open Sans"/>
                <w:b/>
                <w:bCs/>
                <w:lang w:val="sk-SK"/>
              </w:rPr>
            </w:pPr>
            <w:r w:rsidRPr="001F545C">
              <w:rPr>
                <w:rFonts w:ascii="Open Sans" w:hAnsi="Open Sans" w:cs="Open Sans"/>
                <w:b/>
                <w:bCs/>
              </w:rPr>
              <w:t>V</w:t>
            </w:r>
            <w:r w:rsidR="005E526C" w:rsidRPr="001F545C">
              <w:rPr>
                <w:rFonts w:ascii="Open Sans" w:hAnsi="Open Sans" w:cs="Open Sans"/>
                <w:b/>
                <w:bCs/>
              </w:rPr>
              <w:t xml:space="preserve"> </w:t>
            </w:r>
            <w:r w:rsidR="005E526C" w:rsidRPr="001F545C">
              <w:rPr>
                <w:rFonts w:ascii="Open Sans" w:hAnsi="Open Sans" w:cs="Open Sans"/>
                <w:b/>
                <w:bCs/>
                <w:lang w:val="sk-SK"/>
              </w:rPr>
              <w:t xml:space="preserve">mene PARTNERA MALÉHO PROJEKTU </w:t>
            </w:r>
            <w:r w:rsidR="005E526C" w:rsidRPr="001F545C">
              <w:rPr>
                <w:rStyle w:val="Odkaznapoznmkupodiarou"/>
                <w:rFonts w:ascii="Open Sans" w:hAnsi="Open Sans"/>
                <w:b/>
                <w:bCs/>
                <w:lang w:val="sk-SK"/>
              </w:rPr>
              <w:footnoteReference w:id="7"/>
            </w:r>
          </w:p>
          <w:p w14:paraId="49F2B3CC" w14:textId="77777777" w:rsidR="007A6DB5" w:rsidRPr="001F545C" w:rsidRDefault="007A6DB5" w:rsidP="007A6DB5">
            <w:pPr>
              <w:spacing w:after="120"/>
              <w:jc w:val="center"/>
              <w:rPr>
                <w:rFonts w:ascii="Open Sans" w:hAnsi="Open Sans" w:cs="Open Sans"/>
                <w:b/>
                <w:bCs/>
                <w:lang w:val="sk-SK"/>
              </w:rPr>
            </w:pPr>
          </w:p>
          <w:p w14:paraId="35CE5B00" w14:textId="0C732145" w:rsidR="00BA3828" w:rsidRDefault="001F545C" w:rsidP="007A6DB5">
            <w:pPr>
              <w:pStyle w:val="Akapitzlist1"/>
              <w:tabs>
                <w:tab w:val="left" w:pos="4380"/>
              </w:tabs>
              <w:spacing w:after="120"/>
              <w:ind w:left="0"/>
              <w:contextualSpacing w:val="0"/>
              <w:rPr>
                <w:rFonts w:ascii="Open Sans" w:hAnsi="Open Sans" w:cs="Open Sans"/>
                <w:lang w:val="sk-SK"/>
              </w:rPr>
            </w:pPr>
            <w:proofErr w:type="spellStart"/>
            <w:r w:rsidRPr="001F545C">
              <w:rPr>
                <w:rFonts w:ascii="Open Sans" w:hAnsi="Open Sans" w:cs="Open Sans"/>
                <w:lang w:val="sk-SK"/>
              </w:rPr>
              <w:t>Gmina</w:t>
            </w:r>
            <w:proofErr w:type="spellEnd"/>
            <w:r w:rsidRPr="001F545C">
              <w:rPr>
                <w:rFonts w:ascii="Open Sans" w:hAnsi="Open Sans" w:cs="Open Sans"/>
                <w:lang w:val="sk-SK"/>
              </w:rPr>
              <w:t xml:space="preserve"> </w:t>
            </w:r>
            <w:proofErr w:type="spellStart"/>
            <w:r w:rsidRPr="001F545C">
              <w:rPr>
                <w:rFonts w:ascii="Open Sans" w:hAnsi="Open Sans" w:cs="Open Sans"/>
                <w:lang w:val="sk-SK"/>
              </w:rPr>
              <w:t>Istebna</w:t>
            </w:r>
            <w:proofErr w:type="spellEnd"/>
            <w:r w:rsidR="00F62841">
              <w:rPr>
                <w:rFonts w:ascii="Open Sans" w:hAnsi="Open Sans" w:cs="Open Sans"/>
                <w:lang w:val="sk-SK"/>
              </w:rPr>
              <w:t xml:space="preserve">/ Obec </w:t>
            </w:r>
            <w:proofErr w:type="spellStart"/>
            <w:r w:rsidR="00F62841">
              <w:rPr>
                <w:rFonts w:ascii="Open Sans" w:hAnsi="Open Sans" w:cs="Open Sans"/>
                <w:lang w:val="sk-SK"/>
              </w:rPr>
              <w:t>Istebna</w:t>
            </w:r>
            <w:proofErr w:type="spellEnd"/>
          </w:p>
          <w:p w14:paraId="360D4BC5" w14:textId="77777777" w:rsidR="007A6DB5" w:rsidRPr="001F545C" w:rsidRDefault="007A6DB5" w:rsidP="007A6DB5">
            <w:pPr>
              <w:pStyle w:val="Akapitzlist1"/>
              <w:tabs>
                <w:tab w:val="left" w:pos="4380"/>
              </w:tabs>
              <w:spacing w:after="120"/>
              <w:ind w:left="0"/>
              <w:contextualSpacing w:val="0"/>
              <w:rPr>
                <w:rFonts w:ascii="Open Sans" w:hAnsi="Open Sans" w:cs="Open Sans"/>
                <w:lang w:val="sk-SK"/>
              </w:rPr>
            </w:pPr>
          </w:p>
          <w:p w14:paraId="4B5F057F" w14:textId="37D00E70" w:rsidR="005E526C" w:rsidRPr="001F545C" w:rsidRDefault="005E526C" w:rsidP="007A6DB5">
            <w:pPr>
              <w:pStyle w:val="Akapitzlist1"/>
              <w:tabs>
                <w:tab w:val="left" w:pos="4380"/>
              </w:tabs>
              <w:spacing w:after="120"/>
              <w:ind w:left="0"/>
              <w:contextualSpacing w:val="0"/>
              <w:rPr>
                <w:rFonts w:ascii="Open Sans" w:hAnsi="Open Sans" w:cs="Open Sans"/>
              </w:rPr>
            </w:pPr>
            <w:r w:rsidRPr="001F545C">
              <w:rPr>
                <w:rFonts w:ascii="Open Sans" w:hAnsi="Open Sans" w:cs="Open Sans"/>
              </w:rPr>
              <w:t>Imię i nazwisko osoby upoważnionej /</w:t>
            </w:r>
          </w:p>
          <w:p w14:paraId="5113AA48" w14:textId="77777777" w:rsidR="00BA3828" w:rsidRPr="001F545C" w:rsidRDefault="00511ABD" w:rsidP="007A6DB5">
            <w:pPr>
              <w:pStyle w:val="Akapitzlist1"/>
              <w:tabs>
                <w:tab w:val="left" w:pos="4380"/>
              </w:tabs>
              <w:spacing w:after="120"/>
              <w:ind w:left="0"/>
              <w:contextualSpacing w:val="0"/>
              <w:rPr>
                <w:rFonts w:ascii="Open Sans" w:hAnsi="Open Sans" w:cs="Open Sans"/>
                <w:lang w:val="sk-SK"/>
              </w:rPr>
            </w:pPr>
            <w:r w:rsidRPr="001F545C">
              <w:rPr>
                <w:rFonts w:ascii="Open Sans" w:hAnsi="Open Sans" w:cs="Open Sans"/>
                <w:lang w:val="sk-SK"/>
              </w:rPr>
              <w:t>Meno a priezvisko oprávnenej osoby</w:t>
            </w:r>
          </w:p>
          <w:p w14:paraId="42BC5436" w14:textId="43E34FD2" w:rsidR="00511ABD" w:rsidRPr="001F545C" w:rsidRDefault="00534B11" w:rsidP="007A6DB5">
            <w:pPr>
              <w:pStyle w:val="Akapitzlist1"/>
              <w:tabs>
                <w:tab w:val="left" w:pos="4380"/>
              </w:tabs>
              <w:spacing w:after="120"/>
              <w:ind w:left="0"/>
              <w:contextualSpacing w:val="0"/>
              <w:rPr>
                <w:rFonts w:ascii="Open Sans" w:hAnsi="Open Sans" w:cs="Open Sans"/>
                <w:b w:val="0"/>
                <w:lang w:val="sk-SK"/>
              </w:rPr>
            </w:pPr>
            <w:proofErr w:type="spellStart"/>
            <w:r>
              <w:rPr>
                <w:rFonts w:ascii="Open Sans" w:hAnsi="Open Sans" w:cs="Open Sans"/>
                <w:b w:val="0"/>
                <w:lang w:val="sk-SK"/>
              </w:rPr>
              <w:t>Stanis</w:t>
            </w:r>
            <w:proofErr w:type="spellEnd"/>
            <w:r w:rsidRPr="00EF26D2">
              <w:rPr>
                <w:rFonts w:ascii="Open Sans" w:hAnsi="Open Sans" w:cs="Open Sans"/>
                <w:b w:val="0"/>
                <w:bCs/>
              </w:rPr>
              <w:t>ł</w:t>
            </w:r>
            <w:proofErr w:type="spellStart"/>
            <w:r>
              <w:rPr>
                <w:rFonts w:ascii="Open Sans" w:hAnsi="Open Sans" w:cs="Open Sans"/>
                <w:b w:val="0"/>
                <w:lang w:val="sk-SK"/>
              </w:rPr>
              <w:t>aw</w:t>
            </w:r>
            <w:proofErr w:type="spellEnd"/>
            <w:r>
              <w:rPr>
                <w:rFonts w:ascii="Open Sans" w:hAnsi="Open Sans" w:cs="Open Sans"/>
                <w:b w:val="0"/>
                <w:lang w:val="sk-SK"/>
              </w:rPr>
              <w:t xml:space="preserve"> </w:t>
            </w:r>
            <w:r w:rsidR="008363B2">
              <w:rPr>
                <w:rFonts w:ascii="Open Sans" w:hAnsi="Open Sans" w:cs="Open Sans"/>
                <w:b w:val="0"/>
                <w:lang w:val="sk-SK"/>
              </w:rPr>
              <w:t xml:space="preserve">LEGIERSKI </w:t>
            </w:r>
          </w:p>
          <w:p w14:paraId="7FC87234" w14:textId="77777777" w:rsidR="00BA3828" w:rsidRPr="001F545C" w:rsidRDefault="00BA3828" w:rsidP="007A6DB5">
            <w:pPr>
              <w:pStyle w:val="Akapitzlist1"/>
              <w:tabs>
                <w:tab w:val="left" w:pos="4380"/>
              </w:tabs>
              <w:spacing w:after="120"/>
              <w:ind w:left="0"/>
              <w:contextualSpacing w:val="0"/>
              <w:rPr>
                <w:rFonts w:ascii="Open Sans" w:hAnsi="Open Sans" w:cs="Open Sans"/>
                <w:b w:val="0"/>
                <w:lang w:val="sk-SK"/>
              </w:rPr>
            </w:pPr>
          </w:p>
          <w:p w14:paraId="550B5559" w14:textId="77777777" w:rsidR="00BA3828" w:rsidRPr="001F545C" w:rsidRDefault="005E526C" w:rsidP="007A6DB5">
            <w:pPr>
              <w:pStyle w:val="Akapitzlist1"/>
              <w:tabs>
                <w:tab w:val="left" w:pos="4380"/>
              </w:tabs>
              <w:spacing w:after="120"/>
              <w:ind w:left="0"/>
              <w:contextualSpacing w:val="0"/>
              <w:rPr>
                <w:rFonts w:ascii="Open Sans" w:hAnsi="Open Sans" w:cs="Open Sans"/>
                <w:bCs/>
                <w:lang w:val="sk-SK"/>
              </w:rPr>
            </w:pPr>
            <w:r w:rsidRPr="001F545C">
              <w:rPr>
                <w:rFonts w:ascii="Open Sans" w:hAnsi="Open Sans" w:cs="Open Sans"/>
                <w:bCs/>
                <w:lang w:val="sk-SK"/>
              </w:rPr>
              <w:t xml:space="preserve">Stanowisko / </w:t>
            </w:r>
            <w:r w:rsidR="00511ABD" w:rsidRPr="001F545C">
              <w:rPr>
                <w:rFonts w:ascii="Open Sans" w:hAnsi="Open Sans" w:cs="Open Sans"/>
                <w:bCs/>
                <w:lang w:val="sk-SK"/>
              </w:rPr>
              <w:t>Funkcia</w:t>
            </w:r>
          </w:p>
          <w:p w14:paraId="4DF77B73" w14:textId="071B0FE7" w:rsidR="00511ABD" w:rsidRPr="001F545C" w:rsidRDefault="00B62762" w:rsidP="007A6DB5">
            <w:pPr>
              <w:pStyle w:val="Akapitzlist1"/>
              <w:tabs>
                <w:tab w:val="left" w:pos="4380"/>
              </w:tabs>
              <w:spacing w:after="120"/>
              <w:ind w:left="0"/>
              <w:contextualSpacing w:val="0"/>
              <w:rPr>
                <w:rFonts w:ascii="Open Sans" w:hAnsi="Open Sans" w:cs="Open Sans"/>
                <w:b w:val="0"/>
                <w:lang w:val="sk-SK"/>
              </w:rPr>
            </w:pPr>
            <w:proofErr w:type="spellStart"/>
            <w:r>
              <w:rPr>
                <w:rFonts w:ascii="Open Sans" w:hAnsi="Open Sans" w:cs="Open Sans"/>
                <w:b w:val="0"/>
                <w:lang w:val="sk-SK"/>
              </w:rPr>
              <w:t>w</w:t>
            </w:r>
            <w:r w:rsidR="008363B2">
              <w:rPr>
                <w:rFonts w:ascii="Open Sans" w:hAnsi="Open Sans" w:cs="Open Sans"/>
                <w:b w:val="0"/>
                <w:lang w:val="sk-SK"/>
              </w:rPr>
              <w:t>ójt</w:t>
            </w:r>
            <w:proofErr w:type="spellEnd"/>
            <w:r w:rsidR="008363B2">
              <w:rPr>
                <w:rFonts w:ascii="Open Sans" w:hAnsi="Open Sans" w:cs="Open Sans"/>
                <w:b w:val="0"/>
                <w:lang w:val="sk-SK"/>
              </w:rPr>
              <w:t xml:space="preserve"> </w:t>
            </w:r>
            <w:proofErr w:type="spellStart"/>
            <w:r>
              <w:rPr>
                <w:rFonts w:ascii="Open Sans" w:hAnsi="Open Sans" w:cs="Open Sans"/>
                <w:b w:val="0"/>
                <w:lang w:val="sk-SK"/>
              </w:rPr>
              <w:t>g</w:t>
            </w:r>
            <w:r w:rsidR="008363B2">
              <w:rPr>
                <w:rFonts w:ascii="Open Sans" w:hAnsi="Open Sans" w:cs="Open Sans"/>
                <w:b w:val="0"/>
                <w:lang w:val="sk-SK"/>
              </w:rPr>
              <w:t>miny</w:t>
            </w:r>
            <w:proofErr w:type="spellEnd"/>
            <w:r w:rsidR="008363B2">
              <w:rPr>
                <w:rFonts w:ascii="Open Sans" w:hAnsi="Open Sans" w:cs="Open Sans"/>
                <w:b w:val="0"/>
                <w:lang w:val="sk-SK"/>
              </w:rPr>
              <w:t>/ starosta obce</w:t>
            </w:r>
          </w:p>
          <w:p w14:paraId="02962AFD" w14:textId="77777777" w:rsidR="00BA3828" w:rsidRPr="001F545C" w:rsidRDefault="00BA3828" w:rsidP="007A6DB5">
            <w:pPr>
              <w:pStyle w:val="Akapitzlist1"/>
              <w:tabs>
                <w:tab w:val="left" w:pos="4380"/>
              </w:tabs>
              <w:spacing w:after="120"/>
              <w:ind w:left="0"/>
              <w:contextualSpacing w:val="0"/>
              <w:rPr>
                <w:rFonts w:ascii="Open Sans" w:hAnsi="Open Sans" w:cs="Open Sans"/>
                <w:b w:val="0"/>
                <w:lang w:val="sk-SK"/>
              </w:rPr>
            </w:pPr>
          </w:p>
          <w:p w14:paraId="291D0888" w14:textId="43C6A545" w:rsidR="00BA3828" w:rsidRPr="001F545C" w:rsidRDefault="005E526C" w:rsidP="007A6DB5">
            <w:pPr>
              <w:pStyle w:val="tm"/>
              <w:spacing w:after="120"/>
              <w:ind w:left="32" w:right="74" w:hanging="32"/>
              <w:jc w:val="center"/>
              <w:rPr>
                <w:rFonts w:ascii="Open Sans" w:eastAsia="Times New Roman" w:hAnsi="Open Sans" w:cs="Open Sans"/>
                <w:b/>
                <w:bCs/>
                <w:sz w:val="22"/>
                <w:szCs w:val="22"/>
              </w:rPr>
            </w:pPr>
            <w:r w:rsidRPr="001F545C">
              <w:rPr>
                <w:rFonts w:ascii="Open Sans" w:eastAsia="Times New Roman" w:hAnsi="Open Sans" w:cs="Open Sans"/>
                <w:b/>
                <w:bCs/>
                <w:sz w:val="22"/>
                <w:szCs w:val="22"/>
              </w:rPr>
              <w:t>Podpis i pieczęć (jeśli dotyczy)</w:t>
            </w:r>
            <w:r w:rsidR="00BA3828" w:rsidRPr="001F545C">
              <w:rPr>
                <w:rFonts w:ascii="Open Sans" w:eastAsia="Times New Roman" w:hAnsi="Open Sans" w:cs="Open Sans"/>
                <w:b/>
                <w:bCs/>
                <w:sz w:val="22"/>
                <w:szCs w:val="22"/>
              </w:rPr>
              <w:t xml:space="preserve"> </w:t>
            </w:r>
            <w:r w:rsidRPr="001F545C">
              <w:rPr>
                <w:rFonts w:ascii="Open Sans" w:eastAsia="Times New Roman" w:hAnsi="Open Sans" w:cs="Open Sans"/>
                <w:b/>
                <w:bCs/>
                <w:sz w:val="22"/>
                <w:szCs w:val="22"/>
              </w:rPr>
              <w:t>(lub kwalifikowany podpis elektroniczny) /</w:t>
            </w:r>
          </w:p>
          <w:p w14:paraId="6AF05AE1" w14:textId="77777777" w:rsidR="00BA3828" w:rsidRPr="001F545C" w:rsidRDefault="00511ABD" w:rsidP="007A6DB5">
            <w:pPr>
              <w:pStyle w:val="tm"/>
              <w:spacing w:after="120"/>
              <w:ind w:left="32" w:right="74" w:hanging="32"/>
              <w:jc w:val="center"/>
              <w:rPr>
                <w:rFonts w:ascii="Open Sans" w:eastAsia="Times New Roman" w:hAnsi="Open Sans" w:cs="Open Sans"/>
                <w:b/>
                <w:bCs/>
                <w:sz w:val="22"/>
                <w:szCs w:val="22"/>
                <w:lang w:val="sk-SK"/>
              </w:rPr>
            </w:pPr>
            <w:r w:rsidRPr="001F545C">
              <w:rPr>
                <w:rFonts w:ascii="Open Sans" w:eastAsia="Times New Roman" w:hAnsi="Open Sans" w:cs="Open Sans"/>
                <w:b/>
                <w:bCs/>
                <w:sz w:val="22"/>
                <w:szCs w:val="22"/>
                <w:lang w:val="sk-SK"/>
              </w:rPr>
              <w:t>Podpis a pečiatka (ak je to relevantné)</w:t>
            </w:r>
            <w:r w:rsidR="00BA3828" w:rsidRPr="001F545C">
              <w:rPr>
                <w:rFonts w:ascii="Open Sans" w:eastAsia="Times New Roman" w:hAnsi="Open Sans" w:cs="Open Sans"/>
                <w:b/>
                <w:bCs/>
                <w:sz w:val="22"/>
                <w:szCs w:val="22"/>
                <w:lang w:val="sk-SK"/>
              </w:rPr>
              <w:t xml:space="preserve"> </w:t>
            </w:r>
            <w:r w:rsidRPr="001F545C">
              <w:rPr>
                <w:rFonts w:ascii="Open Sans" w:eastAsia="Times New Roman" w:hAnsi="Open Sans" w:cs="Open Sans"/>
                <w:b/>
                <w:bCs/>
                <w:sz w:val="22"/>
                <w:szCs w:val="22"/>
                <w:lang w:val="sk-SK"/>
              </w:rPr>
              <w:t>(alebo kvalifikovaný elektronický podpis)</w:t>
            </w:r>
          </w:p>
          <w:p w14:paraId="5E6BA1E0" w14:textId="77777777" w:rsidR="007A6DB5" w:rsidRDefault="007A6DB5" w:rsidP="007A6DB5">
            <w:pPr>
              <w:pStyle w:val="tm"/>
              <w:spacing w:after="120"/>
              <w:ind w:left="32" w:right="74" w:hanging="32"/>
              <w:jc w:val="center"/>
              <w:rPr>
                <w:rFonts w:ascii="Open Sans" w:eastAsia="Times New Roman" w:hAnsi="Open Sans" w:cs="Open Sans"/>
                <w:sz w:val="22"/>
                <w:szCs w:val="22"/>
                <w:lang w:val="sk-SK"/>
              </w:rPr>
            </w:pPr>
          </w:p>
          <w:p w14:paraId="538E10FD" w14:textId="77777777" w:rsidR="000C3C61" w:rsidRDefault="000C3C61" w:rsidP="007A6DB5">
            <w:pPr>
              <w:pStyle w:val="tm"/>
              <w:spacing w:after="120"/>
              <w:ind w:left="32" w:right="74" w:hanging="32"/>
              <w:jc w:val="center"/>
              <w:rPr>
                <w:rFonts w:ascii="Open Sans" w:eastAsia="Times New Roman" w:hAnsi="Open Sans" w:cs="Open Sans"/>
                <w:sz w:val="22"/>
                <w:szCs w:val="22"/>
                <w:lang w:val="sk-SK"/>
              </w:rPr>
            </w:pPr>
          </w:p>
          <w:p w14:paraId="4053AD45" w14:textId="77777777" w:rsidR="000C3C61" w:rsidRDefault="000C3C61" w:rsidP="007A6DB5">
            <w:pPr>
              <w:pStyle w:val="tm"/>
              <w:spacing w:after="120"/>
              <w:ind w:left="32" w:right="74" w:hanging="32"/>
              <w:jc w:val="center"/>
              <w:rPr>
                <w:rFonts w:ascii="Open Sans" w:eastAsia="Times New Roman" w:hAnsi="Open Sans" w:cs="Open Sans"/>
                <w:sz w:val="22"/>
                <w:szCs w:val="22"/>
                <w:lang w:val="sk-SK"/>
              </w:rPr>
            </w:pPr>
          </w:p>
          <w:p w14:paraId="3DA6AC49" w14:textId="77777777" w:rsidR="000C3C61" w:rsidRDefault="000C3C61" w:rsidP="007A6DB5">
            <w:pPr>
              <w:pStyle w:val="tm"/>
              <w:spacing w:after="120"/>
              <w:ind w:left="32" w:right="74" w:hanging="32"/>
              <w:jc w:val="center"/>
              <w:rPr>
                <w:rFonts w:ascii="Open Sans" w:eastAsia="Times New Roman" w:hAnsi="Open Sans" w:cs="Open Sans"/>
                <w:sz w:val="22"/>
                <w:szCs w:val="22"/>
                <w:lang w:val="sk-SK"/>
              </w:rPr>
            </w:pPr>
          </w:p>
          <w:p w14:paraId="20233DFE" w14:textId="505816B3" w:rsidR="00511ABD" w:rsidRPr="001F545C" w:rsidRDefault="00511ABD" w:rsidP="007A6DB5">
            <w:pPr>
              <w:pStyle w:val="tm"/>
              <w:spacing w:after="120"/>
              <w:ind w:left="32" w:right="74" w:hanging="32"/>
              <w:jc w:val="center"/>
              <w:rPr>
                <w:rFonts w:ascii="Open Sans" w:eastAsia="Times New Roman" w:hAnsi="Open Sans" w:cs="Open Sans"/>
                <w:sz w:val="22"/>
                <w:szCs w:val="22"/>
                <w:lang w:val="sk-SK"/>
              </w:rPr>
            </w:pPr>
            <w:r w:rsidRPr="001F545C">
              <w:rPr>
                <w:rFonts w:ascii="Open Sans" w:eastAsia="Times New Roman" w:hAnsi="Open Sans" w:cs="Open Sans"/>
                <w:sz w:val="22"/>
                <w:szCs w:val="22"/>
                <w:lang w:val="sk-SK"/>
              </w:rPr>
              <w:t>…</w:t>
            </w:r>
            <w:r w:rsidRPr="001F545C">
              <w:rPr>
                <w:rFonts w:ascii="Open Sans" w:hAnsi="Open Sans" w:cs="Open Sans"/>
                <w:sz w:val="22"/>
                <w:szCs w:val="22"/>
                <w:lang w:val="sk-SK"/>
              </w:rPr>
              <w:t>…………………....</w:t>
            </w:r>
          </w:p>
          <w:p w14:paraId="1A8A9D62" w14:textId="77777777" w:rsidR="005E526C" w:rsidRPr="001F545C" w:rsidRDefault="005E526C" w:rsidP="007A6DB5">
            <w:pPr>
              <w:pStyle w:val="Akapitzlist1"/>
              <w:tabs>
                <w:tab w:val="left" w:pos="4380"/>
              </w:tabs>
              <w:spacing w:after="120"/>
              <w:ind w:left="0"/>
              <w:contextualSpacing w:val="0"/>
              <w:rPr>
                <w:rFonts w:ascii="Open Sans" w:hAnsi="Open Sans" w:cs="Open Sans"/>
                <w:b w:val="0"/>
                <w:lang w:val="sk-SK"/>
              </w:rPr>
            </w:pPr>
          </w:p>
          <w:p w14:paraId="7F2DB460" w14:textId="77777777" w:rsidR="00BA3828" w:rsidRPr="001F545C" w:rsidRDefault="005E526C" w:rsidP="007A6DB5">
            <w:pPr>
              <w:pStyle w:val="Akapitzlist1"/>
              <w:tabs>
                <w:tab w:val="left" w:pos="4380"/>
              </w:tabs>
              <w:spacing w:after="120"/>
              <w:ind w:left="0"/>
              <w:contextualSpacing w:val="0"/>
              <w:rPr>
                <w:rFonts w:ascii="Open Sans" w:hAnsi="Open Sans" w:cs="Open Sans"/>
                <w:bCs/>
                <w:lang w:val="sk-SK"/>
              </w:rPr>
            </w:pPr>
            <w:r w:rsidRPr="001F545C">
              <w:rPr>
                <w:rFonts w:ascii="Open Sans" w:hAnsi="Open Sans" w:cs="Open Sans"/>
                <w:bCs/>
                <w:lang w:val="sk-SK"/>
              </w:rPr>
              <w:t xml:space="preserve">Miejscowość, data / </w:t>
            </w:r>
            <w:r w:rsidR="00511ABD" w:rsidRPr="001F545C">
              <w:rPr>
                <w:rFonts w:ascii="Open Sans" w:hAnsi="Open Sans" w:cs="Open Sans"/>
                <w:bCs/>
                <w:lang w:val="sk-SK"/>
              </w:rPr>
              <w:t>Miesto, dátum</w:t>
            </w:r>
          </w:p>
          <w:p w14:paraId="5AC9E542" w14:textId="77777777" w:rsidR="007A6DB5" w:rsidRDefault="007A6DB5" w:rsidP="007A6DB5">
            <w:pPr>
              <w:pStyle w:val="Akapitzlist1"/>
              <w:tabs>
                <w:tab w:val="left" w:pos="4380"/>
              </w:tabs>
              <w:spacing w:after="120"/>
              <w:ind w:left="0"/>
              <w:contextualSpacing w:val="0"/>
              <w:rPr>
                <w:rFonts w:ascii="Open Sans" w:hAnsi="Open Sans" w:cs="Open Sans"/>
                <w:b w:val="0"/>
                <w:lang w:val="sk-SK"/>
              </w:rPr>
            </w:pPr>
          </w:p>
          <w:p w14:paraId="08DB2282" w14:textId="77777777" w:rsidR="007A6DB5" w:rsidRDefault="007A6DB5" w:rsidP="007A6DB5">
            <w:pPr>
              <w:pStyle w:val="Akapitzlist1"/>
              <w:tabs>
                <w:tab w:val="left" w:pos="4380"/>
              </w:tabs>
              <w:spacing w:after="120"/>
              <w:ind w:left="0"/>
              <w:contextualSpacing w:val="0"/>
              <w:rPr>
                <w:rFonts w:ascii="Open Sans" w:hAnsi="Open Sans" w:cs="Open Sans"/>
                <w:b w:val="0"/>
                <w:lang w:val="sk-SK"/>
              </w:rPr>
            </w:pPr>
          </w:p>
          <w:p w14:paraId="29AC46B1" w14:textId="0E6D0EBD" w:rsidR="00A614B5" w:rsidRPr="001F545C" w:rsidRDefault="00511ABD" w:rsidP="007A6DB5">
            <w:pPr>
              <w:pStyle w:val="Akapitzlist1"/>
              <w:tabs>
                <w:tab w:val="left" w:pos="4380"/>
              </w:tabs>
              <w:spacing w:after="120"/>
              <w:ind w:left="0"/>
              <w:contextualSpacing w:val="0"/>
              <w:rPr>
                <w:rFonts w:ascii="Open Sans" w:hAnsi="Open Sans" w:cs="Open Sans"/>
              </w:rPr>
            </w:pPr>
            <w:r w:rsidRPr="001F545C">
              <w:rPr>
                <w:rFonts w:ascii="Open Sans" w:hAnsi="Open Sans" w:cs="Open Sans"/>
                <w:b w:val="0"/>
                <w:lang w:val="sk-SK"/>
              </w:rPr>
              <w:t>………………………....</w:t>
            </w:r>
          </w:p>
        </w:tc>
      </w:tr>
    </w:tbl>
    <w:p w14:paraId="3BDAC6A9" w14:textId="77777777" w:rsidR="00A614B5" w:rsidRPr="002768FB" w:rsidRDefault="00A614B5" w:rsidP="0078277D">
      <w:pPr>
        <w:pStyle w:val="Zkladntext"/>
        <w:spacing w:line="240" w:lineRule="auto"/>
        <w:jc w:val="both"/>
        <w:rPr>
          <w:rFonts w:ascii="Open Sans" w:hAnsi="Open Sans" w:cs="Open Sans"/>
          <w:i/>
          <w:iCs/>
          <w:color w:val="000000" w:themeColor="text1"/>
        </w:rPr>
      </w:pPr>
    </w:p>
    <w:p w14:paraId="16061483" w14:textId="77777777" w:rsidR="001E6240" w:rsidRPr="002768FB" w:rsidRDefault="001E6240" w:rsidP="0078277D">
      <w:pPr>
        <w:pStyle w:val="Zkladntext"/>
        <w:spacing w:line="240" w:lineRule="auto"/>
        <w:jc w:val="center"/>
        <w:rPr>
          <w:rFonts w:ascii="Open Sans" w:hAnsi="Open Sans" w:cs="Open Sans"/>
          <w:b/>
          <w:color w:val="000000" w:themeColor="text1"/>
        </w:rPr>
      </w:pPr>
    </w:p>
    <w:p w14:paraId="77E7D25A" w14:textId="137DBCA3" w:rsidR="00CA6686" w:rsidRPr="002768FB" w:rsidRDefault="00CA6686" w:rsidP="0078277D">
      <w:pPr>
        <w:pStyle w:val="Akapitzlist12"/>
        <w:spacing w:after="120" w:line="240" w:lineRule="auto"/>
        <w:ind w:left="0"/>
        <w:contextualSpacing w:val="0"/>
        <w:rPr>
          <w:rFonts w:ascii="Open Sans" w:hAnsi="Open Sans" w:cs="Open Sans"/>
          <w:color w:val="000000" w:themeColor="text1"/>
          <w:lang w:eastAsia="pl-PL"/>
        </w:rPr>
      </w:pPr>
    </w:p>
    <w:p w14:paraId="7282AD65" w14:textId="77777777" w:rsidR="00A614B5" w:rsidRPr="002768FB" w:rsidRDefault="00A614B5" w:rsidP="0078277D">
      <w:pPr>
        <w:pStyle w:val="Akapitzlist1"/>
        <w:tabs>
          <w:tab w:val="left" w:pos="4380"/>
        </w:tabs>
        <w:spacing w:after="120" w:line="240" w:lineRule="auto"/>
        <w:ind w:left="0"/>
        <w:contextualSpacing w:val="0"/>
        <w:jc w:val="left"/>
        <w:rPr>
          <w:rFonts w:ascii="Open Sans" w:hAnsi="Open Sans" w:cs="Open Sans"/>
          <w:b w:val="0"/>
        </w:rPr>
      </w:pPr>
    </w:p>
    <w:sectPr w:rsidR="00A614B5" w:rsidRPr="002768FB" w:rsidSect="00856C19">
      <w:footerReference w:type="default" r:id="rId15"/>
      <w:headerReference w:type="first" r:id="rId16"/>
      <w:pgSz w:w="11906" w:h="16838" w:code="9"/>
      <w:pgMar w:top="709" w:right="1274" w:bottom="851" w:left="851" w:header="284"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B627A" w14:textId="77777777" w:rsidR="00201AD9" w:rsidRDefault="00201AD9" w:rsidP="007C5290">
      <w:pPr>
        <w:spacing w:after="0" w:line="240" w:lineRule="auto"/>
      </w:pPr>
      <w:r>
        <w:separator/>
      </w:r>
    </w:p>
  </w:endnote>
  <w:endnote w:type="continuationSeparator" w:id="0">
    <w:p w14:paraId="64925129" w14:textId="77777777" w:rsidR="00201AD9" w:rsidRDefault="00201AD9" w:rsidP="007C5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hAnsi="Open Sans" w:cs="Open Sans"/>
      </w:rPr>
      <w:id w:val="1998995639"/>
      <w:docPartObj>
        <w:docPartGallery w:val="Page Numbers (Bottom of Page)"/>
        <w:docPartUnique/>
      </w:docPartObj>
    </w:sdtPr>
    <w:sdtContent>
      <w:p w14:paraId="72EED880" w14:textId="3A4224F3" w:rsidR="00091D0E" w:rsidRPr="0011370A" w:rsidRDefault="00091D0E">
        <w:pPr>
          <w:pStyle w:val="Pta"/>
          <w:jc w:val="right"/>
          <w:rPr>
            <w:rFonts w:ascii="Open Sans" w:hAnsi="Open Sans" w:cs="Open Sans"/>
          </w:rPr>
        </w:pPr>
        <w:r w:rsidRPr="0011370A">
          <w:rPr>
            <w:rFonts w:ascii="Open Sans" w:hAnsi="Open Sans" w:cs="Open Sans"/>
          </w:rPr>
          <w:fldChar w:fldCharType="begin"/>
        </w:r>
        <w:r w:rsidRPr="0011370A">
          <w:rPr>
            <w:rFonts w:ascii="Open Sans" w:hAnsi="Open Sans" w:cs="Open Sans"/>
          </w:rPr>
          <w:instrText>PAGE   \* MERGEFORMAT</w:instrText>
        </w:r>
        <w:r w:rsidRPr="0011370A">
          <w:rPr>
            <w:rFonts w:ascii="Open Sans" w:hAnsi="Open Sans" w:cs="Open Sans"/>
          </w:rPr>
          <w:fldChar w:fldCharType="separate"/>
        </w:r>
        <w:r w:rsidR="00FE1C9F">
          <w:rPr>
            <w:rFonts w:ascii="Open Sans" w:hAnsi="Open Sans" w:cs="Open Sans"/>
            <w:noProof/>
          </w:rPr>
          <w:t>27</w:t>
        </w:r>
        <w:r w:rsidRPr="0011370A">
          <w:rPr>
            <w:rFonts w:ascii="Open Sans" w:hAnsi="Open Sans" w:cs="Open Sans"/>
            <w:noProof/>
          </w:rPr>
          <w:fldChar w:fldCharType="end"/>
        </w:r>
      </w:p>
    </w:sdtContent>
  </w:sdt>
  <w:p w14:paraId="4FF4935F" w14:textId="73614B5C" w:rsidR="00091D0E" w:rsidRPr="0011370A" w:rsidRDefault="00091D0E">
    <w:pPr>
      <w:pStyle w:val="Pta"/>
      <w:rPr>
        <w:rFonts w:ascii="Open Sans" w:hAnsi="Open Sans" w:cs="Open San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50EC81" w14:textId="77777777" w:rsidR="00201AD9" w:rsidRDefault="00201AD9" w:rsidP="007C5290">
      <w:pPr>
        <w:spacing w:after="0" w:line="240" w:lineRule="auto"/>
      </w:pPr>
      <w:r>
        <w:separator/>
      </w:r>
    </w:p>
  </w:footnote>
  <w:footnote w:type="continuationSeparator" w:id="0">
    <w:p w14:paraId="69DCAACE" w14:textId="77777777" w:rsidR="00201AD9" w:rsidRDefault="00201AD9" w:rsidP="007C5290">
      <w:pPr>
        <w:spacing w:after="0" w:line="240" w:lineRule="auto"/>
      </w:pPr>
      <w:r>
        <w:continuationSeparator/>
      </w:r>
    </w:p>
  </w:footnote>
  <w:footnote w:id="1">
    <w:p w14:paraId="7A398FE0" w14:textId="3471D11D" w:rsidR="00091D0E" w:rsidRPr="002C5C28" w:rsidRDefault="00091D0E" w:rsidP="00A614B5">
      <w:pPr>
        <w:pStyle w:val="Textpoznmkypodiarou"/>
        <w:jc w:val="both"/>
        <w:rPr>
          <w:rFonts w:asciiTheme="minorHAnsi" w:hAnsiTheme="minorHAnsi" w:cstheme="minorHAnsi"/>
          <w:lang w:val="pl-PL"/>
        </w:rPr>
      </w:pPr>
      <w:r w:rsidRPr="0011370A">
        <w:rPr>
          <w:rStyle w:val="Odkaznapoznmkupodiarou"/>
          <w:rFonts w:ascii="Open Sans" w:hAnsi="Open Sans" w:cs="Open Sans"/>
          <w:sz w:val="18"/>
          <w:szCs w:val="18"/>
          <w:lang w:val="pl-PL"/>
        </w:rPr>
        <w:footnoteRef/>
      </w:r>
      <w:r w:rsidRPr="0011370A">
        <w:rPr>
          <w:rFonts w:ascii="Open Sans" w:hAnsi="Open Sans" w:cs="Open Sans"/>
          <w:sz w:val="18"/>
          <w:szCs w:val="18"/>
          <w:lang w:val="pl-PL"/>
        </w:rPr>
        <w:t xml:space="preserve"> Wpisać numer identyfikujący NIP lub REGON, KRS lub inny równoważny rejestr. /</w:t>
      </w:r>
      <w:r w:rsidRPr="0011370A">
        <w:rPr>
          <w:rFonts w:ascii="Open Sans" w:hAnsi="Open Sans" w:cs="Open Sans"/>
          <w:noProof/>
          <w:sz w:val="18"/>
          <w:szCs w:val="18"/>
          <w:lang w:val="sk-SK"/>
        </w:rPr>
        <w:t xml:space="preserve"> Zadajte identifikačné číslo DIČ alebo IČO, KRS alebo iného rovnocenného registra.</w:t>
      </w:r>
    </w:p>
  </w:footnote>
  <w:footnote w:id="2">
    <w:p w14:paraId="09A02761" w14:textId="21E0909E" w:rsidR="00091D0E" w:rsidRPr="00482E77" w:rsidRDefault="00091D0E" w:rsidP="00A614B5">
      <w:pPr>
        <w:pStyle w:val="Textpoznmkypodiarou"/>
        <w:jc w:val="both"/>
        <w:rPr>
          <w:rFonts w:asciiTheme="minorHAnsi" w:hAnsiTheme="minorHAnsi" w:cstheme="minorHAnsi"/>
          <w:sz w:val="18"/>
          <w:szCs w:val="18"/>
          <w:lang w:val="pl-PL"/>
        </w:rPr>
      </w:pPr>
      <w:r w:rsidRPr="0011370A">
        <w:rPr>
          <w:rStyle w:val="Odkaznapoznmkupodiarou"/>
          <w:rFonts w:ascii="Open Sans" w:hAnsi="Open Sans" w:cs="Open Sans"/>
          <w:sz w:val="18"/>
          <w:szCs w:val="18"/>
          <w:lang w:val="pl-PL"/>
        </w:rPr>
        <w:footnoteRef/>
      </w:r>
      <w:r w:rsidRPr="0011370A">
        <w:rPr>
          <w:rFonts w:ascii="Open Sans" w:hAnsi="Open Sans" w:cs="Open Sans"/>
          <w:sz w:val="18"/>
          <w:szCs w:val="18"/>
          <w:lang w:val="pl-PL"/>
        </w:rPr>
        <w:t xml:space="preserve"> Wpisać numer identyfikujący NIP lub REGON, KRS lub inny równoważny rejestr. / </w:t>
      </w:r>
      <w:r w:rsidRPr="0011370A">
        <w:rPr>
          <w:rFonts w:ascii="Open Sans" w:hAnsi="Open Sans" w:cs="Open Sans"/>
          <w:noProof/>
          <w:sz w:val="18"/>
          <w:szCs w:val="18"/>
          <w:lang w:val="sk-SK"/>
        </w:rPr>
        <w:t>Zadajte identifikačné číslo DIČ alebo IČO, KRS alebo iného rovnocenného registra.</w:t>
      </w:r>
    </w:p>
  </w:footnote>
  <w:footnote w:id="3">
    <w:p w14:paraId="363296A8" w14:textId="2ADFCEAE" w:rsidR="00091D0E" w:rsidRPr="005E526C" w:rsidRDefault="00091D0E" w:rsidP="00A614B5">
      <w:pPr>
        <w:pStyle w:val="Textpoznmkypodiarou"/>
        <w:jc w:val="both"/>
        <w:rPr>
          <w:rFonts w:ascii="Open Sans" w:hAnsi="Open Sans" w:cs="Open Sans"/>
          <w:sz w:val="18"/>
          <w:szCs w:val="18"/>
          <w:lang w:val="pl-PL"/>
        </w:rPr>
      </w:pPr>
      <w:r w:rsidRPr="005E526C">
        <w:rPr>
          <w:rStyle w:val="Odkaznapoznmkupodiarou"/>
          <w:rFonts w:ascii="Open Sans" w:hAnsi="Open Sans" w:cs="Open Sans"/>
          <w:sz w:val="18"/>
          <w:szCs w:val="18"/>
        </w:rPr>
        <w:footnoteRef/>
      </w:r>
      <w:r w:rsidRPr="005E526C">
        <w:rPr>
          <w:rFonts w:ascii="Open Sans" w:hAnsi="Open Sans" w:cs="Open Sans"/>
          <w:sz w:val="18"/>
          <w:szCs w:val="18"/>
        </w:rPr>
        <w:t xml:space="preserve"> </w:t>
      </w:r>
      <w:r w:rsidRPr="005E526C">
        <w:rPr>
          <w:rFonts w:ascii="Open Sans" w:hAnsi="Open Sans" w:cs="Open Sans"/>
          <w:sz w:val="18"/>
          <w:szCs w:val="18"/>
          <w:lang w:val="pl-PL"/>
        </w:rPr>
        <w:t xml:space="preserve">Nieprzestrzeganie podstawowych obowiązków w zakresie promocji małego projektu, określonych w Podręczniku dla beneficjenta małych projektów, może skutkować  obniżeniem dofinansowania. / </w:t>
      </w:r>
      <w:r w:rsidRPr="005E526C">
        <w:rPr>
          <w:rFonts w:ascii="Open Sans" w:hAnsi="Open Sans" w:cs="Open Sans"/>
          <w:noProof/>
          <w:sz w:val="18"/>
          <w:szCs w:val="18"/>
          <w:lang w:val="sk-SK"/>
        </w:rPr>
        <w:t>Nedodržanie základných povinností propagácie malého projektu, ktoré sú uvedené v Príručke pre prijímateľa malých projektov, môže mať za následok zníženie príspevku.</w:t>
      </w:r>
    </w:p>
  </w:footnote>
  <w:footnote w:id="4">
    <w:p w14:paraId="4DCA83D2" w14:textId="6138C7A8" w:rsidR="00091D0E" w:rsidRPr="005E526C" w:rsidRDefault="00091D0E" w:rsidP="005E526C">
      <w:pPr>
        <w:pStyle w:val="Textpoznmkypodiarou"/>
        <w:rPr>
          <w:rFonts w:ascii="Open Sans" w:hAnsi="Open Sans" w:cs="Open Sans"/>
          <w:sz w:val="18"/>
          <w:szCs w:val="18"/>
          <w:lang w:val="pl-PL"/>
        </w:rPr>
      </w:pPr>
      <w:r w:rsidRPr="005E526C">
        <w:rPr>
          <w:rStyle w:val="Odkaznapoznmkupodiarou"/>
          <w:rFonts w:ascii="Open Sans" w:hAnsi="Open Sans" w:cs="Open Sans"/>
          <w:sz w:val="18"/>
          <w:szCs w:val="18"/>
        </w:rPr>
        <w:footnoteRef/>
      </w:r>
      <w:r w:rsidRPr="005E526C">
        <w:rPr>
          <w:rFonts w:ascii="Open Sans" w:hAnsi="Open Sans" w:cs="Open Sans"/>
          <w:sz w:val="18"/>
          <w:szCs w:val="18"/>
        </w:rPr>
        <w:t xml:space="preserve"> </w:t>
      </w:r>
      <w:r w:rsidRPr="005E526C">
        <w:rPr>
          <w:rFonts w:ascii="Open Sans" w:hAnsi="Open Sans" w:cs="Open Sans"/>
          <w:sz w:val="18"/>
          <w:szCs w:val="18"/>
          <w:lang w:val="pl-PL"/>
        </w:rPr>
        <w:t xml:space="preserve">Dotyczy słowackich Beneficjentów małych projektów. / </w:t>
      </w:r>
      <w:r w:rsidRPr="005E526C">
        <w:rPr>
          <w:rFonts w:ascii="Open Sans" w:hAnsi="Open Sans" w:cs="Open Sans"/>
          <w:noProof/>
          <w:sz w:val="18"/>
          <w:szCs w:val="18"/>
          <w:lang w:val="sk-SK"/>
        </w:rPr>
        <w:t>Vzťahuje sa na slovenských Prijímateľov malých projektov.</w:t>
      </w:r>
    </w:p>
  </w:footnote>
  <w:footnote w:id="5">
    <w:p w14:paraId="6D2FF27E" w14:textId="298CA752" w:rsidR="00091D0E" w:rsidRPr="005E526C" w:rsidRDefault="00091D0E" w:rsidP="00A614B5">
      <w:pPr>
        <w:pStyle w:val="Textpoznmkypodiarou"/>
        <w:jc w:val="both"/>
        <w:rPr>
          <w:rFonts w:ascii="Open Sans" w:hAnsi="Open Sans" w:cs="Open Sans"/>
          <w:sz w:val="18"/>
          <w:szCs w:val="18"/>
          <w:lang w:val="pl-PL"/>
        </w:rPr>
      </w:pPr>
      <w:r w:rsidRPr="005E526C">
        <w:rPr>
          <w:rStyle w:val="Odkaznapoznmkupodiarou"/>
          <w:rFonts w:ascii="Open Sans" w:eastAsia="Calibri" w:hAnsi="Open Sans" w:cs="Open Sans"/>
          <w:sz w:val="18"/>
          <w:szCs w:val="18"/>
        </w:rPr>
        <w:footnoteRef/>
      </w:r>
      <w:r w:rsidRPr="005E526C">
        <w:rPr>
          <w:rFonts w:ascii="Open Sans" w:hAnsi="Open Sans" w:cs="Open Sans"/>
          <w:sz w:val="18"/>
          <w:szCs w:val="18"/>
        </w:rPr>
        <w:t xml:space="preserve"> </w:t>
      </w:r>
      <w:r w:rsidRPr="005E526C">
        <w:rPr>
          <w:rFonts w:ascii="Open Sans" w:hAnsi="Open Sans" w:cs="Open Sans"/>
          <w:sz w:val="18"/>
          <w:szCs w:val="18"/>
          <w:lang w:val="pl-PL"/>
        </w:rPr>
        <w:t xml:space="preserve">Rozporządzenie Parlamentu Europejskiego i Rady (UE) 2016/679 z dnia 27 kwietnia 2016 r. w sprawie ochrony osób fizycznych w związku z przetwarzaniem danych osobowych i w sprawie swobodnego przepływu takich danych oraz uchylenia dyrektywy 95/46//WE (Dz. Urz. UE L 119 z 04.05.2016, str. 1 z późn. zm.) / </w:t>
      </w:r>
      <w:r w:rsidRPr="005E526C">
        <w:rPr>
          <w:rFonts w:ascii="Open Sans" w:hAnsi="Open Sans" w:cs="Open Sans"/>
          <w:noProof/>
          <w:sz w:val="18"/>
          <w:szCs w:val="18"/>
          <w:lang w:val="sk-SK"/>
        </w:rPr>
        <w:t>Nariadenie Európskeho parlamentu a Rady (EÚ) 2016/679 z 27. apríla 2016 o ochrane fyzických osôb pri spracúvaní osobných údajov a o voľnom pohybe takýchto údajov, ktorým sa zrušuje smernica 95/46/ES (Úradný vestník EÚ L 119, 4.5.2016, s. 1 v znení neskorších predpisov.)</w:t>
      </w:r>
    </w:p>
  </w:footnote>
  <w:footnote w:id="6">
    <w:p w14:paraId="6376B87E" w14:textId="75163E4E" w:rsidR="00091D0E" w:rsidRDefault="00091D0E" w:rsidP="00A614B5">
      <w:pPr>
        <w:pStyle w:val="Textpoznmkypodiarou"/>
      </w:pPr>
      <w:r w:rsidRPr="005E526C">
        <w:rPr>
          <w:rStyle w:val="Odkaznapoznmkupodiarou"/>
          <w:rFonts w:ascii="Open Sans" w:eastAsia="Calibri" w:hAnsi="Open Sans" w:cs="Open Sans"/>
          <w:sz w:val="18"/>
          <w:szCs w:val="18"/>
          <w:lang w:val="pl-PL"/>
        </w:rPr>
        <w:footnoteRef/>
      </w:r>
      <w:r w:rsidRPr="005E526C">
        <w:rPr>
          <w:rFonts w:ascii="Open Sans" w:hAnsi="Open Sans" w:cs="Open Sans"/>
          <w:sz w:val="18"/>
          <w:szCs w:val="18"/>
          <w:lang w:val="pl-PL"/>
        </w:rPr>
        <w:t xml:space="preserve"> Nie dotyczy beneficjentów spoza Europejskiego Obszaru Gospodarczego. / </w:t>
      </w:r>
      <w:r w:rsidRPr="005E526C">
        <w:rPr>
          <w:rFonts w:ascii="Open Sans" w:hAnsi="Open Sans" w:cs="Open Sans"/>
          <w:noProof/>
          <w:sz w:val="18"/>
          <w:szCs w:val="18"/>
          <w:lang w:val="sk-SK"/>
        </w:rPr>
        <w:t>Nevzťahuje sa na prijímateľov mimo Európskeho hospodárskeho priestoru.</w:t>
      </w:r>
    </w:p>
  </w:footnote>
  <w:footnote w:id="7">
    <w:p w14:paraId="3A00C5A6" w14:textId="4472C903" w:rsidR="00091D0E" w:rsidRPr="005E526C" w:rsidRDefault="00091D0E">
      <w:pPr>
        <w:pStyle w:val="Textpoznmkypodiarou"/>
        <w:rPr>
          <w:rFonts w:ascii="Open Sans" w:hAnsi="Open Sans" w:cs="Open Sans"/>
          <w:sz w:val="18"/>
          <w:szCs w:val="18"/>
          <w:lang w:val="pl-PL"/>
        </w:rPr>
      </w:pPr>
      <w:r w:rsidRPr="005E526C">
        <w:rPr>
          <w:rStyle w:val="Odkaznapoznmkupodiarou"/>
          <w:rFonts w:ascii="Open Sans" w:hAnsi="Open Sans" w:cs="Open Sans"/>
          <w:sz w:val="18"/>
          <w:szCs w:val="18"/>
        </w:rPr>
        <w:footnoteRef/>
      </w:r>
      <w:r w:rsidRPr="005E526C">
        <w:rPr>
          <w:rFonts w:ascii="Open Sans" w:hAnsi="Open Sans" w:cs="Open Sans"/>
          <w:sz w:val="18"/>
          <w:szCs w:val="18"/>
        </w:rPr>
        <w:t xml:space="preserve"> </w:t>
      </w:r>
      <w:r w:rsidRPr="005E526C">
        <w:rPr>
          <w:rFonts w:ascii="Open Sans" w:hAnsi="Open Sans" w:cs="Open Sans"/>
          <w:sz w:val="18"/>
          <w:szCs w:val="18"/>
          <w:lang w:val="pl-PL"/>
        </w:rPr>
        <w:t xml:space="preserve">Powielić w przypadku większej liczby partnerów. / </w:t>
      </w:r>
      <w:r w:rsidRPr="005E526C">
        <w:rPr>
          <w:rFonts w:ascii="Open Sans" w:hAnsi="Open Sans" w:cs="Open Sans"/>
          <w:noProof/>
          <w:sz w:val="18"/>
          <w:szCs w:val="18"/>
          <w:lang w:val="sk-SK"/>
        </w:rPr>
        <w:t>V prípade väčšieho počtu partnerov duplikujte.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67C47" w14:textId="0BF77C51" w:rsidR="00091D0E" w:rsidRDefault="00A307B6" w:rsidP="000E3125">
    <w:pPr>
      <w:pStyle w:val="Hlavika"/>
      <w:tabs>
        <w:tab w:val="clear" w:pos="4536"/>
        <w:tab w:val="clear" w:pos="9072"/>
        <w:tab w:val="left" w:pos="3030"/>
      </w:tabs>
    </w:pPr>
    <w:r>
      <w:rPr>
        <w:noProof/>
      </w:rPr>
      <w:drawing>
        <wp:inline distT="0" distB="0" distL="0" distR="0" wp14:anchorId="2DAF5240" wp14:editId="49672580">
          <wp:extent cx="2038350" cy="61474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60193" cy="6213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89C54DC"/>
    <w:name w:val="WWNum15"/>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b w:val="0"/>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1" w15:restartNumberingAfterBreak="0">
    <w:nsid w:val="00000003"/>
    <w:multiLevelType w:val="multilevel"/>
    <w:tmpl w:val="99E0BD2C"/>
    <w:name w:val="WWNum16"/>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 w15:restartNumberingAfterBreak="0">
    <w:nsid w:val="00000004"/>
    <w:multiLevelType w:val="multilevel"/>
    <w:tmpl w:val="DDA81A46"/>
    <w:name w:val="WWNum17"/>
    <w:lvl w:ilvl="0">
      <w:start w:val="1"/>
      <w:numFmt w:val="decimal"/>
      <w:lvlText w:val="%1."/>
      <w:lvlJc w:val="left"/>
      <w:pPr>
        <w:tabs>
          <w:tab w:val="num" w:pos="0"/>
        </w:tabs>
        <w:ind w:left="360" w:hanging="360"/>
      </w:pPr>
      <w:rPr>
        <w:rFonts w:cs="Times New Roman"/>
        <w:b w:val="0"/>
        <w:bCs w:val="0"/>
      </w:rPr>
    </w:lvl>
    <w:lvl w:ilvl="1">
      <w:start w:val="1"/>
      <w:numFmt w:val="decimal"/>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3" w15:restartNumberingAfterBreak="0">
    <w:nsid w:val="00000005"/>
    <w:multiLevelType w:val="multilevel"/>
    <w:tmpl w:val="00000005"/>
    <w:name w:val="WWNum24"/>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4" w15:restartNumberingAfterBreak="0">
    <w:nsid w:val="00000006"/>
    <w:multiLevelType w:val="multilevel"/>
    <w:tmpl w:val="00000006"/>
    <w:name w:val="WWNum27"/>
    <w:lvl w:ilvl="0">
      <w:start w:val="1"/>
      <w:numFmt w:val="decimal"/>
      <w:lvlText w:val="%1."/>
      <w:lvlJc w:val="left"/>
      <w:pPr>
        <w:tabs>
          <w:tab w:val="num" w:pos="0"/>
        </w:tabs>
        <w:ind w:left="345" w:hanging="705"/>
      </w:pPr>
      <w:rPr>
        <w:rFonts w:cs="Times New Roman"/>
      </w:rPr>
    </w:lvl>
    <w:lvl w:ilvl="1">
      <w:start w:val="1"/>
      <w:numFmt w:val="lowerLetter"/>
      <w:lvlText w:val="%2."/>
      <w:lvlJc w:val="left"/>
      <w:pPr>
        <w:tabs>
          <w:tab w:val="num" w:pos="0"/>
        </w:tabs>
        <w:ind w:left="720" w:hanging="360"/>
      </w:pPr>
      <w:rPr>
        <w:rFonts w:cs="Times New Roman"/>
      </w:rPr>
    </w:lvl>
    <w:lvl w:ilvl="2">
      <w:start w:val="1"/>
      <w:numFmt w:val="lowerRoman"/>
      <w:lvlText w:val="%2.%3."/>
      <w:lvlJc w:val="right"/>
      <w:pPr>
        <w:tabs>
          <w:tab w:val="num" w:pos="0"/>
        </w:tabs>
        <w:ind w:left="1440" w:hanging="180"/>
      </w:pPr>
      <w:rPr>
        <w:rFonts w:cs="Times New Roman"/>
      </w:rPr>
    </w:lvl>
    <w:lvl w:ilvl="3">
      <w:start w:val="1"/>
      <w:numFmt w:val="decimal"/>
      <w:lvlText w:val="%2.%3.%4."/>
      <w:lvlJc w:val="left"/>
      <w:pPr>
        <w:tabs>
          <w:tab w:val="num" w:pos="0"/>
        </w:tabs>
        <w:ind w:left="2160" w:hanging="360"/>
      </w:pPr>
      <w:rPr>
        <w:rFonts w:cs="Times New Roman"/>
      </w:rPr>
    </w:lvl>
    <w:lvl w:ilvl="4">
      <w:start w:val="1"/>
      <w:numFmt w:val="lowerLetter"/>
      <w:lvlText w:val="%2.%3.%4.%5."/>
      <w:lvlJc w:val="left"/>
      <w:pPr>
        <w:tabs>
          <w:tab w:val="num" w:pos="0"/>
        </w:tabs>
        <w:ind w:left="2880" w:hanging="360"/>
      </w:pPr>
      <w:rPr>
        <w:rFonts w:cs="Times New Roman"/>
      </w:rPr>
    </w:lvl>
    <w:lvl w:ilvl="5">
      <w:start w:val="1"/>
      <w:numFmt w:val="lowerRoman"/>
      <w:lvlText w:val="%2.%3.%4.%5.%6."/>
      <w:lvlJc w:val="right"/>
      <w:pPr>
        <w:tabs>
          <w:tab w:val="num" w:pos="0"/>
        </w:tabs>
        <w:ind w:left="3600" w:hanging="180"/>
      </w:pPr>
      <w:rPr>
        <w:rFonts w:cs="Times New Roman"/>
      </w:rPr>
    </w:lvl>
    <w:lvl w:ilvl="6">
      <w:start w:val="1"/>
      <w:numFmt w:val="decimal"/>
      <w:lvlText w:val="%2.%3.%4.%5.%6.%7."/>
      <w:lvlJc w:val="left"/>
      <w:pPr>
        <w:tabs>
          <w:tab w:val="num" w:pos="0"/>
        </w:tabs>
        <w:ind w:left="4320" w:hanging="360"/>
      </w:pPr>
      <w:rPr>
        <w:rFonts w:cs="Times New Roman"/>
      </w:rPr>
    </w:lvl>
    <w:lvl w:ilvl="7">
      <w:start w:val="1"/>
      <w:numFmt w:val="lowerLetter"/>
      <w:lvlText w:val="%2.%3.%4.%5.%6.%7.%8."/>
      <w:lvlJc w:val="left"/>
      <w:pPr>
        <w:tabs>
          <w:tab w:val="num" w:pos="0"/>
        </w:tabs>
        <w:ind w:left="5040" w:hanging="360"/>
      </w:pPr>
      <w:rPr>
        <w:rFonts w:cs="Times New Roman"/>
      </w:rPr>
    </w:lvl>
    <w:lvl w:ilvl="8">
      <w:start w:val="1"/>
      <w:numFmt w:val="lowerRoman"/>
      <w:lvlText w:val="%2.%3.%4.%5.%6.%7.%8.%9."/>
      <w:lvlJc w:val="right"/>
      <w:pPr>
        <w:tabs>
          <w:tab w:val="num" w:pos="0"/>
        </w:tabs>
        <w:ind w:left="5760" w:hanging="180"/>
      </w:pPr>
      <w:rPr>
        <w:rFonts w:cs="Times New Roman"/>
      </w:rPr>
    </w:lvl>
  </w:abstractNum>
  <w:abstractNum w:abstractNumId="5" w15:restartNumberingAfterBreak="0">
    <w:nsid w:val="00000007"/>
    <w:multiLevelType w:val="multilevel"/>
    <w:tmpl w:val="00000007"/>
    <w:name w:val="WWNum33"/>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6" w15:restartNumberingAfterBreak="0">
    <w:nsid w:val="00000008"/>
    <w:multiLevelType w:val="multilevel"/>
    <w:tmpl w:val="00000008"/>
    <w:name w:val="WWNum35"/>
    <w:lvl w:ilvl="0">
      <w:start w:val="1"/>
      <w:numFmt w:val="decimal"/>
      <w:lvlText w:val="%1."/>
      <w:lvlJc w:val="left"/>
      <w:pPr>
        <w:tabs>
          <w:tab w:val="num" w:pos="357"/>
        </w:tabs>
        <w:ind w:left="357" w:hanging="360"/>
      </w:pPr>
      <w:rPr>
        <w:rFonts w:cs="Times New Roman"/>
      </w:rPr>
    </w:lvl>
    <w:lvl w:ilvl="1">
      <w:start w:val="1"/>
      <w:numFmt w:val="bullet"/>
      <w:lvlText w:val=""/>
      <w:lvlJc w:val="left"/>
      <w:pPr>
        <w:tabs>
          <w:tab w:val="num" w:pos="1077"/>
        </w:tabs>
        <w:ind w:left="1077" w:hanging="360"/>
      </w:pPr>
      <w:rPr>
        <w:rFonts w:ascii="Symbol" w:hAnsi="Symbol"/>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7" w15:restartNumberingAfterBreak="0">
    <w:nsid w:val="00000009"/>
    <w:multiLevelType w:val="multilevel"/>
    <w:tmpl w:val="00000009"/>
    <w:name w:val="WWNum36"/>
    <w:lvl w:ilvl="0">
      <w:start w:val="1"/>
      <w:numFmt w:val="bullet"/>
      <w:lvlText w:val=""/>
      <w:lvlJc w:val="left"/>
      <w:pPr>
        <w:tabs>
          <w:tab w:val="num" w:pos="0"/>
        </w:tabs>
        <w:ind w:left="1437" w:hanging="360"/>
      </w:pPr>
      <w:rPr>
        <w:rFonts w:ascii="Symbol" w:hAnsi="Symbol"/>
      </w:rPr>
    </w:lvl>
    <w:lvl w:ilvl="1">
      <w:start w:val="1"/>
      <w:numFmt w:val="bullet"/>
      <w:lvlText w:val="o"/>
      <w:lvlJc w:val="left"/>
      <w:pPr>
        <w:tabs>
          <w:tab w:val="num" w:pos="0"/>
        </w:tabs>
        <w:ind w:left="2157" w:hanging="360"/>
      </w:pPr>
      <w:rPr>
        <w:rFonts w:ascii="Courier New" w:hAnsi="Courier New"/>
      </w:rPr>
    </w:lvl>
    <w:lvl w:ilvl="2">
      <w:start w:val="1"/>
      <w:numFmt w:val="bullet"/>
      <w:lvlText w:val=""/>
      <w:lvlJc w:val="left"/>
      <w:pPr>
        <w:tabs>
          <w:tab w:val="num" w:pos="0"/>
        </w:tabs>
        <w:ind w:left="2877" w:hanging="360"/>
      </w:pPr>
      <w:rPr>
        <w:rFonts w:ascii="Wingdings" w:hAnsi="Wingdings"/>
      </w:rPr>
    </w:lvl>
    <w:lvl w:ilvl="3">
      <w:start w:val="1"/>
      <w:numFmt w:val="bullet"/>
      <w:lvlText w:val=""/>
      <w:lvlJc w:val="left"/>
      <w:pPr>
        <w:tabs>
          <w:tab w:val="num" w:pos="0"/>
        </w:tabs>
        <w:ind w:left="3597" w:hanging="360"/>
      </w:pPr>
      <w:rPr>
        <w:rFonts w:ascii="Symbol" w:hAnsi="Symbol"/>
      </w:rPr>
    </w:lvl>
    <w:lvl w:ilvl="4">
      <w:start w:val="1"/>
      <w:numFmt w:val="bullet"/>
      <w:lvlText w:val="o"/>
      <w:lvlJc w:val="left"/>
      <w:pPr>
        <w:tabs>
          <w:tab w:val="num" w:pos="0"/>
        </w:tabs>
        <w:ind w:left="4317" w:hanging="360"/>
      </w:pPr>
      <w:rPr>
        <w:rFonts w:ascii="Courier New" w:hAnsi="Courier New"/>
      </w:rPr>
    </w:lvl>
    <w:lvl w:ilvl="5">
      <w:start w:val="1"/>
      <w:numFmt w:val="bullet"/>
      <w:lvlText w:val=""/>
      <w:lvlJc w:val="left"/>
      <w:pPr>
        <w:tabs>
          <w:tab w:val="num" w:pos="0"/>
        </w:tabs>
        <w:ind w:left="5037" w:hanging="360"/>
      </w:pPr>
      <w:rPr>
        <w:rFonts w:ascii="Wingdings" w:hAnsi="Wingdings"/>
      </w:rPr>
    </w:lvl>
    <w:lvl w:ilvl="6">
      <w:start w:val="1"/>
      <w:numFmt w:val="bullet"/>
      <w:lvlText w:val=""/>
      <w:lvlJc w:val="left"/>
      <w:pPr>
        <w:tabs>
          <w:tab w:val="num" w:pos="0"/>
        </w:tabs>
        <w:ind w:left="5757" w:hanging="360"/>
      </w:pPr>
      <w:rPr>
        <w:rFonts w:ascii="Symbol" w:hAnsi="Symbol"/>
      </w:rPr>
    </w:lvl>
    <w:lvl w:ilvl="7">
      <w:start w:val="1"/>
      <w:numFmt w:val="bullet"/>
      <w:lvlText w:val="o"/>
      <w:lvlJc w:val="left"/>
      <w:pPr>
        <w:tabs>
          <w:tab w:val="num" w:pos="0"/>
        </w:tabs>
        <w:ind w:left="6477" w:hanging="360"/>
      </w:pPr>
      <w:rPr>
        <w:rFonts w:ascii="Courier New" w:hAnsi="Courier New"/>
      </w:rPr>
    </w:lvl>
    <w:lvl w:ilvl="8">
      <w:start w:val="1"/>
      <w:numFmt w:val="bullet"/>
      <w:lvlText w:val=""/>
      <w:lvlJc w:val="left"/>
      <w:pPr>
        <w:tabs>
          <w:tab w:val="num" w:pos="0"/>
        </w:tabs>
        <w:ind w:left="7197" w:hanging="360"/>
      </w:pPr>
      <w:rPr>
        <w:rFonts w:ascii="Wingdings" w:hAnsi="Wingdings"/>
      </w:rPr>
    </w:lvl>
  </w:abstractNum>
  <w:abstractNum w:abstractNumId="8" w15:restartNumberingAfterBreak="0">
    <w:nsid w:val="0000000A"/>
    <w:multiLevelType w:val="multilevel"/>
    <w:tmpl w:val="0000000A"/>
    <w:name w:val="WWNum48"/>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9" w15:restartNumberingAfterBreak="0">
    <w:nsid w:val="0000000B"/>
    <w:multiLevelType w:val="multilevel"/>
    <w:tmpl w:val="0000000B"/>
    <w:name w:val="WWNum59"/>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0" w15:restartNumberingAfterBreak="0">
    <w:nsid w:val="0000000D"/>
    <w:multiLevelType w:val="multilevel"/>
    <w:tmpl w:val="0000000D"/>
    <w:name w:val="WWNum62"/>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1" w15:restartNumberingAfterBreak="0">
    <w:nsid w:val="0000000E"/>
    <w:multiLevelType w:val="multilevel"/>
    <w:tmpl w:val="C0D099F2"/>
    <w:name w:val="WWNum67"/>
    <w:lvl w:ilvl="0">
      <w:start w:val="1"/>
      <w:numFmt w:val="decimal"/>
      <w:lvlText w:val="%1)"/>
      <w:lvlJc w:val="left"/>
      <w:pPr>
        <w:tabs>
          <w:tab w:val="num" w:pos="0"/>
        </w:tabs>
        <w:ind w:left="1068" w:hanging="360"/>
      </w:pPr>
      <w:rPr>
        <w:rFonts w:cs="Times New Roman"/>
        <w:b w:val="0"/>
        <w:bCs w:val="0"/>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2" w15:restartNumberingAfterBreak="0">
    <w:nsid w:val="0000000F"/>
    <w:multiLevelType w:val="multilevel"/>
    <w:tmpl w:val="0000000F"/>
    <w:name w:val="WWNum80"/>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1222"/>
        </w:tabs>
        <w:ind w:left="1224" w:hanging="362"/>
      </w:pPr>
      <w:rPr>
        <w:rFonts w:cs="Times New Roman"/>
      </w:rPr>
    </w:lvl>
    <w:lvl w:ilvl="2">
      <w:start w:val="1"/>
      <w:numFmt w:val="lowerRoman"/>
      <w:lvlText w:val="%2.%3."/>
      <w:lvlJc w:val="right"/>
      <w:pPr>
        <w:tabs>
          <w:tab w:val="num" w:pos="1942"/>
        </w:tabs>
        <w:ind w:left="1942" w:hanging="180"/>
      </w:pPr>
      <w:rPr>
        <w:rFonts w:cs="Times New Roman"/>
      </w:rPr>
    </w:lvl>
    <w:lvl w:ilvl="3">
      <w:start w:val="1"/>
      <w:numFmt w:val="decimal"/>
      <w:lvlText w:val="%2.%3.%4."/>
      <w:lvlJc w:val="left"/>
      <w:pPr>
        <w:tabs>
          <w:tab w:val="num" w:pos="2662"/>
        </w:tabs>
        <w:ind w:left="2662" w:hanging="360"/>
      </w:pPr>
      <w:rPr>
        <w:rFonts w:cs="Times New Roman"/>
      </w:rPr>
    </w:lvl>
    <w:lvl w:ilvl="4">
      <w:start w:val="1"/>
      <w:numFmt w:val="lowerLetter"/>
      <w:lvlText w:val="%2.%3.%4.%5."/>
      <w:lvlJc w:val="left"/>
      <w:pPr>
        <w:tabs>
          <w:tab w:val="num" w:pos="3382"/>
        </w:tabs>
        <w:ind w:left="3382" w:hanging="360"/>
      </w:pPr>
      <w:rPr>
        <w:rFonts w:cs="Times New Roman"/>
      </w:rPr>
    </w:lvl>
    <w:lvl w:ilvl="5">
      <w:start w:val="1"/>
      <w:numFmt w:val="lowerRoman"/>
      <w:lvlText w:val="%2.%3.%4.%5.%6."/>
      <w:lvlJc w:val="right"/>
      <w:pPr>
        <w:tabs>
          <w:tab w:val="num" w:pos="4102"/>
        </w:tabs>
        <w:ind w:left="4102" w:hanging="180"/>
      </w:pPr>
      <w:rPr>
        <w:rFonts w:cs="Times New Roman"/>
      </w:rPr>
    </w:lvl>
    <w:lvl w:ilvl="6">
      <w:start w:val="1"/>
      <w:numFmt w:val="decimal"/>
      <w:lvlText w:val="%2.%3.%4.%5.%6.%7."/>
      <w:lvlJc w:val="left"/>
      <w:pPr>
        <w:tabs>
          <w:tab w:val="num" w:pos="4822"/>
        </w:tabs>
        <w:ind w:left="4822" w:hanging="360"/>
      </w:pPr>
      <w:rPr>
        <w:rFonts w:cs="Times New Roman"/>
      </w:rPr>
    </w:lvl>
    <w:lvl w:ilvl="7">
      <w:start w:val="1"/>
      <w:numFmt w:val="lowerLetter"/>
      <w:lvlText w:val="%2.%3.%4.%5.%6.%7.%8."/>
      <w:lvlJc w:val="left"/>
      <w:pPr>
        <w:tabs>
          <w:tab w:val="num" w:pos="5542"/>
        </w:tabs>
        <w:ind w:left="5542" w:hanging="360"/>
      </w:pPr>
      <w:rPr>
        <w:rFonts w:cs="Times New Roman"/>
      </w:rPr>
    </w:lvl>
    <w:lvl w:ilvl="8">
      <w:start w:val="1"/>
      <w:numFmt w:val="lowerRoman"/>
      <w:lvlText w:val="%2.%3.%4.%5.%6.%7.%8.%9."/>
      <w:lvlJc w:val="right"/>
      <w:pPr>
        <w:tabs>
          <w:tab w:val="num" w:pos="6262"/>
        </w:tabs>
        <w:ind w:left="6262" w:hanging="180"/>
      </w:pPr>
      <w:rPr>
        <w:rFonts w:cs="Times New Roman"/>
      </w:rPr>
    </w:lvl>
  </w:abstractNum>
  <w:abstractNum w:abstractNumId="13" w15:restartNumberingAfterBreak="0">
    <w:nsid w:val="00000010"/>
    <w:multiLevelType w:val="multilevel"/>
    <w:tmpl w:val="D35E7250"/>
    <w:name w:val="WWNum81"/>
    <w:lvl w:ilvl="0">
      <w:start w:val="1"/>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1080"/>
        </w:tabs>
        <w:ind w:left="1082" w:hanging="362"/>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4" w15:restartNumberingAfterBreak="0">
    <w:nsid w:val="00000011"/>
    <w:multiLevelType w:val="multilevel"/>
    <w:tmpl w:val="BB98386C"/>
    <w:name w:val="WWNum82"/>
    <w:lvl w:ilvl="0">
      <w:start w:val="1"/>
      <w:numFmt w:val="decimal"/>
      <w:lvlText w:val="%1."/>
      <w:lvlJc w:val="left"/>
      <w:pPr>
        <w:tabs>
          <w:tab w:val="num" w:pos="360"/>
        </w:tabs>
        <w:ind w:left="360" w:hanging="360"/>
      </w:pPr>
      <w:rPr>
        <w:rFonts w:cs="Times New Roman"/>
        <w:b w:val="0"/>
        <w:bCs/>
      </w:rPr>
    </w:lvl>
    <w:lvl w:ilvl="1">
      <w:start w:val="1"/>
      <w:numFmt w:val="decimal"/>
      <w:lvlText w:val="%2)"/>
      <w:lvlJc w:val="left"/>
      <w:pPr>
        <w:tabs>
          <w:tab w:val="num" w:pos="1080"/>
        </w:tabs>
        <w:ind w:left="1082" w:hanging="362"/>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5" w15:restartNumberingAfterBreak="0">
    <w:nsid w:val="00000012"/>
    <w:multiLevelType w:val="multilevel"/>
    <w:tmpl w:val="5C7EA18E"/>
    <w:name w:val="WWNum86"/>
    <w:lvl w:ilvl="0">
      <w:start w:val="1"/>
      <w:numFmt w:val="decimal"/>
      <w:lvlText w:val="%1)"/>
      <w:lvlJc w:val="left"/>
      <w:pPr>
        <w:tabs>
          <w:tab w:val="num" w:pos="0"/>
        </w:tabs>
        <w:ind w:left="360" w:hanging="360"/>
      </w:pPr>
      <w:rPr>
        <w:rFonts w:cs="Times New Roman"/>
        <w:i w:val="0"/>
        <w:iCs/>
      </w:rPr>
    </w:lvl>
    <w:lvl w:ilvl="1">
      <w:start w:val="1"/>
      <w:numFmt w:val="lowerLetter"/>
      <w:lvlText w:val="%2)"/>
      <w:lvlJc w:val="left"/>
      <w:pPr>
        <w:tabs>
          <w:tab w:val="num" w:pos="0"/>
        </w:tabs>
        <w:ind w:left="720" w:hanging="360"/>
      </w:pPr>
      <w:rPr>
        <w:rFonts w:cs="Times New Roman"/>
      </w:rPr>
    </w:lvl>
    <w:lvl w:ilvl="2">
      <w:start w:val="1"/>
      <w:numFmt w:val="lowerRoman"/>
      <w:lvlText w:val="%2.%3)"/>
      <w:lvlJc w:val="left"/>
      <w:pPr>
        <w:tabs>
          <w:tab w:val="num" w:pos="0"/>
        </w:tabs>
        <w:ind w:left="1080" w:hanging="360"/>
      </w:pPr>
      <w:rPr>
        <w:rFonts w:cs="Times New Roman"/>
      </w:rPr>
    </w:lvl>
    <w:lvl w:ilvl="3">
      <w:start w:val="1"/>
      <w:numFmt w:val="decimal"/>
      <w:lvlText w:val="(%2.%3.%4)"/>
      <w:lvlJc w:val="left"/>
      <w:pPr>
        <w:tabs>
          <w:tab w:val="num" w:pos="0"/>
        </w:tabs>
        <w:ind w:left="1440" w:hanging="360"/>
      </w:pPr>
      <w:rPr>
        <w:rFonts w:cs="Times New Roman"/>
      </w:rPr>
    </w:lvl>
    <w:lvl w:ilvl="4">
      <w:start w:val="1"/>
      <w:numFmt w:val="lowerLetter"/>
      <w:lvlText w:val="(%2.%3.%4.%5)"/>
      <w:lvlJc w:val="left"/>
      <w:pPr>
        <w:tabs>
          <w:tab w:val="num" w:pos="0"/>
        </w:tabs>
        <w:ind w:left="1800" w:hanging="360"/>
      </w:pPr>
      <w:rPr>
        <w:rFonts w:cs="Times New Roman"/>
      </w:rPr>
    </w:lvl>
    <w:lvl w:ilvl="5">
      <w:start w:val="1"/>
      <w:numFmt w:val="lowerRoman"/>
      <w:lvlText w:val="(%2.%3.%4.%5.%6)"/>
      <w:lvlJc w:val="left"/>
      <w:pPr>
        <w:tabs>
          <w:tab w:val="num" w:pos="0"/>
        </w:tabs>
        <w:ind w:left="2160" w:hanging="360"/>
      </w:pPr>
      <w:rPr>
        <w:rFonts w:cs="Times New Roman"/>
      </w:rPr>
    </w:lvl>
    <w:lvl w:ilvl="6">
      <w:start w:val="1"/>
      <w:numFmt w:val="decimal"/>
      <w:lvlText w:val="%2.%3.%4.%5.%6.%7."/>
      <w:lvlJc w:val="left"/>
      <w:pPr>
        <w:tabs>
          <w:tab w:val="num" w:pos="0"/>
        </w:tabs>
        <w:ind w:left="2520" w:hanging="360"/>
      </w:pPr>
      <w:rPr>
        <w:rFonts w:cs="Times New Roman"/>
      </w:rPr>
    </w:lvl>
    <w:lvl w:ilvl="7">
      <w:start w:val="1"/>
      <w:numFmt w:val="lowerLetter"/>
      <w:lvlText w:val="%2.%3.%4.%5.%6.%7.%8."/>
      <w:lvlJc w:val="left"/>
      <w:pPr>
        <w:tabs>
          <w:tab w:val="num" w:pos="0"/>
        </w:tabs>
        <w:ind w:left="2880" w:hanging="360"/>
      </w:pPr>
      <w:rPr>
        <w:rFonts w:cs="Times New Roman"/>
      </w:rPr>
    </w:lvl>
    <w:lvl w:ilvl="8">
      <w:start w:val="1"/>
      <w:numFmt w:val="lowerRoman"/>
      <w:lvlText w:val="%2.%3.%4.%5.%6.%7.%8.%9."/>
      <w:lvlJc w:val="left"/>
      <w:pPr>
        <w:tabs>
          <w:tab w:val="num" w:pos="0"/>
        </w:tabs>
        <w:ind w:left="3240" w:hanging="360"/>
      </w:pPr>
      <w:rPr>
        <w:rFonts w:cs="Times New Roman"/>
      </w:rPr>
    </w:lvl>
  </w:abstractNum>
  <w:abstractNum w:abstractNumId="16" w15:restartNumberingAfterBreak="0">
    <w:nsid w:val="00000013"/>
    <w:multiLevelType w:val="multilevel"/>
    <w:tmpl w:val="00000013"/>
    <w:name w:val="WWNum87"/>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i w:val="0"/>
      </w:rPr>
    </w:lvl>
    <w:lvl w:ilvl="2">
      <w:start w:val="1"/>
      <w:numFmt w:val="decimal"/>
      <w:lvlText w:val="%2.%3."/>
      <w:lvlJc w:val="left"/>
      <w:pPr>
        <w:tabs>
          <w:tab w:val="num" w:pos="0"/>
        </w:tabs>
        <w:ind w:left="3060" w:hanging="360"/>
      </w:pPr>
      <w:rPr>
        <w:rFonts w:cs="Times New Roman"/>
        <w:b w:val="0"/>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17" w15:restartNumberingAfterBreak="0">
    <w:nsid w:val="00000014"/>
    <w:multiLevelType w:val="multilevel"/>
    <w:tmpl w:val="00000014"/>
    <w:name w:val="WWNum89"/>
    <w:lvl w:ilvl="0">
      <w:start w:val="1"/>
      <w:numFmt w:val="lowerLetter"/>
      <w:lvlText w:val="%1)"/>
      <w:lvlJc w:val="left"/>
      <w:pPr>
        <w:tabs>
          <w:tab w:val="num" w:pos="-241"/>
        </w:tabs>
        <w:ind w:left="1919" w:hanging="360"/>
      </w:pPr>
      <w:rPr>
        <w:rFonts w:cs="Times New Roman"/>
      </w:rPr>
    </w:lvl>
    <w:lvl w:ilvl="1">
      <w:start w:val="1"/>
      <w:numFmt w:val="lowerLetter"/>
      <w:lvlText w:val="%2."/>
      <w:lvlJc w:val="left"/>
      <w:pPr>
        <w:tabs>
          <w:tab w:val="num" w:pos="-241"/>
        </w:tabs>
        <w:ind w:left="2639" w:hanging="360"/>
      </w:pPr>
      <w:rPr>
        <w:rFonts w:cs="Times New Roman"/>
      </w:rPr>
    </w:lvl>
    <w:lvl w:ilvl="2">
      <w:start w:val="1"/>
      <w:numFmt w:val="lowerRoman"/>
      <w:lvlText w:val="%2.%3."/>
      <w:lvlJc w:val="right"/>
      <w:pPr>
        <w:tabs>
          <w:tab w:val="num" w:pos="-241"/>
        </w:tabs>
        <w:ind w:left="3359" w:hanging="180"/>
      </w:pPr>
      <w:rPr>
        <w:rFonts w:cs="Times New Roman"/>
      </w:rPr>
    </w:lvl>
    <w:lvl w:ilvl="3">
      <w:start w:val="1"/>
      <w:numFmt w:val="decimal"/>
      <w:lvlText w:val="%2.%3.%4."/>
      <w:lvlJc w:val="left"/>
      <w:pPr>
        <w:tabs>
          <w:tab w:val="num" w:pos="-241"/>
        </w:tabs>
        <w:ind w:left="4079" w:hanging="360"/>
      </w:pPr>
      <w:rPr>
        <w:rFonts w:cs="Times New Roman"/>
      </w:rPr>
    </w:lvl>
    <w:lvl w:ilvl="4">
      <w:start w:val="1"/>
      <w:numFmt w:val="lowerLetter"/>
      <w:lvlText w:val="%2.%3.%4.%5."/>
      <w:lvlJc w:val="left"/>
      <w:pPr>
        <w:tabs>
          <w:tab w:val="num" w:pos="-241"/>
        </w:tabs>
        <w:ind w:left="4799" w:hanging="360"/>
      </w:pPr>
      <w:rPr>
        <w:rFonts w:cs="Times New Roman"/>
      </w:rPr>
    </w:lvl>
    <w:lvl w:ilvl="5">
      <w:start w:val="1"/>
      <w:numFmt w:val="lowerRoman"/>
      <w:lvlText w:val="%2.%3.%4.%5.%6."/>
      <w:lvlJc w:val="right"/>
      <w:pPr>
        <w:tabs>
          <w:tab w:val="num" w:pos="-241"/>
        </w:tabs>
        <w:ind w:left="5519" w:hanging="180"/>
      </w:pPr>
      <w:rPr>
        <w:rFonts w:cs="Times New Roman"/>
      </w:rPr>
    </w:lvl>
    <w:lvl w:ilvl="6">
      <w:start w:val="1"/>
      <w:numFmt w:val="decimal"/>
      <w:lvlText w:val="%2.%3.%4.%5.%6.%7."/>
      <w:lvlJc w:val="left"/>
      <w:pPr>
        <w:tabs>
          <w:tab w:val="num" w:pos="-241"/>
        </w:tabs>
        <w:ind w:left="6239" w:hanging="360"/>
      </w:pPr>
      <w:rPr>
        <w:rFonts w:cs="Times New Roman"/>
      </w:rPr>
    </w:lvl>
    <w:lvl w:ilvl="7">
      <w:start w:val="1"/>
      <w:numFmt w:val="lowerLetter"/>
      <w:lvlText w:val="%2.%3.%4.%5.%6.%7.%8."/>
      <w:lvlJc w:val="left"/>
      <w:pPr>
        <w:tabs>
          <w:tab w:val="num" w:pos="-241"/>
        </w:tabs>
        <w:ind w:left="6959" w:hanging="360"/>
      </w:pPr>
      <w:rPr>
        <w:rFonts w:cs="Times New Roman"/>
      </w:rPr>
    </w:lvl>
    <w:lvl w:ilvl="8">
      <w:start w:val="1"/>
      <w:numFmt w:val="lowerRoman"/>
      <w:lvlText w:val="%2.%3.%4.%5.%6.%7.%8.%9."/>
      <w:lvlJc w:val="right"/>
      <w:pPr>
        <w:tabs>
          <w:tab w:val="num" w:pos="-241"/>
        </w:tabs>
        <w:ind w:left="7679" w:hanging="180"/>
      </w:pPr>
      <w:rPr>
        <w:rFonts w:cs="Times New Roman"/>
      </w:rPr>
    </w:lvl>
  </w:abstractNum>
  <w:abstractNum w:abstractNumId="18" w15:restartNumberingAfterBreak="0">
    <w:nsid w:val="00000015"/>
    <w:multiLevelType w:val="multilevel"/>
    <w:tmpl w:val="B9C2BC06"/>
    <w:name w:val="WWNum90"/>
    <w:lvl w:ilvl="0">
      <w:start w:val="1"/>
      <w:numFmt w:val="lowerLetter"/>
      <w:lvlText w:val="%1)"/>
      <w:lvlJc w:val="left"/>
      <w:pPr>
        <w:tabs>
          <w:tab w:val="num" w:pos="0"/>
        </w:tabs>
        <w:ind w:left="2160" w:hanging="360"/>
      </w:pPr>
      <w:rPr>
        <w:rFonts w:cs="Times New Roman"/>
        <w:i w:val="0"/>
        <w:iCs/>
      </w:rPr>
    </w:lvl>
    <w:lvl w:ilvl="1">
      <w:start w:val="1"/>
      <w:numFmt w:val="lowerLetter"/>
      <w:lvlText w:val="%2."/>
      <w:lvlJc w:val="left"/>
      <w:pPr>
        <w:tabs>
          <w:tab w:val="num" w:pos="0"/>
        </w:tabs>
        <w:ind w:left="2880" w:hanging="360"/>
      </w:pPr>
      <w:rPr>
        <w:rFonts w:cs="Times New Roman"/>
      </w:rPr>
    </w:lvl>
    <w:lvl w:ilvl="2">
      <w:start w:val="1"/>
      <w:numFmt w:val="lowerRoman"/>
      <w:lvlText w:val="%2.%3."/>
      <w:lvlJc w:val="right"/>
      <w:pPr>
        <w:tabs>
          <w:tab w:val="num" w:pos="0"/>
        </w:tabs>
        <w:ind w:left="3600" w:hanging="180"/>
      </w:pPr>
      <w:rPr>
        <w:rFonts w:cs="Times New Roman"/>
      </w:rPr>
    </w:lvl>
    <w:lvl w:ilvl="3">
      <w:start w:val="1"/>
      <w:numFmt w:val="decimal"/>
      <w:lvlText w:val="%2.%3.%4."/>
      <w:lvlJc w:val="left"/>
      <w:pPr>
        <w:tabs>
          <w:tab w:val="num" w:pos="0"/>
        </w:tabs>
        <w:ind w:left="4320" w:hanging="360"/>
      </w:pPr>
      <w:rPr>
        <w:rFonts w:cs="Times New Roman"/>
      </w:rPr>
    </w:lvl>
    <w:lvl w:ilvl="4">
      <w:start w:val="1"/>
      <w:numFmt w:val="lowerLetter"/>
      <w:lvlText w:val="%2.%3.%4.%5."/>
      <w:lvlJc w:val="left"/>
      <w:pPr>
        <w:tabs>
          <w:tab w:val="num" w:pos="0"/>
        </w:tabs>
        <w:ind w:left="5040" w:hanging="360"/>
      </w:pPr>
      <w:rPr>
        <w:rFonts w:cs="Times New Roman"/>
      </w:rPr>
    </w:lvl>
    <w:lvl w:ilvl="5">
      <w:start w:val="1"/>
      <w:numFmt w:val="lowerRoman"/>
      <w:lvlText w:val="%2.%3.%4.%5.%6."/>
      <w:lvlJc w:val="right"/>
      <w:pPr>
        <w:tabs>
          <w:tab w:val="num" w:pos="0"/>
        </w:tabs>
        <w:ind w:left="5760" w:hanging="180"/>
      </w:pPr>
      <w:rPr>
        <w:rFonts w:cs="Times New Roman"/>
      </w:rPr>
    </w:lvl>
    <w:lvl w:ilvl="6">
      <w:start w:val="1"/>
      <w:numFmt w:val="decimal"/>
      <w:lvlText w:val="%2.%3.%4.%5.%6.%7."/>
      <w:lvlJc w:val="left"/>
      <w:pPr>
        <w:tabs>
          <w:tab w:val="num" w:pos="0"/>
        </w:tabs>
        <w:ind w:left="6480" w:hanging="360"/>
      </w:pPr>
      <w:rPr>
        <w:rFonts w:cs="Times New Roman"/>
      </w:rPr>
    </w:lvl>
    <w:lvl w:ilvl="7">
      <w:start w:val="1"/>
      <w:numFmt w:val="lowerLetter"/>
      <w:lvlText w:val="%2.%3.%4.%5.%6.%7.%8."/>
      <w:lvlJc w:val="left"/>
      <w:pPr>
        <w:tabs>
          <w:tab w:val="num" w:pos="0"/>
        </w:tabs>
        <w:ind w:left="7200" w:hanging="360"/>
      </w:pPr>
      <w:rPr>
        <w:rFonts w:cs="Times New Roman"/>
      </w:rPr>
    </w:lvl>
    <w:lvl w:ilvl="8">
      <w:start w:val="1"/>
      <w:numFmt w:val="lowerRoman"/>
      <w:lvlText w:val="%2.%3.%4.%5.%6.%7.%8.%9."/>
      <w:lvlJc w:val="right"/>
      <w:pPr>
        <w:tabs>
          <w:tab w:val="num" w:pos="0"/>
        </w:tabs>
        <w:ind w:left="7920" w:hanging="180"/>
      </w:pPr>
      <w:rPr>
        <w:rFonts w:cs="Times New Roman"/>
      </w:rPr>
    </w:lvl>
  </w:abstractNum>
  <w:abstractNum w:abstractNumId="19" w15:restartNumberingAfterBreak="0">
    <w:nsid w:val="00000016"/>
    <w:multiLevelType w:val="multilevel"/>
    <w:tmpl w:val="00000016"/>
    <w:name w:val="WWNum91"/>
    <w:lvl w:ilvl="0">
      <w:start w:val="2"/>
      <w:numFmt w:val="lowerLetter"/>
      <w:lvlText w:val="%1)"/>
      <w:lvlJc w:val="left"/>
      <w:pPr>
        <w:tabs>
          <w:tab w:val="num" w:pos="0"/>
        </w:tabs>
        <w:ind w:left="2160" w:hanging="360"/>
      </w:pPr>
      <w:rPr>
        <w:rFonts w:cs="Times New Roman"/>
        <w:i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0" w15:restartNumberingAfterBreak="0">
    <w:nsid w:val="00000017"/>
    <w:multiLevelType w:val="multilevel"/>
    <w:tmpl w:val="00000017"/>
    <w:name w:val="WWNum9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1" w15:restartNumberingAfterBreak="0">
    <w:nsid w:val="00000018"/>
    <w:multiLevelType w:val="multilevel"/>
    <w:tmpl w:val="00000018"/>
    <w:name w:val="WWNum95"/>
    <w:lvl w:ilvl="0">
      <w:start w:val="1"/>
      <w:numFmt w:val="decimal"/>
      <w:lvlText w:val="%1)"/>
      <w:lvlJc w:val="left"/>
      <w:pPr>
        <w:tabs>
          <w:tab w:val="num" w:pos="0"/>
        </w:tabs>
        <w:ind w:left="1069" w:hanging="360"/>
      </w:pPr>
      <w:rPr>
        <w:rFonts w:cs="Times New Roman"/>
      </w:rPr>
    </w:lvl>
    <w:lvl w:ilvl="1">
      <w:start w:val="1"/>
      <w:numFmt w:val="lowerLetter"/>
      <w:lvlText w:val="%2."/>
      <w:lvlJc w:val="left"/>
      <w:pPr>
        <w:tabs>
          <w:tab w:val="num" w:pos="0"/>
        </w:tabs>
        <w:ind w:left="1789" w:hanging="360"/>
      </w:pPr>
      <w:rPr>
        <w:rFonts w:cs="Times New Roman"/>
      </w:rPr>
    </w:lvl>
    <w:lvl w:ilvl="2">
      <w:start w:val="1"/>
      <w:numFmt w:val="lowerRoman"/>
      <w:lvlText w:val="%2.%3."/>
      <w:lvlJc w:val="right"/>
      <w:pPr>
        <w:tabs>
          <w:tab w:val="num" w:pos="0"/>
        </w:tabs>
        <w:ind w:left="2509" w:hanging="180"/>
      </w:pPr>
      <w:rPr>
        <w:rFonts w:cs="Times New Roman"/>
      </w:rPr>
    </w:lvl>
    <w:lvl w:ilvl="3">
      <w:start w:val="1"/>
      <w:numFmt w:val="decimal"/>
      <w:lvlText w:val="%2.%3.%4."/>
      <w:lvlJc w:val="left"/>
      <w:pPr>
        <w:tabs>
          <w:tab w:val="num" w:pos="0"/>
        </w:tabs>
        <w:ind w:left="3229" w:hanging="360"/>
      </w:pPr>
      <w:rPr>
        <w:rFonts w:cs="Times New Roman"/>
      </w:rPr>
    </w:lvl>
    <w:lvl w:ilvl="4">
      <w:start w:val="1"/>
      <w:numFmt w:val="lowerLetter"/>
      <w:lvlText w:val="%2.%3.%4.%5."/>
      <w:lvlJc w:val="left"/>
      <w:pPr>
        <w:tabs>
          <w:tab w:val="num" w:pos="0"/>
        </w:tabs>
        <w:ind w:left="3949" w:hanging="360"/>
      </w:pPr>
      <w:rPr>
        <w:rFonts w:cs="Times New Roman"/>
      </w:rPr>
    </w:lvl>
    <w:lvl w:ilvl="5">
      <w:start w:val="1"/>
      <w:numFmt w:val="lowerRoman"/>
      <w:lvlText w:val="%2.%3.%4.%5.%6."/>
      <w:lvlJc w:val="right"/>
      <w:pPr>
        <w:tabs>
          <w:tab w:val="num" w:pos="0"/>
        </w:tabs>
        <w:ind w:left="4669" w:hanging="180"/>
      </w:pPr>
      <w:rPr>
        <w:rFonts w:cs="Times New Roman"/>
      </w:rPr>
    </w:lvl>
    <w:lvl w:ilvl="6">
      <w:start w:val="1"/>
      <w:numFmt w:val="decimal"/>
      <w:lvlText w:val="%2.%3.%4.%5.%6.%7."/>
      <w:lvlJc w:val="left"/>
      <w:pPr>
        <w:tabs>
          <w:tab w:val="num" w:pos="0"/>
        </w:tabs>
        <w:ind w:left="5389" w:hanging="360"/>
      </w:pPr>
      <w:rPr>
        <w:rFonts w:cs="Times New Roman"/>
      </w:rPr>
    </w:lvl>
    <w:lvl w:ilvl="7">
      <w:start w:val="1"/>
      <w:numFmt w:val="lowerLetter"/>
      <w:lvlText w:val="%2.%3.%4.%5.%6.%7.%8."/>
      <w:lvlJc w:val="left"/>
      <w:pPr>
        <w:tabs>
          <w:tab w:val="num" w:pos="0"/>
        </w:tabs>
        <w:ind w:left="6109" w:hanging="360"/>
      </w:pPr>
      <w:rPr>
        <w:rFonts w:cs="Times New Roman"/>
      </w:rPr>
    </w:lvl>
    <w:lvl w:ilvl="8">
      <w:start w:val="1"/>
      <w:numFmt w:val="lowerRoman"/>
      <w:lvlText w:val="%2.%3.%4.%5.%6.%7.%8.%9."/>
      <w:lvlJc w:val="right"/>
      <w:pPr>
        <w:tabs>
          <w:tab w:val="num" w:pos="0"/>
        </w:tabs>
        <w:ind w:left="6829" w:hanging="180"/>
      </w:pPr>
      <w:rPr>
        <w:rFonts w:cs="Times New Roman"/>
      </w:rPr>
    </w:lvl>
  </w:abstractNum>
  <w:abstractNum w:abstractNumId="22" w15:restartNumberingAfterBreak="0">
    <w:nsid w:val="00000019"/>
    <w:multiLevelType w:val="multilevel"/>
    <w:tmpl w:val="00000019"/>
    <w:name w:val="WWNum9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3" w15:restartNumberingAfterBreak="0">
    <w:nsid w:val="0000001A"/>
    <w:multiLevelType w:val="multilevel"/>
    <w:tmpl w:val="0000001A"/>
    <w:name w:val="WWNum97"/>
    <w:lvl w:ilvl="0">
      <w:start w:val="1"/>
      <w:numFmt w:val="decimal"/>
      <w:lvlText w:val="%1."/>
      <w:lvlJc w:val="left"/>
      <w:pPr>
        <w:tabs>
          <w:tab w:val="num" w:pos="0"/>
        </w:tabs>
        <w:ind w:left="644" w:hanging="360"/>
      </w:pPr>
      <w:rPr>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2.%3."/>
      <w:lvlJc w:val="right"/>
      <w:pPr>
        <w:tabs>
          <w:tab w:val="num" w:pos="0"/>
        </w:tabs>
        <w:ind w:left="2084" w:hanging="180"/>
      </w:pPr>
      <w:rPr>
        <w:rFonts w:cs="Times New Roman"/>
      </w:rPr>
    </w:lvl>
    <w:lvl w:ilvl="3">
      <w:start w:val="1"/>
      <w:numFmt w:val="decimal"/>
      <w:lvlText w:val="%2.%3.%4."/>
      <w:lvlJc w:val="left"/>
      <w:pPr>
        <w:tabs>
          <w:tab w:val="num" w:pos="0"/>
        </w:tabs>
        <w:ind w:left="2804" w:hanging="360"/>
      </w:pPr>
      <w:rPr>
        <w:rFonts w:cs="Times New Roman"/>
      </w:rPr>
    </w:lvl>
    <w:lvl w:ilvl="4">
      <w:start w:val="1"/>
      <w:numFmt w:val="lowerLetter"/>
      <w:lvlText w:val="%2.%3.%4.%5."/>
      <w:lvlJc w:val="left"/>
      <w:pPr>
        <w:tabs>
          <w:tab w:val="num" w:pos="0"/>
        </w:tabs>
        <w:ind w:left="3524" w:hanging="360"/>
      </w:pPr>
      <w:rPr>
        <w:rFonts w:cs="Times New Roman"/>
      </w:rPr>
    </w:lvl>
    <w:lvl w:ilvl="5">
      <w:start w:val="1"/>
      <w:numFmt w:val="lowerRoman"/>
      <w:lvlText w:val="%2.%3.%4.%5.%6."/>
      <w:lvlJc w:val="right"/>
      <w:pPr>
        <w:tabs>
          <w:tab w:val="num" w:pos="0"/>
        </w:tabs>
        <w:ind w:left="4244" w:hanging="180"/>
      </w:pPr>
      <w:rPr>
        <w:rFonts w:cs="Times New Roman"/>
      </w:rPr>
    </w:lvl>
    <w:lvl w:ilvl="6">
      <w:start w:val="1"/>
      <w:numFmt w:val="decimal"/>
      <w:lvlText w:val="%2.%3.%4.%5.%6.%7."/>
      <w:lvlJc w:val="left"/>
      <w:pPr>
        <w:tabs>
          <w:tab w:val="num" w:pos="0"/>
        </w:tabs>
        <w:ind w:left="4964" w:hanging="360"/>
      </w:pPr>
      <w:rPr>
        <w:rFonts w:cs="Times New Roman"/>
      </w:rPr>
    </w:lvl>
    <w:lvl w:ilvl="7">
      <w:start w:val="1"/>
      <w:numFmt w:val="lowerLetter"/>
      <w:lvlText w:val="%2.%3.%4.%5.%6.%7.%8."/>
      <w:lvlJc w:val="left"/>
      <w:pPr>
        <w:tabs>
          <w:tab w:val="num" w:pos="0"/>
        </w:tabs>
        <w:ind w:left="5684" w:hanging="360"/>
      </w:pPr>
      <w:rPr>
        <w:rFonts w:cs="Times New Roman"/>
      </w:rPr>
    </w:lvl>
    <w:lvl w:ilvl="8">
      <w:start w:val="1"/>
      <w:numFmt w:val="lowerRoman"/>
      <w:lvlText w:val="%2.%3.%4.%5.%6.%7.%8.%9."/>
      <w:lvlJc w:val="right"/>
      <w:pPr>
        <w:tabs>
          <w:tab w:val="num" w:pos="0"/>
        </w:tabs>
        <w:ind w:left="6404" w:hanging="180"/>
      </w:pPr>
      <w:rPr>
        <w:rFonts w:cs="Times New Roman"/>
      </w:rPr>
    </w:lvl>
  </w:abstractNum>
  <w:abstractNum w:abstractNumId="24" w15:restartNumberingAfterBreak="0">
    <w:nsid w:val="0000001B"/>
    <w:multiLevelType w:val="multilevel"/>
    <w:tmpl w:val="0000001B"/>
    <w:name w:val="WWNum98"/>
    <w:lvl w:ilvl="0">
      <w:start w:val="1"/>
      <w:numFmt w:val="decimal"/>
      <w:lvlText w:val="%1)"/>
      <w:lvlJc w:val="left"/>
      <w:pPr>
        <w:tabs>
          <w:tab w:val="num" w:pos="0"/>
        </w:tabs>
        <w:ind w:left="360" w:hanging="360"/>
      </w:pPr>
      <w:rPr>
        <w:rFonts w:cs="Times New Roman"/>
        <w:b w:val="0"/>
        <w:sz w:val="22"/>
        <w:szCs w:val="22"/>
      </w:rPr>
    </w:lvl>
    <w:lvl w:ilvl="1">
      <w:start w:val="1"/>
      <w:numFmt w:val="lowerLetter"/>
      <w:lvlText w:val="%2)"/>
      <w:lvlJc w:val="left"/>
      <w:pPr>
        <w:tabs>
          <w:tab w:val="num" w:pos="0"/>
        </w:tabs>
        <w:ind w:left="1069" w:hanging="360"/>
      </w:pPr>
      <w:rPr>
        <w:rFonts w:cs="Times New Roman"/>
        <w:b w:val="0"/>
        <w:sz w:val="20"/>
        <w:szCs w:val="20"/>
      </w:rPr>
    </w:lvl>
    <w:lvl w:ilvl="2">
      <w:start w:val="1"/>
      <w:numFmt w:val="lowerRoman"/>
      <w:lvlText w:val="%2.%3)"/>
      <w:lvlJc w:val="left"/>
      <w:pPr>
        <w:tabs>
          <w:tab w:val="num" w:pos="0"/>
        </w:tabs>
        <w:ind w:left="1080" w:hanging="360"/>
      </w:pPr>
      <w:rPr>
        <w:rFonts w:cs="Times New Roman"/>
        <w:b/>
        <w:sz w:val="22"/>
        <w:szCs w:val="22"/>
      </w:rPr>
    </w:lvl>
    <w:lvl w:ilvl="3">
      <w:start w:val="1"/>
      <w:numFmt w:val="decimal"/>
      <w:lvlText w:val="(%2.%3.%4)"/>
      <w:lvlJc w:val="left"/>
      <w:pPr>
        <w:tabs>
          <w:tab w:val="num" w:pos="0"/>
        </w:tabs>
        <w:ind w:left="1440" w:hanging="360"/>
      </w:pPr>
      <w:rPr>
        <w:rFonts w:cs="Times New Roman"/>
        <w:b/>
        <w:sz w:val="22"/>
        <w:szCs w:val="22"/>
      </w:rPr>
    </w:lvl>
    <w:lvl w:ilvl="4">
      <w:start w:val="1"/>
      <w:numFmt w:val="lowerLetter"/>
      <w:lvlText w:val="(%2.%3.%4.%5)"/>
      <w:lvlJc w:val="left"/>
      <w:pPr>
        <w:tabs>
          <w:tab w:val="num" w:pos="0"/>
        </w:tabs>
        <w:ind w:left="1800" w:hanging="360"/>
      </w:pPr>
      <w:rPr>
        <w:rFonts w:cs="Times New Roman"/>
        <w:b/>
        <w:sz w:val="22"/>
        <w:szCs w:val="22"/>
      </w:rPr>
    </w:lvl>
    <w:lvl w:ilvl="5">
      <w:start w:val="1"/>
      <w:numFmt w:val="lowerRoman"/>
      <w:lvlText w:val="(%2.%3.%4.%5.%6)"/>
      <w:lvlJc w:val="left"/>
      <w:pPr>
        <w:tabs>
          <w:tab w:val="num" w:pos="0"/>
        </w:tabs>
        <w:ind w:left="2160" w:hanging="360"/>
      </w:pPr>
      <w:rPr>
        <w:rFonts w:cs="Times New Roman"/>
        <w:b/>
        <w:sz w:val="22"/>
        <w:szCs w:val="22"/>
      </w:rPr>
    </w:lvl>
    <w:lvl w:ilvl="6">
      <w:start w:val="1"/>
      <w:numFmt w:val="decimal"/>
      <w:lvlText w:val="%2.%3.%4.%5.%6.%7."/>
      <w:lvlJc w:val="left"/>
      <w:pPr>
        <w:tabs>
          <w:tab w:val="num" w:pos="0"/>
        </w:tabs>
        <w:ind w:left="2520" w:hanging="360"/>
      </w:pPr>
      <w:rPr>
        <w:rFonts w:cs="Times New Roman"/>
        <w:b/>
        <w:sz w:val="22"/>
        <w:szCs w:val="22"/>
      </w:rPr>
    </w:lvl>
    <w:lvl w:ilvl="7">
      <w:start w:val="1"/>
      <w:numFmt w:val="lowerLetter"/>
      <w:lvlText w:val="%2.%3.%4.%5.%6.%7.%8."/>
      <w:lvlJc w:val="left"/>
      <w:pPr>
        <w:tabs>
          <w:tab w:val="num" w:pos="0"/>
        </w:tabs>
        <w:ind w:left="2880" w:hanging="360"/>
      </w:pPr>
      <w:rPr>
        <w:rFonts w:cs="Times New Roman"/>
        <w:b/>
        <w:sz w:val="22"/>
        <w:szCs w:val="22"/>
      </w:rPr>
    </w:lvl>
    <w:lvl w:ilvl="8">
      <w:start w:val="1"/>
      <w:numFmt w:val="lowerRoman"/>
      <w:lvlText w:val="%2.%3.%4.%5.%6.%7.%8.%9."/>
      <w:lvlJc w:val="left"/>
      <w:pPr>
        <w:tabs>
          <w:tab w:val="num" w:pos="0"/>
        </w:tabs>
        <w:ind w:left="3240" w:hanging="360"/>
      </w:pPr>
      <w:rPr>
        <w:rFonts w:cs="Times New Roman"/>
        <w:b/>
        <w:sz w:val="22"/>
        <w:szCs w:val="22"/>
      </w:rPr>
    </w:lvl>
  </w:abstractNum>
  <w:abstractNum w:abstractNumId="25" w15:restartNumberingAfterBreak="0">
    <w:nsid w:val="0000001C"/>
    <w:multiLevelType w:val="multilevel"/>
    <w:tmpl w:val="104A52F0"/>
    <w:name w:val="WWNum99"/>
    <w:lvl w:ilvl="0">
      <w:start w:val="1"/>
      <w:numFmt w:val="decimal"/>
      <w:lvlText w:val="%1."/>
      <w:lvlJc w:val="left"/>
      <w:pPr>
        <w:tabs>
          <w:tab w:val="num" w:pos="0"/>
        </w:tabs>
        <w:ind w:left="1068"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6" w15:restartNumberingAfterBreak="0">
    <w:nsid w:val="0000001D"/>
    <w:multiLevelType w:val="multilevel"/>
    <w:tmpl w:val="0000001D"/>
    <w:name w:val="WWNum100"/>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7" w15:restartNumberingAfterBreak="0">
    <w:nsid w:val="0000001E"/>
    <w:multiLevelType w:val="multilevel"/>
    <w:tmpl w:val="0000001E"/>
    <w:name w:val="WWNum103"/>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428" w:hanging="360"/>
      </w:pPr>
      <w:rPr>
        <w:rFonts w:cs="Times New Roman"/>
      </w:rPr>
    </w:lvl>
    <w:lvl w:ilvl="2">
      <w:start w:val="1"/>
      <w:numFmt w:val="lowerRoman"/>
      <w:lvlText w:val="%2.%3)"/>
      <w:lvlJc w:val="left"/>
      <w:pPr>
        <w:tabs>
          <w:tab w:val="num" w:pos="0"/>
        </w:tabs>
        <w:ind w:left="1788" w:hanging="360"/>
      </w:pPr>
      <w:rPr>
        <w:rFonts w:cs="Times New Roman"/>
      </w:rPr>
    </w:lvl>
    <w:lvl w:ilvl="3">
      <w:start w:val="1"/>
      <w:numFmt w:val="decimal"/>
      <w:lvlText w:val="(%2.%3.%4)"/>
      <w:lvlJc w:val="left"/>
      <w:pPr>
        <w:tabs>
          <w:tab w:val="num" w:pos="0"/>
        </w:tabs>
        <w:ind w:left="2148" w:hanging="360"/>
      </w:pPr>
      <w:rPr>
        <w:rFonts w:cs="Times New Roman"/>
      </w:rPr>
    </w:lvl>
    <w:lvl w:ilvl="4">
      <w:start w:val="1"/>
      <w:numFmt w:val="lowerLetter"/>
      <w:lvlText w:val="(%2.%3.%4.%5)"/>
      <w:lvlJc w:val="left"/>
      <w:pPr>
        <w:tabs>
          <w:tab w:val="num" w:pos="0"/>
        </w:tabs>
        <w:ind w:left="2508" w:hanging="360"/>
      </w:pPr>
      <w:rPr>
        <w:rFonts w:cs="Times New Roman"/>
      </w:rPr>
    </w:lvl>
    <w:lvl w:ilvl="5">
      <w:start w:val="1"/>
      <w:numFmt w:val="lowerRoman"/>
      <w:lvlText w:val="(%2.%3.%4.%5.%6)"/>
      <w:lvlJc w:val="left"/>
      <w:pPr>
        <w:tabs>
          <w:tab w:val="num" w:pos="0"/>
        </w:tabs>
        <w:ind w:left="2868" w:hanging="360"/>
      </w:pPr>
      <w:rPr>
        <w:rFonts w:cs="Times New Roman"/>
      </w:rPr>
    </w:lvl>
    <w:lvl w:ilvl="6">
      <w:start w:val="1"/>
      <w:numFmt w:val="decimal"/>
      <w:lvlText w:val="%2.%3.%4.%5.%6.%7."/>
      <w:lvlJc w:val="left"/>
      <w:pPr>
        <w:tabs>
          <w:tab w:val="num" w:pos="0"/>
        </w:tabs>
        <w:ind w:left="3228" w:hanging="360"/>
      </w:pPr>
      <w:rPr>
        <w:rFonts w:cs="Times New Roman"/>
      </w:rPr>
    </w:lvl>
    <w:lvl w:ilvl="7">
      <w:start w:val="1"/>
      <w:numFmt w:val="lowerLetter"/>
      <w:lvlText w:val="%2.%3.%4.%5.%6.%7.%8."/>
      <w:lvlJc w:val="left"/>
      <w:pPr>
        <w:tabs>
          <w:tab w:val="num" w:pos="0"/>
        </w:tabs>
        <w:ind w:left="3588" w:hanging="360"/>
      </w:pPr>
      <w:rPr>
        <w:rFonts w:cs="Times New Roman"/>
      </w:rPr>
    </w:lvl>
    <w:lvl w:ilvl="8">
      <w:start w:val="1"/>
      <w:numFmt w:val="lowerRoman"/>
      <w:lvlText w:val="%2.%3.%4.%5.%6.%7.%8.%9."/>
      <w:lvlJc w:val="left"/>
      <w:pPr>
        <w:tabs>
          <w:tab w:val="num" w:pos="0"/>
        </w:tabs>
        <w:ind w:left="3948" w:hanging="360"/>
      </w:pPr>
      <w:rPr>
        <w:rFonts w:cs="Times New Roman"/>
      </w:rPr>
    </w:lvl>
  </w:abstractNum>
  <w:abstractNum w:abstractNumId="28" w15:restartNumberingAfterBreak="0">
    <w:nsid w:val="03725A1E"/>
    <w:multiLevelType w:val="hybridMultilevel"/>
    <w:tmpl w:val="EB34B582"/>
    <w:lvl w:ilvl="0" w:tplc="DB4688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05357D85"/>
    <w:multiLevelType w:val="hybridMultilevel"/>
    <w:tmpl w:val="FBB6191E"/>
    <w:lvl w:ilvl="0" w:tplc="59709C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B26CBB"/>
    <w:multiLevelType w:val="hybridMultilevel"/>
    <w:tmpl w:val="ABC08516"/>
    <w:lvl w:ilvl="0" w:tplc="67F455B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B5B6632"/>
    <w:multiLevelType w:val="multilevel"/>
    <w:tmpl w:val="1876C236"/>
    <w:lvl w:ilvl="0">
      <w:start w:val="2"/>
      <w:numFmt w:val="decimal"/>
      <w:pStyle w:val="slovn1"/>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0D84456D"/>
    <w:multiLevelType w:val="hybridMultilevel"/>
    <w:tmpl w:val="6B1449FA"/>
    <w:lvl w:ilvl="0" w:tplc="04150017">
      <w:start w:val="1"/>
      <w:numFmt w:val="lowerLetter"/>
      <w:lvlText w:val="%1)"/>
      <w:lvlJc w:val="left"/>
      <w:pPr>
        <w:ind w:left="357" w:hanging="360"/>
      </w:pPr>
    </w:lvl>
    <w:lvl w:ilvl="1" w:tplc="04150019">
      <w:start w:val="1"/>
      <w:numFmt w:val="lowerLetter"/>
      <w:lvlText w:val="%2."/>
      <w:lvlJc w:val="left"/>
      <w:pPr>
        <w:ind w:left="1077" w:hanging="360"/>
      </w:pPr>
    </w:lvl>
    <w:lvl w:ilvl="2" w:tplc="0415001B">
      <w:start w:val="1"/>
      <w:numFmt w:val="lowerRoman"/>
      <w:lvlText w:val="%3."/>
      <w:lvlJc w:val="right"/>
      <w:pPr>
        <w:ind w:left="1797" w:hanging="180"/>
      </w:pPr>
    </w:lvl>
    <w:lvl w:ilvl="3" w:tplc="0415000F">
      <w:start w:val="1"/>
      <w:numFmt w:val="decimal"/>
      <w:lvlText w:val="%4."/>
      <w:lvlJc w:val="left"/>
      <w:pPr>
        <w:ind w:left="2517" w:hanging="360"/>
      </w:pPr>
    </w:lvl>
    <w:lvl w:ilvl="4" w:tplc="04150019">
      <w:start w:val="1"/>
      <w:numFmt w:val="lowerLetter"/>
      <w:lvlText w:val="%5."/>
      <w:lvlJc w:val="left"/>
      <w:pPr>
        <w:ind w:left="3237" w:hanging="360"/>
      </w:pPr>
    </w:lvl>
    <w:lvl w:ilvl="5" w:tplc="0415001B">
      <w:start w:val="1"/>
      <w:numFmt w:val="lowerRoman"/>
      <w:lvlText w:val="%6."/>
      <w:lvlJc w:val="right"/>
      <w:pPr>
        <w:ind w:left="3957" w:hanging="180"/>
      </w:pPr>
    </w:lvl>
    <w:lvl w:ilvl="6" w:tplc="0415000F">
      <w:start w:val="1"/>
      <w:numFmt w:val="decimal"/>
      <w:lvlText w:val="%7."/>
      <w:lvlJc w:val="left"/>
      <w:pPr>
        <w:ind w:left="4677" w:hanging="360"/>
      </w:pPr>
    </w:lvl>
    <w:lvl w:ilvl="7" w:tplc="04150019">
      <w:start w:val="1"/>
      <w:numFmt w:val="lowerLetter"/>
      <w:lvlText w:val="%8."/>
      <w:lvlJc w:val="left"/>
      <w:pPr>
        <w:ind w:left="5397" w:hanging="360"/>
      </w:pPr>
    </w:lvl>
    <w:lvl w:ilvl="8" w:tplc="0415001B">
      <w:start w:val="1"/>
      <w:numFmt w:val="lowerRoman"/>
      <w:lvlText w:val="%9."/>
      <w:lvlJc w:val="right"/>
      <w:pPr>
        <w:ind w:left="6117" w:hanging="180"/>
      </w:pPr>
    </w:lvl>
  </w:abstractNum>
  <w:abstractNum w:abstractNumId="33" w15:restartNumberingAfterBreak="0">
    <w:nsid w:val="0E103698"/>
    <w:multiLevelType w:val="hybridMultilevel"/>
    <w:tmpl w:val="50321C04"/>
    <w:lvl w:ilvl="0" w:tplc="4782D488">
      <w:start w:val="1"/>
      <w:numFmt w:val="decimal"/>
      <w:lvlText w:val="%1."/>
      <w:lvlJc w:val="left"/>
      <w:pPr>
        <w:ind w:left="360" w:hanging="360"/>
      </w:pPr>
      <w:rPr>
        <w:rFonts w:ascii="Open Sans" w:hAnsi="Open Sans" w:cs="Open San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0ED71169"/>
    <w:multiLevelType w:val="hybridMultilevel"/>
    <w:tmpl w:val="B4CECCE6"/>
    <w:lvl w:ilvl="0" w:tplc="3730AF6A">
      <w:start w:val="1"/>
      <w:numFmt w:val="decimal"/>
      <w:lvlText w:val="%1."/>
      <w:lvlJc w:val="left"/>
      <w:pPr>
        <w:ind w:left="360" w:hanging="360"/>
      </w:pPr>
      <w:rPr>
        <w:rFonts w:ascii="Open Sans" w:hAnsi="Open Sans" w:cs="Open San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22E2DBF"/>
    <w:multiLevelType w:val="hybridMultilevel"/>
    <w:tmpl w:val="E5B86AA8"/>
    <w:lvl w:ilvl="0" w:tplc="B22A6F0E">
      <w:start w:val="1"/>
      <w:numFmt w:val="decimal"/>
      <w:lvlText w:val="%1)"/>
      <w:lvlJc w:val="left"/>
      <w:pPr>
        <w:ind w:left="780" w:hanging="420"/>
      </w:pPr>
      <w:rPr>
        <w:rFonts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3304FD4"/>
    <w:multiLevelType w:val="hybridMultilevel"/>
    <w:tmpl w:val="6F220AE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42874C2"/>
    <w:multiLevelType w:val="hybridMultilevel"/>
    <w:tmpl w:val="60F27D9A"/>
    <w:lvl w:ilvl="0" w:tplc="0C72D318">
      <w:start w:val="1"/>
      <w:numFmt w:val="decimal"/>
      <w:lvlText w:val="%1)"/>
      <w:lvlJc w:val="left"/>
      <w:pPr>
        <w:ind w:left="674" w:hanging="360"/>
      </w:pPr>
      <w:rPr>
        <w:rFonts w:ascii="Open Sans" w:eastAsia="Times New Roman" w:hAnsi="Open Sans" w:cs="Open Sans" w:hint="default"/>
        <w:spacing w:val="0"/>
        <w:w w:val="100"/>
        <w:sz w:val="20"/>
        <w:szCs w:val="18"/>
        <w:lang w:val="pl-PL" w:eastAsia="pl-PL" w:bidi="pl-PL"/>
      </w:rPr>
    </w:lvl>
    <w:lvl w:ilvl="1" w:tplc="FFFFFFFF">
      <w:numFmt w:val="bullet"/>
      <w:lvlText w:val=""/>
      <w:lvlJc w:val="left"/>
      <w:pPr>
        <w:ind w:left="1754" w:hanging="360"/>
      </w:pPr>
      <w:rPr>
        <w:rFonts w:ascii="Symbol" w:eastAsia="Symbol" w:hAnsi="Symbol" w:cs="Symbol" w:hint="default"/>
        <w:w w:val="99"/>
        <w:sz w:val="20"/>
        <w:szCs w:val="20"/>
        <w:lang w:val="pl-PL" w:eastAsia="pl-PL" w:bidi="pl-PL"/>
      </w:rPr>
    </w:lvl>
    <w:lvl w:ilvl="2" w:tplc="FFFFFFFF">
      <w:numFmt w:val="bullet"/>
      <w:lvlText w:val="•"/>
      <w:lvlJc w:val="left"/>
      <w:pPr>
        <w:ind w:left="2629" w:hanging="360"/>
      </w:pPr>
      <w:rPr>
        <w:lang w:val="pl-PL" w:eastAsia="pl-PL" w:bidi="pl-PL"/>
      </w:rPr>
    </w:lvl>
    <w:lvl w:ilvl="3" w:tplc="FFFFFFFF">
      <w:numFmt w:val="bullet"/>
      <w:lvlText w:val="•"/>
      <w:lvlJc w:val="left"/>
      <w:pPr>
        <w:ind w:left="3499" w:hanging="360"/>
      </w:pPr>
      <w:rPr>
        <w:lang w:val="pl-PL" w:eastAsia="pl-PL" w:bidi="pl-PL"/>
      </w:rPr>
    </w:lvl>
    <w:lvl w:ilvl="4" w:tplc="FFFFFFFF">
      <w:numFmt w:val="bullet"/>
      <w:lvlText w:val="•"/>
      <w:lvlJc w:val="left"/>
      <w:pPr>
        <w:ind w:left="4368" w:hanging="360"/>
      </w:pPr>
      <w:rPr>
        <w:lang w:val="pl-PL" w:eastAsia="pl-PL" w:bidi="pl-PL"/>
      </w:rPr>
    </w:lvl>
    <w:lvl w:ilvl="5" w:tplc="FFFFFFFF">
      <w:numFmt w:val="bullet"/>
      <w:lvlText w:val="•"/>
      <w:lvlJc w:val="left"/>
      <w:pPr>
        <w:ind w:left="5238" w:hanging="360"/>
      </w:pPr>
      <w:rPr>
        <w:lang w:val="pl-PL" w:eastAsia="pl-PL" w:bidi="pl-PL"/>
      </w:rPr>
    </w:lvl>
    <w:lvl w:ilvl="6" w:tplc="FFFFFFFF">
      <w:numFmt w:val="bullet"/>
      <w:lvlText w:val="•"/>
      <w:lvlJc w:val="left"/>
      <w:pPr>
        <w:ind w:left="6108" w:hanging="360"/>
      </w:pPr>
      <w:rPr>
        <w:lang w:val="pl-PL" w:eastAsia="pl-PL" w:bidi="pl-PL"/>
      </w:rPr>
    </w:lvl>
    <w:lvl w:ilvl="7" w:tplc="FFFFFFFF">
      <w:numFmt w:val="bullet"/>
      <w:lvlText w:val="•"/>
      <w:lvlJc w:val="left"/>
      <w:pPr>
        <w:ind w:left="6977" w:hanging="360"/>
      </w:pPr>
      <w:rPr>
        <w:lang w:val="pl-PL" w:eastAsia="pl-PL" w:bidi="pl-PL"/>
      </w:rPr>
    </w:lvl>
    <w:lvl w:ilvl="8" w:tplc="FFFFFFFF">
      <w:numFmt w:val="bullet"/>
      <w:lvlText w:val="•"/>
      <w:lvlJc w:val="left"/>
      <w:pPr>
        <w:ind w:left="7847" w:hanging="360"/>
      </w:pPr>
      <w:rPr>
        <w:lang w:val="pl-PL" w:eastAsia="pl-PL" w:bidi="pl-PL"/>
      </w:rPr>
    </w:lvl>
  </w:abstractNum>
  <w:abstractNum w:abstractNumId="38" w15:restartNumberingAfterBreak="0">
    <w:nsid w:val="14B75F2F"/>
    <w:multiLevelType w:val="multilevel"/>
    <w:tmpl w:val="1FD205FC"/>
    <w:lvl w:ilvl="0">
      <w:start w:val="1"/>
      <w:numFmt w:val="decimal"/>
      <w:pStyle w:val="StylZkladntext2Zarovnatdobloku"/>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1AAD1AA1"/>
    <w:multiLevelType w:val="hybridMultilevel"/>
    <w:tmpl w:val="88B625AA"/>
    <w:lvl w:ilvl="0" w:tplc="31329AC6">
      <w:start w:val="1"/>
      <w:numFmt w:val="decimal"/>
      <w:lvlText w:val="%1)"/>
      <w:lvlJc w:val="left"/>
      <w:pPr>
        <w:ind w:left="720" w:hanging="360"/>
      </w:pPr>
      <w:rPr>
        <w:rFonts w:ascii="Open Sans" w:eastAsia="Calibri" w:hAnsi="Open Sans" w:cs="Open Sans"/>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C952DDC"/>
    <w:multiLevelType w:val="hybridMultilevel"/>
    <w:tmpl w:val="6CCEAD10"/>
    <w:lvl w:ilvl="0" w:tplc="48C05E98">
      <w:start w:val="1"/>
      <w:numFmt w:val="lowerLetter"/>
      <w:lvlText w:val="%1)"/>
      <w:lvlJc w:val="left"/>
      <w:pPr>
        <w:ind w:left="961" w:hanging="360"/>
      </w:pPr>
      <w:rPr>
        <w:rFonts w:hint="default"/>
      </w:r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41" w15:restartNumberingAfterBreak="0">
    <w:nsid w:val="1ED62E92"/>
    <w:multiLevelType w:val="hybridMultilevel"/>
    <w:tmpl w:val="5C2452D2"/>
    <w:lvl w:ilvl="0" w:tplc="C18CB7DC">
      <w:start w:val="1"/>
      <w:numFmt w:val="decimal"/>
      <w:lvlText w:val="%1."/>
      <w:lvlJc w:val="left"/>
      <w:pPr>
        <w:ind w:left="674" w:hanging="360"/>
      </w:pPr>
      <w:rPr>
        <w:rFonts w:ascii="Open Sans" w:eastAsia="Arial" w:hAnsi="Open Sans" w:cs="Open Sans" w:hint="default"/>
        <w:spacing w:val="0"/>
        <w:w w:val="100"/>
        <w:sz w:val="22"/>
        <w:szCs w:val="22"/>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lang w:val="pl-PL" w:eastAsia="pl-PL" w:bidi="pl-PL"/>
      </w:rPr>
    </w:lvl>
    <w:lvl w:ilvl="3" w:tplc="EEDAD80A">
      <w:numFmt w:val="bullet"/>
      <w:lvlText w:val="•"/>
      <w:lvlJc w:val="left"/>
      <w:pPr>
        <w:ind w:left="3499" w:hanging="360"/>
      </w:pPr>
      <w:rPr>
        <w:lang w:val="pl-PL" w:eastAsia="pl-PL" w:bidi="pl-PL"/>
      </w:rPr>
    </w:lvl>
    <w:lvl w:ilvl="4" w:tplc="92F41680">
      <w:numFmt w:val="bullet"/>
      <w:lvlText w:val="•"/>
      <w:lvlJc w:val="left"/>
      <w:pPr>
        <w:ind w:left="4368" w:hanging="360"/>
      </w:pPr>
      <w:rPr>
        <w:lang w:val="pl-PL" w:eastAsia="pl-PL" w:bidi="pl-PL"/>
      </w:rPr>
    </w:lvl>
    <w:lvl w:ilvl="5" w:tplc="9FDC434E">
      <w:numFmt w:val="bullet"/>
      <w:lvlText w:val="•"/>
      <w:lvlJc w:val="left"/>
      <w:pPr>
        <w:ind w:left="5238" w:hanging="360"/>
      </w:pPr>
      <w:rPr>
        <w:lang w:val="pl-PL" w:eastAsia="pl-PL" w:bidi="pl-PL"/>
      </w:rPr>
    </w:lvl>
    <w:lvl w:ilvl="6" w:tplc="9266FDAC">
      <w:numFmt w:val="bullet"/>
      <w:lvlText w:val="•"/>
      <w:lvlJc w:val="left"/>
      <w:pPr>
        <w:ind w:left="6108" w:hanging="360"/>
      </w:pPr>
      <w:rPr>
        <w:lang w:val="pl-PL" w:eastAsia="pl-PL" w:bidi="pl-PL"/>
      </w:rPr>
    </w:lvl>
    <w:lvl w:ilvl="7" w:tplc="52585074">
      <w:numFmt w:val="bullet"/>
      <w:lvlText w:val="•"/>
      <w:lvlJc w:val="left"/>
      <w:pPr>
        <w:ind w:left="6977" w:hanging="360"/>
      </w:pPr>
      <w:rPr>
        <w:lang w:val="pl-PL" w:eastAsia="pl-PL" w:bidi="pl-PL"/>
      </w:rPr>
    </w:lvl>
    <w:lvl w:ilvl="8" w:tplc="DC4ABABC">
      <w:numFmt w:val="bullet"/>
      <w:lvlText w:val="•"/>
      <w:lvlJc w:val="left"/>
      <w:pPr>
        <w:ind w:left="7847" w:hanging="360"/>
      </w:pPr>
      <w:rPr>
        <w:lang w:val="pl-PL" w:eastAsia="pl-PL" w:bidi="pl-PL"/>
      </w:rPr>
    </w:lvl>
  </w:abstractNum>
  <w:abstractNum w:abstractNumId="42" w15:restartNumberingAfterBreak="0">
    <w:nsid w:val="20F33ADF"/>
    <w:multiLevelType w:val="hybridMultilevel"/>
    <w:tmpl w:val="2EE42B30"/>
    <w:lvl w:ilvl="0" w:tplc="F80C83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4" w15:restartNumberingAfterBreak="0">
    <w:nsid w:val="242A0933"/>
    <w:multiLevelType w:val="hybridMultilevel"/>
    <w:tmpl w:val="99C6ECD8"/>
    <w:lvl w:ilvl="0" w:tplc="A41C63C6">
      <w:start w:val="1"/>
      <w:numFmt w:val="decimal"/>
      <w:lvlText w:val="%1."/>
      <w:lvlJc w:val="left"/>
      <w:pPr>
        <w:ind w:left="1856" w:hanging="360"/>
      </w:pPr>
      <w:rPr>
        <w:rFonts w:ascii="Open Sans" w:hAnsi="Open Sans" w:cs="Open Sans" w:hint="default"/>
        <w:sz w:val="20"/>
        <w:szCs w:val="20"/>
      </w:rPr>
    </w:lvl>
    <w:lvl w:ilvl="1" w:tplc="04150019">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45" w15:restartNumberingAfterBreak="0">
    <w:nsid w:val="24377D99"/>
    <w:multiLevelType w:val="hybridMultilevel"/>
    <w:tmpl w:val="3852F4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CE63576"/>
    <w:multiLevelType w:val="hybridMultilevel"/>
    <w:tmpl w:val="B9EC40E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31E6046A"/>
    <w:multiLevelType w:val="hybridMultilevel"/>
    <w:tmpl w:val="5C0483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37711B4B"/>
    <w:multiLevelType w:val="hybridMultilevel"/>
    <w:tmpl w:val="8C7610CE"/>
    <w:lvl w:ilvl="0" w:tplc="0B4E3160">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B7378D0"/>
    <w:multiLevelType w:val="hybridMultilevel"/>
    <w:tmpl w:val="DC80D59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092462"/>
    <w:multiLevelType w:val="hybridMultilevel"/>
    <w:tmpl w:val="5C44F21A"/>
    <w:lvl w:ilvl="0" w:tplc="67F455B0">
      <w:start w:val="1"/>
      <w:numFmt w:val="decimal"/>
      <w:lvlText w:val="%1."/>
      <w:lvlJc w:val="left"/>
      <w:pPr>
        <w:ind w:left="345" w:hanging="705"/>
      </w:pPr>
      <w:rPr>
        <w:rFonts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1" w15:restartNumberingAfterBreak="0">
    <w:nsid w:val="42173D9A"/>
    <w:multiLevelType w:val="hybridMultilevel"/>
    <w:tmpl w:val="C6E86A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430F6941"/>
    <w:multiLevelType w:val="hybridMultilevel"/>
    <w:tmpl w:val="134EDB3E"/>
    <w:lvl w:ilvl="0" w:tplc="81507840">
      <w:start w:val="1"/>
      <w:numFmt w:val="decimal"/>
      <w:pStyle w:val="zoznam123"/>
      <w:lvlText w:val="%1."/>
      <w:lvlJc w:val="left"/>
      <w:pPr>
        <w:ind w:left="720" w:hanging="360"/>
      </w:pPr>
      <w:rPr>
        <w:rFonts w:hint="default"/>
      </w:rPr>
    </w:lvl>
    <w:lvl w:ilvl="1" w:tplc="E3224404">
      <w:start w:val="1"/>
      <w:numFmt w:val="decimal"/>
      <w:pStyle w:val="zoznam1230"/>
      <w:lvlText w:val="%2)"/>
      <w:lvlJc w:val="left"/>
      <w:pPr>
        <w:ind w:left="1440" w:hanging="360"/>
      </w:pPr>
    </w:lvl>
    <w:lvl w:ilvl="2" w:tplc="100054CA">
      <w:start w:val="1"/>
      <w:numFmt w:val="lowerLetter"/>
      <w:pStyle w:val="zoznam3rovneabc"/>
      <w:lvlText w:val="%3)"/>
      <w:lvlJc w:val="left"/>
      <w:pPr>
        <w:ind w:left="2340" w:hanging="36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3D7515F"/>
    <w:multiLevelType w:val="hybridMultilevel"/>
    <w:tmpl w:val="6DEC6D22"/>
    <w:lvl w:ilvl="0" w:tplc="0B4E3160">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4BA6846"/>
    <w:multiLevelType w:val="multilevel"/>
    <w:tmpl w:val="5882F850"/>
    <w:lvl w:ilvl="0">
      <w:start w:val="1"/>
      <w:numFmt w:val="lowerLetter"/>
      <w:pStyle w:val="slovanzoznam"/>
      <w:lvlText w:val="%1)"/>
      <w:lvlJc w:val="left"/>
      <w:pPr>
        <w:tabs>
          <w:tab w:val="num" w:pos="360"/>
        </w:tabs>
        <w:ind w:left="360" w:firstLine="0"/>
      </w:pPr>
      <w:rPr>
        <w:rFonts w:hint="default"/>
      </w:rPr>
    </w:lvl>
    <w:lvl w:ilvl="1">
      <w:start w:val="1"/>
      <w:numFmt w:val="decimal"/>
      <w:lvlText w:val="%2."/>
      <w:lvlJc w:val="left"/>
      <w:pPr>
        <w:tabs>
          <w:tab w:val="num" w:pos="360"/>
        </w:tabs>
        <w:ind w:left="36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467F40C1"/>
    <w:multiLevelType w:val="hybridMultilevel"/>
    <w:tmpl w:val="AEA46766"/>
    <w:lvl w:ilvl="0" w:tplc="41ACF60A">
      <w:start w:val="1"/>
      <w:numFmt w:val="decimal"/>
      <w:lvlText w:val="%1."/>
      <w:lvlJc w:val="left"/>
      <w:pPr>
        <w:ind w:left="360" w:hanging="360"/>
      </w:pPr>
      <w:rPr>
        <w:rFonts w:ascii="Open Sans" w:hAnsi="Open Sans" w:cs="Open Sans" w:hint="default"/>
        <w:color w:val="000000" w:themeColor="text1"/>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6AC0850"/>
    <w:multiLevelType w:val="hybridMultilevel"/>
    <w:tmpl w:val="5F64F7B8"/>
    <w:lvl w:ilvl="0" w:tplc="6AB0835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46D11553"/>
    <w:multiLevelType w:val="hybridMultilevel"/>
    <w:tmpl w:val="8EF4A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94C35C4"/>
    <w:multiLevelType w:val="hybridMultilevel"/>
    <w:tmpl w:val="33E4298E"/>
    <w:lvl w:ilvl="0" w:tplc="9E96825A">
      <w:start w:val="1"/>
      <w:numFmt w:val="decimal"/>
      <w:lvlText w:val="%1."/>
      <w:lvlJc w:val="left"/>
      <w:pPr>
        <w:ind w:left="674" w:hanging="360"/>
      </w:pPr>
      <w:rPr>
        <w:rFonts w:ascii="Open Sans" w:eastAsia="Arial" w:hAnsi="Open Sans" w:cs="Open Sans" w:hint="default"/>
        <w:spacing w:val="0"/>
        <w:w w:val="100"/>
        <w:sz w:val="22"/>
        <w:szCs w:val="22"/>
        <w:lang w:val="pl-PL" w:eastAsia="pl-PL" w:bidi="pl-PL"/>
      </w:rPr>
    </w:lvl>
    <w:lvl w:ilvl="1" w:tplc="7AE04384">
      <w:numFmt w:val="bullet"/>
      <w:lvlText w:val="•"/>
      <w:lvlJc w:val="left"/>
      <w:pPr>
        <w:ind w:left="1570" w:hanging="360"/>
      </w:pPr>
      <w:rPr>
        <w:lang w:val="pl-PL" w:eastAsia="pl-PL" w:bidi="pl-PL"/>
      </w:rPr>
    </w:lvl>
    <w:lvl w:ilvl="2" w:tplc="6E680212">
      <w:numFmt w:val="bullet"/>
      <w:lvlText w:val="•"/>
      <w:lvlJc w:val="left"/>
      <w:pPr>
        <w:ind w:left="2461" w:hanging="360"/>
      </w:pPr>
      <w:rPr>
        <w:lang w:val="pl-PL" w:eastAsia="pl-PL" w:bidi="pl-PL"/>
      </w:rPr>
    </w:lvl>
    <w:lvl w:ilvl="3" w:tplc="E116B66C">
      <w:numFmt w:val="bullet"/>
      <w:lvlText w:val="•"/>
      <w:lvlJc w:val="left"/>
      <w:pPr>
        <w:ind w:left="3351" w:hanging="360"/>
      </w:pPr>
      <w:rPr>
        <w:lang w:val="pl-PL" w:eastAsia="pl-PL" w:bidi="pl-PL"/>
      </w:rPr>
    </w:lvl>
    <w:lvl w:ilvl="4" w:tplc="E6E6AA2E">
      <w:numFmt w:val="bullet"/>
      <w:lvlText w:val="•"/>
      <w:lvlJc w:val="left"/>
      <w:pPr>
        <w:ind w:left="4242" w:hanging="360"/>
      </w:pPr>
      <w:rPr>
        <w:lang w:val="pl-PL" w:eastAsia="pl-PL" w:bidi="pl-PL"/>
      </w:rPr>
    </w:lvl>
    <w:lvl w:ilvl="5" w:tplc="19960F9E">
      <w:numFmt w:val="bullet"/>
      <w:lvlText w:val="•"/>
      <w:lvlJc w:val="left"/>
      <w:pPr>
        <w:ind w:left="5133" w:hanging="360"/>
      </w:pPr>
      <w:rPr>
        <w:lang w:val="pl-PL" w:eastAsia="pl-PL" w:bidi="pl-PL"/>
      </w:rPr>
    </w:lvl>
    <w:lvl w:ilvl="6" w:tplc="9DD80364">
      <w:numFmt w:val="bullet"/>
      <w:lvlText w:val="•"/>
      <w:lvlJc w:val="left"/>
      <w:pPr>
        <w:ind w:left="6023" w:hanging="360"/>
      </w:pPr>
      <w:rPr>
        <w:lang w:val="pl-PL" w:eastAsia="pl-PL" w:bidi="pl-PL"/>
      </w:rPr>
    </w:lvl>
    <w:lvl w:ilvl="7" w:tplc="858014B2">
      <w:numFmt w:val="bullet"/>
      <w:lvlText w:val="•"/>
      <w:lvlJc w:val="left"/>
      <w:pPr>
        <w:ind w:left="6914" w:hanging="360"/>
      </w:pPr>
      <w:rPr>
        <w:lang w:val="pl-PL" w:eastAsia="pl-PL" w:bidi="pl-PL"/>
      </w:rPr>
    </w:lvl>
    <w:lvl w:ilvl="8" w:tplc="3D72C16A">
      <w:numFmt w:val="bullet"/>
      <w:lvlText w:val="•"/>
      <w:lvlJc w:val="left"/>
      <w:pPr>
        <w:ind w:left="7805" w:hanging="360"/>
      </w:pPr>
      <w:rPr>
        <w:lang w:val="pl-PL" w:eastAsia="pl-PL" w:bidi="pl-PL"/>
      </w:rPr>
    </w:lvl>
  </w:abstractNum>
  <w:abstractNum w:abstractNumId="59" w15:restartNumberingAfterBreak="0">
    <w:nsid w:val="4A3E61C2"/>
    <w:multiLevelType w:val="hybridMultilevel"/>
    <w:tmpl w:val="C37C244C"/>
    <w:lvl w:ilvl="0" w:tplc="01FA2F3A">
      <w:start w:val="1"/>
      <w:numFmt w:val="decimal"/>
      <w:lvlText w:val="%1."/>
      <w:lvlJc w:val="left"/>
      <w:pPr>
        <w:ind w:left="674" w:hanging="360"/>
      </w:pPr>
      <w:rPr>
        <w:rFonts w:ascii="Open Sans" w:eastAsia="Arial" w:hAnsi="Open Sans" w:cs="Open Sans" w:hint="default"/>
        <w:spacing w:val="0"/>
        <w:w w:val="100"/>
        <w:sz w:val="22"/>
        <w:szCs w:val="22"/>
        <w:lang w:val="pl-PL" w:eastAsia="pl-PL" w:bidi="pl-PL"/>
      </w:rPr>
    </w:lvl>
    <w:lvl w:ilvl="1" w:tplc="199E2434">
      <w:numFmt w:val="bullet"/>
      <w:lvlText w:val="•"/>
      <w:lvlJc w:val="left"/>
      <w:pPr>
        <w:ind w:left="1570" w:hanging="360"/>
      </w:pPr>
      <w:rPr>
        <w:lang w:val="pl-PL" w:eastAsia="pl-PL" w:bidi="pl-PL"/>
      </w:rPr>
    </w:lvl>
    <w:lvl w:ilvl="2" w:tplc="39DE6E4E">
      <w:numFmt w:val="bullet"/>
      <w:lvlText w:val="•"/>
      <w:lvlJc w:val="left"/>
      <w:pPr>
        <w:ind w:left="2461" w:hanging="360"/>
      </w:pPr>
      <w:rPr>
        <w:lang w:val="pl-PL" w:eastAsia="pl-PL" w:bidi="pl-PL"/>
      </w:rPr>
    </w:lvl>
    <w:lvl w:ilvl="3" w:tplc="46827A04">
      <w:numFmt w:val="bullet"/>
      <w:lvlText w:val="•"/>
      <w:lvlJc w:val="left"/>
      <w:pPr>
        <w:ind w:left="3351" w:hanging="360"/>
      </w:pPr>
      <w:rPr>
        <w:lang w:val="pl-PL" w:eastAsia="pl-PL" w:bidi="pl-PL"/>
      </w:rPr>
    </w:lvl>
    <w:lvl w:ilvl="4" w:tplc="89D63FBC">
      <w:numFmt w:val="bullet"/>
      <w:lvlText w:val="•"/>
      <w:lvlJc w:val="left"/>
      <w:pPr>
        <w:ind w:left="4242" w:hanging="360"/>
      </w:pPr>
      <w:rPr>
        <w:lang w:val="pl-PL" w:eastAsia="pl-PL" w:bidi="pl-PL"/>
      </w:rPr>
    </w:lvl>
    <w:lvl w:ilvl="5" w:tplc="5928B2AA">
      <w:numFmt w:val="bullet"/>
      <w:lvlText w:val="•"/>
      <w:lvlJc w:val="left"/>
      <w:pPr>
        <w:ind w:left="5133" w:hanging="360"/>
      </w:pPr>
      <w:rPr>
        <w:lang w:val="pl-PL" w:eastAsia="pl-PL" w:bidi="pl-PL"/>
      </w:rPr>
    </w:lvl>
    <w:lvl w:ilvl="6" w:tplc="95229DA2">
      <w:numFmt w:val="bullet"/>
      <w:lvlText w:val="•"/>
      <w:lvlJc w:val="left"/>
      <w:pPr>
        <w:ind w:left="6023" w:hanging="360"/>
      </w:pPr>
      <w:rPr>
        <w:lang w:val="pl-PL" w:eastAsia="pl-PL" w:bidi="pl-PL"/>
      </w:rPr>
    </w:lvl>
    <w:lvl w:ilvl="7" w:tplc="EB687578">
      <w:numFmt w:val="bullet"/>
      <w:lvlText w:val="•"/>
      <w:lvlJc w:val="left"/>
      <w:pPr>
        <w:ind w:left="6914" w:hanging="360"/>
      </w:pPr>
      <w:rPr>
        <w:lang w:val="pl-PL" w:eastAsia="pl-PL" w:bidi="pl-PL"/>
      </w:rPr>
    </w:lvl>
    <w:lvl w:ilvl="8" w:tplc="EEE46B1E">
      <w:numFmt w:val="bullet"/>
      <w:lvlText w:val="•"/>
      <w:lvlJc w:val="left"/>
      <w:pPr>
        <w:ind w:left="7805" w:hanging="360"/>
      </w:pPr>
      <w:rPr>
        <w:lang w:val="pl-PL" w:eastAsia="pl-PL" w:bidi="pl-PL"/>
      </w:rPr>
    </w:lvl>
  </w:abstractNum>
  <w:abstractNum w:abstractNumId="60" w15:restartNumberingAfterBreak="0">
    <w:nsid w:val="4AC52B56"/>
    <w:multiLevelType w:val="hybridMultilevel"/>
    <w:tmpl w:val="FBA4621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AEF77D7"/>
    <w:multiLevelType w:val="hybridMultilevel"/>
    <w:tmpl w:val="38F0A5F8"/>
    <w:lvl w:ilvl="0" w:tplc="67F455B0">
      <w:start w:val="1"/>
      <w:numFmt w:val="decimal"/>
      <w:lvlText w:val="%1."/>
      <w:lvlJc w:val="left"/>
      <w:pPr>
        <w:ind w:left="1609" w:hanging="705"/>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62" w15:restartNumberingAfterBreak="0">
    <w:nsid w:val="4E2066D3"/>
    <w:multiLevelType w:val="hybridMultilevel"/>
    <w:tmpl w:val="DBD87A70"/>
    <w:lvl w:ilvl="0" w:tplc="A590241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0725E5F"/>
    <w:multiLevelType w:val="hybridMultilevel"/>
    <w:tmpl w:val="5C44F21A"/>
    <w:lvl w:ilvl="0" w:tplc="67F455B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9723C3"/>
    <w:multiLevelType w:val="hybridMultilevel"/>
    <w:tmpl w:val="6610EEEC"/>
    <w:lvl w:ilvl="0" w:tplc="04150011">
      <w:start w:val="1"/>
      <w:numFmt w:val="decimal"/>
      <w:lvlText w:val="%1)"/>
      <w:lvlJc w:val="left"/>
      <w:pPr>
        <w:ind w:left="723" w:hanging="360"/>
      </w:pPr>
    </w:lvl>
    <w:lvl w:ilvl="1" w:tplc="04150019">
      <w:start w:val="1"/>
      <w:numFmt w:val="lowerLetter"/>
      <w:lvlText w:val="%2."/>
      <w:lvlJc w:val="left"/>
      <w:pPr>
        <w:ind w:left="1443" w:hanging="360"/>
      </w:pPr>
    </w:lvl>
    <w:lvl w:ilvl="2" w:tplc="0415001B">
      <w:start w:val="1"/>
      <w:numFmt w:val="lowerRoman"/>
      <w:lvlText w:val="%3."/>
      <w:lvlJc w:val="right"/>
      <w:pPr>
        <w:ind w:left="2163" w:hanging="180"/>
      </w:pPr>
    </w:lvl>
    <w:lvl w:ilvl="3" w:tplc="0415000F">
      <w:start w:val="1"/>
      <w:numFmt w:val="decimal"/>
      <w:lvlText w:val="%4."/>
      <w:lvlJc w:val="left"/>
      <w:pPr>
        <w:ind w:left="2883" w:hanging="360"/>
      </w:pPr>
    </w:lvl>
    <w:lvl w:ilvl="4" w:tplc="04150019">
      <w:start w:val="1"/>
      <w:numFmt w:val="lowerLetter"/>
      <w:lvlText w:val="%5."/>
      <w:lvlJc w:val="left"/>
      <w:pPr>
        <w:ind w:left="3603" w:hanging="360"/>
      </w:pPr>
    </w:lvl>
    <w:lvl w:ilvl="5" w:tplc="0415001B">
      <w:start w:val="1"/>
      <w:numFmt w:val="lowerRoman"/>
      <w:lvlText w:val="%6."/>
      <w:lvlJc w:val="right"/>
      <w:pPr>
        <w:ind w:left="4323" w:hanging="180"/>
      </w:pPr>
    </w:lvl>
    <w:lvl w:ilvl="6" w:tplc="0415000F">
      <w:start w:val="1"/>
      <w:numFmt w:val="decimal"/>
      <w:lvlText w:val="%7."/>
      <w:lvlJc w:val="left"/>
      <w:pPr>
        <w:ind w:left="5043" w:hanging="360"/>
      </w:pPr>
    </w:lvl>
    <w:lvl w:ilvl="7" w:tplc="04150019">
      <w:start w:val="1"/>
      <w:numFmt w:val="lowerLetter"/>
      <w:lvlText w:val="%8."/>
      <w:lvlJc w:val="left"/>
      <w:pPr>
        <w:ind w:left="5763" w:hanging="360"/>
      </w:pPr>
    </w:lvl>
    <w:lvl w:ilvl="8" w:tplc="0415001B">
      <w:start w:val="1"/>
      <w:numFmt w:val="lowerRoman"/>
      <w:lvlText w:val="%9."/>
      <w:lvlJc w:val="right"/>
      <w:pPr>
        <w:ind w:left="6483" w:hanging="180"/>
      </w:pPr>
    </w:lvl>
  </w:abstractNum>
  <w:abstractNum w:abstractNumId="65" w15:restartNumberingAfterBreak="0">
    <w:nsid w:val="563161B4"/>
    <w:multiLevelType w:val="hybridMultilevel"/>
    <w:tmpl w:val="DE8E9E46"/>
    <w:lvl w:ilvl="0" w:tplc="7EB8D450">
      <w:start w:val="1"/>
      <w:numFmt w:val="decimal"/>
      <w:lvlText w:val="%1)"/>
      <w:lvlJc w:val="left"/>
      <w:pPr>
        <w:ind w:left="676" w:hanging="360"/>
      </w:pPr>
      <w:rPr>
        <w:rFonts w:ascii="Open Sans" w:eastAsia="Calibri" w:hAnsi="Open Sans" w:cs="Open San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5C236F6F"/>
    <w:multiLevelType w:val="hybridMultilevel"/>
    <w:tmpl w:val="12E0911E"/>
    <w:lvl w:ilvl="0" w:tplc="B09857B8">
      <w:start w:val="1"/>
      <w:numFmt w:val="decimal"/>
      <w:lvlText w:val="%1."/>
      <w:lvlJc w:val="left"/>
      <w:pPr>
        <w:ind w:left="1130" w:hanging="705"/>
      </w:pPr>
      <w:rPr>
        <w:rFonts w:ascii="Open Sans" w:eastAsia="Times New Roman" w:hAnsi="Open Sans" w:cs="Open Sans" w:hint="default"/>
      </w:rPr>
    </w:lvl>
    <w:lvl w:ilvl="1" w:tplc="04150019">
      <w:start w:val="1"/>
      <w:numFmt w:val="lowerLetter"/>
      <w:lvlText w:val="%2."/>
      <w:lvlJc w:val="left"/>
      <w:pPr>
        <w:ind w:left="1359" w:hanging="360"/>
      </w:pPr>
    </w:lvl>
    <w:lvl w:ilvl="2" w:tplc="0415001B" w:tentative="1">
      <w:start w:val="1"/>
      <w:numFmt w:val="lowerRoman"/>
      <w:lvlText w:val="%3."/>
      <w:lvlJc w:val="right"/>
      <w:pPr>
        <w:ind w:left="2079" w:hanging="180"/>
      </w:pPr>
    </w:lvl>
    <w:lvl w:ilvl="3" w:tplc="0415000F" w:tentative="1">
      <w:start w:val="1"/>
      <w:numFmt w:val="decimal"/>
      <w:lvlText w:val="%4."/>
      <w:lvlJc w:val="left"/>
      <w:pPr>
        <w:ind w:left="2799" w:hanging="360"/>
      </w:pPr>
    </w:lvl>
    <w:lvl w:ilvl="4" w:tplc="04150019" w:tentative="1">
      <w:start w:val="1"/>
      <w:numFmt w:val="lowerLetter"/>
      <w:lvlText w:val="%5."/>
      <w:lvlJc w:val="left"/>
      <w:pPr>
        <w:ind w:left="3519" w:hanging="360"/>
      </w:pPr>
    </w:lvl>
    <w:lvl w:ilvl="5" w:tplc="0415001B" w:tentative="1">
      <w:start w:val="1"/>
      <w:numFmt w:val="lowerRoman"/>
      <w:lvlText w:val="%6."/>
      <w:lvlJc w:val="right"/>
      <w:pPr>
        <w:ind w:left="4239" w:hanging="180"/>
      </w:pPr>
    </w:lvl>
    <w:lvl w:ilvl="6" w:tplc="0415000F" w:tentative="1">
      <w:start w:val="1"/>
      <w:numFmt w:val="decimal"/>
      <w:lvlText w:val="%7."/>
      <w:lvlJc w:val="left"/>
      <w:pPr>
        <w:ind w:left="4959" w:hanging="360"/>
      </w:pPr>
    </w:lvl>
    <w:lvl w:ilvl="7" w:tplc="04150019" w:tentative="1">
      <w:start w:val="1"/>
      <w:numFmt w:val="lowerLetter"/>
      <w:lvlText w:val="%8."/>
      <w:lvlJc w:val="left"/>
      <w:pPr>
        <w:ind w:left="5679" w:hanging="360"/>
      </w:pPr>
    </w:lvl>
    <w:lvl w:ilvl="8" w:tplc="0415001B" w:tentative="1">
      <w:start w:val="1"/>
      <w:numFmt w:val="lowerRoman"/>
      <w:lvlText w:val="%9."/>
      <w:lvlJc w:val="right"/>
      <w:pPr>
        <w:ind w:left="6399" w:hanging="180"/>
      </w:pPr>
    </w:lvl>
  </w:abstractNum>
  <w:abstractNum w:abstractNumId="68" w15:restartNumberingAfterBreak="0">
    <w:nsid w:val="5C6F504A"/>
    <w:multiLevelType w:val="multilevel"/>
    <w:tmpl w:val="52E0E466"/>
    <w:lvl w:ilvl="0">
      <w:numFmt w:val="none"/>
      <w:lvlText w:val=""/>
      <w:lvlJc w:val="left"/>
      <w:pPr>
        <w:tabs>
          <w:tab w:val="num" w:pos="360"/>
        </w:tabs>
      </w:p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9"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0" w15:restartNumberingAfterBreak="0">
    <w:nsid w:val="5FEE7E8B"/>
    <w:multiLevelType w:val="hybridMultilevel"/>
    <w:tmpl w:val="C6EE1152"/>
    <w:lvl w:ilvl="0" w:tplc="E9423BBA">
      <w:start w:val="1"/>
      <w:numFmt w:val="decimal"/>
      <w:lvlText w:val="%1."/>
      <w:lvlJc w:val="left"/>
      <w:pPr>
        <w:ind w:left="502"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FF760F4"/>
    <w:multiLevelType w:val="hybridMultilevel"/>
    <w:tmpl w:val="B9B87618"/>
    <w:lvl w:ilvl="0" w:tplc="67F455B0">
      <w:start w:val="1"/>
      <w:numFmt w:val="decimal"/>
      <w:lvlText w:val="%1."/>
      <w:lvlJc w:val="left"/>
      <w:pPr>
        <w:ind w:left="1065" w:hanging="705"/>
      </w:pPr>
      <w:rPr>
        <w:rFonts w:hint="default"/>
      </w:rPr>
    </w:lvl>
    <w:lvl w:ilvl="1" w:tplc="80F23610">
      <w:start w:val="1"/>
      <w:numFmt w:val="decimal"/>
      <w:lvlText w:val="%2."/>
      <w:lvlJc w:val="left"/>
      <w:pPr>
        <w:ind w:left="360" w:hanging="360"/>
      </w:pPr>
      <w:rPr>
        <w:rFonts w:hint="default"/>
        <w:b w:val="0"/>
        <w:strike w:val="0"/>
      </w:rPr>
    </w:lvl>
    <w:lvl w:ilvl="2" w:tplc="0B6CB32C">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04E6A7D"/>
    <w:multiLevelType w:val="hybridMultilevel"/>
    <w:tmpl w:val="EFE004E4"/>
    <w:lvl w:ilvl="0" w:tplc="3EA8488E">
      <w:start w:val="1"/>
      <w:numFmt w:val="decimal"/>
      <w:lvlText w:val="%1)"/>
      <w:lvlJc w:val="left"/>
      <w:pPr>
        <w:ind w:left="711" w:hanging="360"/>
      </w:pPr>
      <w:rPr>
        <w:rFonts w:hint="default"/>
      </w:r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73" w15:restartNumberingAfterBreak="0">
    <w:nsid w:val="63EB72B3"/>
    <w:multiLevelType w:val="hybridMultilevel"/>
    <w:tmpl w:val="927E6350"/>
    <w:lvl w:ilvl="0" w:tplc="4EAEBA84">
      <w:start w:val="1"/>
      <w:numFmt w:val="decimal"/>
      <w:lvlText w:val="%1)"/>
      <w:lvlJc w:val="left"/>
      <w:pPr>
        <w:ind w:left="720" w:hanging="360"/>
      </w:pPr>
      <w:rPr>
        <w:rFonts w:ascii="Open Sans" w:hAnsi="Open Sans" w:cs="Open Sans" w:hint="default"/>
      </w:rPr>
    </w:lvl>
    <w:lvl w:ilvl="1" w:tplc="04150001">
      <w:numFmt w:val="decimal"/>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6342F00"/>
    <w:multiLevelType w:val="hybridMultilevel"/>
    <w:tmpl w:val="E3283526"/>
    <w:lvl w:ilvl="0" w:tplc="47D04572">
      <w:start w:val="1"/>
      <w:numFmt w:val="decimal"/>
      <w:lvlText w:val="%1."/>
      <w:lvlJc w:val="left"/>
      <w:pPr>
        <w:ind w:left="676" w:hanging="360"/>
      </w:pPr>
      <w:rPr>
        <w:rFonts w:ascii="Open Sans" w:eastAsia="Arial" w:hAnsi="Open Sans" w:cs="Open Sans" w:hint="default"/>
        <w:spacing w:val="0"/>
        <w:w w:val="100"/>
        <w:sz w:val="22"/>
        <w:szCs w:val="22"/>
        <w:lang w:val="pl-PL" w:eastAsia="pl-PL" w:bidi="pl-PL"/>
      </w:rPr>
    </w:lvl>
    <w:lvl w:ilvl="1" w:tplc="B2D42146">
      <w:start w:val="1"/>
      <w:numFmt w:val="lowerLetter"/>
      <w:lvlText w:val="%2)"/>
      <w:lvlJc w:val="left"/>
      <w:pPr>
        <w:ind w:left="1396" w:hanging="360"/>
      </w:pPr>
      <w:rPr>
        <w:spacing w:val="-1"/>
        <w:w w:val="99"/>
        <w:sz w:val="22"/>
        <w:szCs w:val="22"/>
        <w:lang w:val="pl-PL" w:eastAsia="pl-PL" w:bidi="pl-PL"/>
      </w:rPr>
    </w:lvl>
    <w:lvl w:ilvl="2" w:tplc="9C60B55C">
      <w:numFmt w:val="bullet"/>
      <w:lvlText w:val="•"/>
      <w:lvlJc w:val="left"/>
      <w:pPr>
        <w:ind w:left="2309" w:hanging="360"/>
      </w:pPr>
      <w:rPr>
        <w:lang w:val="pl-PL" w:eastAsia="pl-PL" w:bidi="pl-PL"/>
      </w:rPr>
    </w:lvl>
    <w:lvl w:ilvl="3" w:tplc="0DA23A9A">
      <w:numFmt w:val="bullet"/>
      <w:lvlText w:val="•"/>
      <w:lvlJc w:val="left"/>
      <w:pPr>
        <w:ind w:left="3219" w:hanging="360"/>
      </w:pPr>
      <w:rPr>
        <w:lang w:val="pl-PL" w:eastAsia="pl-PL" w:bidi="pl-PL"/>
      </w:rPr>
    </w:lvl>
    <w:lvl w:ilvl="4" w:tplc="908E0E16">
      <w:numFmt w:val="bullet"/>
      <w:lvlText w:val="•"/>
      <w:lvlJc w:val="left"/>
      <w:pPr>
        <w:ind w:left="4128" w:hanging="360"/>
      </w:pPr>
      <w:rPr>
        <w:lang w:val="pl-PL" w:eastAsia="pl-PL" w:bidi="pl-PL"/>
      </w:rPr>
    </w:lvl>
    <w:lvl w:ilvl="5" w:tplc="AB3EE6C8">
      <w:numFmt w:val="bullet"/>
      <w:lvlText w:val="•"/>
      <w:lvlJc w:val="left"/>
      <w:pPr>
        <w:ind w:left="5038" w:hanging="360"/>
      </w:pPr>
      <w:rPr>
        <w:lang w:val="pl-PL" w:eastAsia="pl-PL" w:bidi="pl-PL"/>
      </w:rPr>
    </w:lvl>
    <w:lvl w:ilvl="6" w:tplc="4A7E4188">
      <w:numFmt w:val="bullet"/>
      <w:lvlText w:val="•"/>
      <w:lvlJc w:val="left"/>
      <w:pPr>
        <w:ind w:left="5948" w:hanging="360"/>
      </w:pPr>
      <w:rPr>
        <w:lang w:val="pl-PL" w:eastAsia="pl-PL" w:bidi="pl-PL"/>
      </w:rPr>
    </w:lvl>
    <w:lvl w:ilvl="7" w:tplc="80C68D9E">
      <w:numFmt w:val="bullet"/>
      <w:lvlText w:val="•"/>
      <w:lvlJc w:val="left"/>
      <w:pPr>
        <w:ind w:left="6857" w:hanging="360"/>
      </w:pPr>
      <w:rPr>
        <w:lang w:val="pl-PL" w:eastAsia="pl-PL" w:bidi="pl-PL"/>
      </w:rPr>
    </w:lvl>
    <w:lvl w:ilvl="8" w:tplc="49D84112">
      <w:numFmt w:val="bullet"/>
      <w:lvlText w:val="•"/>
      <w:lvlJc w:val="left"/>
      <w:pPr>
        <w:ind w:left="7767" w:hanging="360"/>
      </w:pPr>
      <w:rPr>
        <w:lang w:val="pl-PL" w:eastAsia="pl-PL" w:bidi="pl-PL"/>
      </w:rPr>
    </w:lvl>
  </w:abstractNum>
  <w:abstractNum w:abstractNumId="75" w15:restartNumberingAfterBreak="0">
    <w:nsid w:val="6C5F5536"/>
    <w:multiLevelType w:val="hybridMultilevel"/>
    <w:tmpl w:val="FA90071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6DEB2403"/>
    <w:multiLevelType w:val="hybridMultilevel"/>
    <w:tmpl w:val="87A2BD24"/>
    <w:lvl w:ilvl="0" w:tplc="88CA2FB0">
      <w:start w:val="1"/>
      <w:numFmt w:val="decimal"/>
      <w:lvlText w:val="%1."/>
      <w:lvlJc w:val="left"/>
      <w:pPr>
        <w:tabs>
          <w:tab w:val="num" w:pos="79"/>
        </w:tabs>
        <w:ind w:left="79" w:hanging="360"/>
      </w:pPr>
      <w:rPr>
        <w:rFonts w:hint="default"/>
        <w:b w:val="0"/>
      </w:rPr>
    </w:lvl>
    <w:lvl w:ilvl="1" w:tplc="04150019">
      <w:start w:val="1"/>
      <w:numFmt w:val="lowerLetter"/>
      <w:lvlText w:val="%2."/>
      <w:lvlJc w:val="left"/>
      <w:pPr>
        <w:tabs>
          <w:tab w:val="num" w:pos="1069"/>
        </w:tabs>
        <w:ind w:left="1069" w:hanging="360"/>
      </w:pPr>
    </w:lvl>
    <w:lvl w:ilvl="2" w:tplc="0415001B" w:tentative="1">
      <w:start w:val="1"/>
      <w:numFmt w:val="lowerRoman"/>
      <w:lvlText w:val="%3."/>
      <w:lvlJc w:val="right"/>
      <w:pPr>
        <w:tabs>
          <w:tab w:val="num" w:pos="1789"/>
        </w:tabs>
        <w:ind w:left="1789" w:hanging="180"/>
      </w:p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77" w15:restartNumberingAfterBreak="0">
    <w:nsid w:val="6DFB0F12"/>
    <w:multiLevelType w:val="hybridMultilevel"/>
    <w:tmpl w:val="AE50C68A"/>
    <w:lvl w:ilvl="0" w:tplc="E7621BFA">
      <w:start w:val="1"/>
      <w:numFmt w:val="decimal"/>
      <w:lvlText w:val="%1."/>
      <w:lvlJc w:val="left"/>
      <w:pPr>
        <w:ind w:left="644" w:hanging="360"/>
      </w:pPr>
      <w:rPr>
        <w:rFonts w:ascii="Arial" w:eastAsia="Arial" w:hAnsi="Arial" w:cs="Arial" w:hint="default"/>
        <w:strike w:val="0"/>
        <w:dstrike w:val="0"/>
        <w:spacing w:val="-1"/>
        <w:w w:val="99"/>
        <w:sz w:val="22"/>
        <w:szCs w:val="22"/>
        <w:u w:val="none"/>
        <w:effect w:val="none"/>
        <w:lang w:val="pl-PL" w:eastAsia="pl-PL" w:bidi="pl-PL"/>
      </w:rPr>
    </w:lvl>
    <w:lvl w:ilvl="1" w:tplc="04150011">
      <w:start w:val="1"/>
      <w:numFmt w:val="decimal"/>
      <w:lvlText w:val="%2)"/>
      <w:lvlJc w:val="left"/>
      <w:pPr>
        <w:ind w:left="1396" w:hanging="360"/>
      </w:pPr>
      <w:rPr>
        <w:spacing w:val="-1"/>
        <w:w w:val="99"/>
        <w:sz w:val="22"/>
        <w:szCs w:val="22"/>
        <w:lang w:val="pl-PL" w:eastAsia="pl-PL" w:bidi="pl-PL"/>
      </w:rPr>
    </w:lvl>
    <w:lvl w:ilvl="2" w:tplc="6E8A257C">
      <w:numFmt w:val="bullet"/>
      <w:lvlText w:val="•"/>
      <w:lvlJc w:val="left"/>
      <w:pPr>
        <w:ind w:left="2309" w:hanging="360"/>
      </w:pPr>
      <w:rPr>
        <w:lang w:val="pl-PL" w:eastAsia="pl-PL" w:bidi="pl-PL"/>
      </w:rPr>
    </w:lvl>
    <w:lvl w:ilvl="3" w:tplc="592EC032">
      <w:numFmt w:val="bullet"/>
      <w:lvlText w:val="•"/>
      <w:lvlJc w:val="left"/>
      <w:pPr>
        <w:ind w:left="3219" w:hanging="360"/>
      </w:pPr>
      <w:rPr>
        <w:lang w:val="pl-PL" w:eastAsia="pl-PL" w:bidi="pl-PL"/>
      </w:rPr>
    </w:lvl>
    <w:lvl w:ilvl="4" w:tplc="C16E5440">
      <w:numFmt w:val="bullet"/>
      <w:lvlText w:val="•"/>
      <w:lvlJc w:val="left"/>
      <w:pPr>
        <w:ind w:left="4128" w:hanging="360"/>
      </w:pPr>
      <w:rPr>
        <w:lang w:val="pl-PL" w:eastAsia="pl-PL" w:bidi="pl-PL"/>
      </w:rPr>
    </w:lvl>
    <w:lvl w:ilvl="5" w:tplc="87E4B816">
      <w:numFmt w:val="bullet"/>
      <w:lvlText w:val="•"/>
      <w:lvlJc w:val="left"/>
      <w:pPr>
        <w:ind w:left="5038" w:hanging="360"/>
      </w:pPr>
      <w:rPr>
        <w:lang w:val="pl-PL" w:eastAsia="pl-PL" w:bidi="pl-PL"/>
      </w:rPr>
    </w:lvl>
    <w:lvl w:ilvl="6" w:tplc="B82AD594">
      <w:numFmt w:val="bullet"/>
      <w:lvlText w:val="•"/>
      <w:lvlJc w:val="left"/>
      <w:pPr>
        <w:ind w:left="5948" w:hanging="360"/>
      </w:pPr>
      <w:rPr>
        <w:lang w:val="pl-PL" w:eastAsia="pl-PL" w:bidi="pl-PL"/>
      </w:rPr>
    </w:lvl>
    <w:lvl w:ilvl="7" w:tplc="2D1CFFF8">
      <w:numFmt w:val="bullet"/>
      <w:lvlText w:val="•"/>
      <w:lvlJc w:val="left"/>
      <w:pPr>
        <w:ind w:left="6857" w:hanging="360"/>
      </w:pPr>
      <w:rPr>
        <w:lang w:val="pl-PL" w:eastAsia="pl-PL" w:bidi="pl-PL"/>
      </w:rPr>
    </w:lvl>
    <w:lvl w:ilvl="8" w:tplc="62E0A288">
      <w:numFmt w:val="bullet"/>
      <w:lvlText w:val="•"/>
      <w:lvlJc w:val="left"/>
      <w:pPr>
        <w:ind w:left="7767" w:hanging="360"/>
      </w:pPr>
      <w:rPr>
        <w:lang w:val="pl-PL" w:eastAsia="pl-PL" w:bidi="pl-PL"/>
      </w:rPr>
    </w:lvl>
  </w:abstractNum>
  <w:abstractNum w:abstractNumId="78" w15:restartNumberingAfterBreak="0">
    <w:nsid w:val="72404838"/>
    <w:multiLevelType w:val="multilevel"/>
    <w:tmpl w:val="5026493E"/>
    <w:lvl w:ilvl="0">
      <w:start w:val="3"/>
      <w:numFmt w:val="ordinal"/>
      <w:lvlText w:val="%1"/>
      <w:lvlJc w:val="left"/>
      <w:pPr>
        <w:ind w:left="360" w:hanging="360"/>
      </w:pPr>
      <w:rPr>
        <w:rFonts w:cs="Times New Roman"/>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88"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753712C5"/>
    <w:multiLevelType w:val="hybridMultilevel"/>
    <w:tmpl w:val="FADED2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7815049F"/>
    <w:multiLevelType w:val="hybridMultilevel"/>
    <w:tmpl w:val="57BC2CDC"/>
    <w:lvl w:ilvl="0" w:tplc="400A218A">
      <w:start w:val="1"/>
      <w:numFmt w:val="lowerLetter"/>
      <w:lvlText w:val="%1)"/>
      <w:lvlJc w:val="left"/>
      <w:pPr>
        <w:ind w:left="1566" w:hanging="360"/>
      </w:pPr>
      <w:rPr>
        <w:rFonts w:hint="default"/>
        <w:sz w:val="22"/>
        <w:szCs w:val="22"/>
      </w:rPr>
    </w:lvl>
    <w:lvl w:ilvl="1" w:tplc="04150019" w:tentative="1">
      <w:start w:val="1"/>
      <w:numFmt w:val="lowerLetter"/>
      <w:lvlText w:val="%2."/>
      <w:lvlJc w:val="left"/>
      <w:pPr>
        <w:ind w:left="2286" w:hanging="360"/>
      </w:pPr>
    </w:lvl>
    <w:lvl w:ilvl="2" w:tplc="0415001B">
      <w:start w:val="1"/>
      <w:numFmt w:val="lowerRoman"/>
      <w:lvlText w:val="%3."/>
      <w:lvlJc w:val="right"/>
      <w:pPr>
        <w:ind w:left="3006" w:hanging="180"/>
      </w:pPr>
    </w:lvl>
    <w:lvl w:ilvl="3" w:tplc="0415000F" w:tentative="1">
      <w:start w:val="1"/>
      <w:numFmt w:val="decimal"/>
      <w:lvlText w:val="%4."/>
      <w:lvlJc w:val="left"/>
      <w:pPr>
        <w:ind w:left="3726" w:hanging="360"/>
      </w:pPr>
    </w:lvl>
    <w:lvl w:ilvl="4" w:tplc="04150019" w:tentative="1">
      <w:start w:val="1"/>
      <w:numFmt w:val="lowerLetter"/>
      <w:lvlText w:val="%5."/>
      <w:lvlJc w:val="left"/>
      <w:pPr>
        <w:ind w:left="4446" w:hanging="360"/>
      </w:pPr>
    </w:lvl>
    <w:lvl w:ilvl="5" w:tplc="0415001B" w:tentative="1">
      <w:start w:val="1"/>
      <w:numFmt w:val="lowerRoman"/>
      <w:lvlText w:val="%6."/>
      <w:lvlJc w:val="right"/>
      <w:pPr>
        <w:ind w:left="5166" w:hanging="180"/>
      </w:pPr>
    </w:lvl>
    <w:lvl w:ilvl="6" w:tplc="0415000F" w:tentative="1">
      <w:start w:val="1"/>
      <w:numFmt w:val="decimal"/>
      <w:lvlText w:val="%7."/>
      <w:lvlJc w:val="left"/>
      <w:pPr>
        <w:ind w:left="5886" w:hanging="360"/>
      </w:pPr>
    </w:lvl>
    <w:lvl w:ilvl="7" w:tplc="04150019" w:tentative="1">
      <w:start w:val="1"/>
      <w:numFmt w:val="lowerLetter"/>
      <w:lvlText w:val="%8."/>
      <w:lvlJc w:val="left"/>
      <w:pPr>
        <w:ind w:left="6606" w:hanging="360"/>
      </w:pPr>
    </w:lvl>
    <w:lvl w:ilvl="8" w:tplc="0415001B" w:tentative="1">
      <w:start w:val="1"/>
      <w:numFmt w:val="lowerRoman"/>
      <w:lvlText w:val="%9."/>
      <w:lvlJc w:val="right"/>
      <w:pPr>
        <w:ind w:left="7326" w:hanging="180"/>
      </w:pPr>
    </w:lvl>
  </w:abstractNum>
  <w:abstractNum w:abstractNumId="81" w15:restartNumberingAfterBreak="0">
    <w:nsid w:val="79BC6A06"/>
    <w:multiLevelType w:val="hybridMultilevel"/>
    <w:tmpl w:val="8B84AB3E"/>
    <w:lvl w:ilvl="0" w:tplc="83F6D7B4">
      <w:start w:val="1"/>
      <w:numFmt w:val="lowerLetter"/>
      <w:lvlText w:val="%1)"/>
      <w:lvlJc w:val="left"/>
      <w:pPr>
        <w:ind w:left="961" w:hanging="360"/>
      </w:pPr>
      <w:rPr>
        <w:rFonts w:hint="default"/>
      </w:r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82" w15:restartNumberingAfterBreak="0">
    <w:nsid w:val="7A8C2755"/>
    <w:multiLevelType w:val="hybridMultilevel"/>
    <w:tmpl w:val="CA6C04C6"/>
    <w:lvl w:ilvl="0" w:tplc="863E99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D27EAD"/>
    <w:multiLevelType w:val="hybridMultilevel"/>
    <w:tmpl w:val="0C349F06"/>
    <w:lvl w:ilvl="0" w:tplc="FEB40186">
      <w:start w:val="1"/>
      <w:numFmt w:val="decimal"/>
      <w:lvlText w:val="%1."/>
      <w:lvlJc w:val="left"/>
      <w:pPr>
        <w:ind w:left="30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F41326E"/>
    <w:multiLevelType w:val="hybridMultilevel"/>
    <w:tmpl w:val="82BE546E"/>
    <w:lvl w:ilvl="0" w:tplc="60BEE40C">
      <w:start w:val="1"/>
      <w:numFmt w:val="decimal"/>
      <w:lvlText w:val="%1)"/>
      <w:lvlJc w:val="left"/>
      <w:pPr>
        <w:ind w:left="720" w:hanging="360"/>
      </w:pPr>
      <w:rPr>
        <w:rFonts w:ascii="Open Sans" w:hAnsi="Open Sans" w:cs="Open Sans" w:hint="default"/>
      </w:rPr>
    </w:lvl>
    <w:lvl w:ilvl="1" w:tplc="04150001">
      <w:start w:val="1"/>
      <w:numFmt w:val="bullet"/>
      <w:lvlText w:val=""/>
      <w:lvlJc w:val="left"/>
      <w:pPr>
        <w:ind w:left="1440" w:hanging="360"/>
      </w:pPr>
      <w:rPr>
        <w:rFonts w:ascii="Symbol" w:hAnsi="Symbol" w:hint="default"/>
      </w:rPr>
    </w:lvl>
    <w:lvl w:ilvl="2" w:tplc="04150017">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7520099">
    <w:abstractNumId w:val="66"/>
  </w:num>
  <w:num w:numId="2" w16cid:durableId="1213422774">
    <w:abstractNumId w:val="38"/>
  </w:num>
  <w:num w:numId="3" w16cid:durableId="679360144">
    <w:abstractNumId w:val="54"/>
  </w:num>
  <w:num w:numId="4" w16cid:durableId="555628944">
    <w:abstractNumId w:val="31"/>
  </w:num>
  <w:num w:numId="5" w16cid:durableId="370764640">
    <w:abstractNumId w:val="33"/>
  </w:num>
  <w:num w:numId="6" w16cid:durableId="233508761">
    <w:abstractNumId w:val="61"/>
  </w:num>
  <w:num w:numId="7" w16cid:durableId="2046715128">
    <w:abstractNumId w:val="68"/>
  </w:num>
  <w:num w:numId="8" w16cid:durableId="398409576">
    <w:abstractNumId w:val="49"/>
  </w:num>
  <w:num w:numId="9" w16cid:durableId="746150529">
    <w:abstractNumId w:val="34"/>
  </w:num>
  <w:num w:numId="10" w16cid:durableId="409229622">
    <w:abstractNumId w:val="28"/>
  </w:num>
  <w:num w:numId="11" w16cid:durableId="254827846">
    <w:abstractNumId w:val="56"/>
  </w:num>
  <w:num w:numId="12" w16cid:durableId="747772550">
    <w:abstractNumId w:val="80"/>
  </w:num>
  <w:num w:numId="13" w16cid:durableId="1425953620">
    <w:abstractNumId w:val="75"/>
  </w:num>
  <w:num w:numId="14" w16cid:durableId="394931294">
    <w:abstractNumId w:val="62"/>
  </w:num>
  <w:num w:numId="15" w16cid:durableId="9926853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1643545">
    <w:abstractNumId w:val="77"/>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140719021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7245761">
    <w:abstractNumId w:val="84"/>
  </w:num>
  <w:num w:numId="19" w16cid:durableId="758066007">
    <w:abstractNumId w:val="7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2568201">
    <w:abstractNumId w:val="74"/>
    <w:lvlOverride w:ilvl="0">
      <w:startOverride w:val="1"/>
    </w:lvlOverride>
    <w:lvlOverride w:ilvl="1">
      <w:startOverride w:val="1"/>
    </w:lvlOverride>
    <w:lvlOverride w:ilvl="2"/>
    <w:lvlOverride w:ilvl="3"/>
    <w:lvlOverride w:ilvl="4"/>
    <w:lvlOverride w:ilvl="5"/>
    <w:lvlOverride w:ilvl="6"/>
    <w:lvlOverride w:ilvl="7"/>
    <w:lvlOverride w:ilvl="8"/>
  </w:num>
  <w:num w:numId="21" w16cid:durableId="1802260175">
    <w:abstractNumId w:val="39"/>
  </w:num>
  <w:num w:numId="22" w16cid:durableId="2103990616">
    <w:abstractNumId w:val="59"/>
    <w:lvlOverride w:ilvl="0">
      <w:startOverride w:val="1"/>
    </w:lvlOverride>
    <w:lvlOverride w:ilvl="1"/>
    <w:lvlOverride w:ilvl="2"/>
    <w:lvlOverride w:ilvl="3"/>
    <w:lvlOverride w:ilvl="4"/>
    <w:lvlOverride w:ilvl="5"/>
    <w:lvlOverride w:ilvl="6"/>
    <w:lvlOverride w:ilvl="7"/>
    <w:lvlOverride w:ilvl="8"/>
  </w:num>
  <w:num w:numId="23" w16cid:durableId="162125447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97961253">
    <w:abstractNumId w:val="58"/>
    <w:lvlOverride w:ilvl="0">
      <w:startOverride w:val="1"/>
    </w:lvlOverride>
    <w:lvlOverride w:ilvl="1"/>
    <w:lvlOverride w:ilvl="2"/>
    <w:lvlOverride w:ilvl="3"/>
    <w:lvlOverride w:ilvl="4"/>
    <w:lvlOverride w:ilvl="5"/>
    <w:lvlOverride w:ilvl="6"/>
    <w:lvlOverride w:ilvl="7"/>
    <w:lvlOverride w:ilvl="8"/>
  </w:num>
  <w:num w:numId="25" w16cid:durableId="198327287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377130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59576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2017525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652403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915660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6295699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8844378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9049261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10903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16486094">
    <w:abstractNumId w:val="41"/>
    <w:lvlOverride w:ilvl="0">
      <w:startOverride w:val="1"/>
    </w:lvlOverride>
    <w:lvlOverride w:ilvl="1"/>
    <w:lvlOverride w:ilvl="2"/>
    <w:lvlOverride w:ilvl="3"/>
    <w:lvlOverride w:ilvl="4"/>
    <w:lvlOverride w:ilvl="5"/>
    <w:lvlOverride w:ilvl="6"/>
    <w:lvlOverride w:ilvl="7"/>
    <w:lvlOverride w:ilvl="8"/>
  </w:num>
  <w:num w:numId="36" w16cid:durableId="156653089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7141787">
    <w:abstractNumId w:val="37"/>
  </w:num>
  <w:num w:numId="38" w16cid:durableId="1470895867">
    <w:abstractNumId w:val="46"/>
  </w:num>
  <w:num w:numId="39" w16cid:durableId="570695815">
    <w:abstractNumId w:val="83"/>
  </w:num>
  <w:num w:numId="40" w16cid:durableId="1102645304">
    <w:abstractNumId w:val="40"/>
  </w:num>
  <w:num w:numId="41" w16cid:durableId="63525911">
    <w:abstractNumId w:val="81"/>
  </w:num>
  <w:num w:numId="42" w16cid:durableId="2073311747">
    <w:abstractNumId w:val="55"/>
  </w:num>
  <w:num w:numId="43" w16cid:durableId="6115214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1019710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4906994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532831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2366116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3703256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4322908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398511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77441118">
    <w:abstractNumId w:val="77"/>
    <w:lvlOverride w:ilvl="0">
      <w:startOverride w:val="1"/>
    </w:lvlOverride>
    <w:lvlOverride w:ilvl="1">
      <w:startOverride w:val="1"/>
    </w:lvlOverride>
    <w:lvlOverride w:ilvl="2"/>
    <w:lvlOverride w:ilvl="3"/>
    <w:lvlOverride w:ilvl="4"/>
    <w:lvlOverride w:ilvl="5"/>
    <w:lvlOverride w:ilvl="6"/>
    <w:lvlOverride w:ilvl="7"/>
    <w:lvlOverride w:ilvl="8"/>
  </w:num>
  <w:num w:numId="52" w16cid:durableId="1878158909">
    <w:abstractNumId w:val="73"/>
  </w:num>
  <w:num w:numId="53" w16cid:durableId="221528369">
    <w:abstractNumId w:val="74"/>
    <w:lvlOverride w:ilvl="0">
      <w:startOverride w:val="1"/>
    </w:lvlOverride>
    <w:lvlOverride w:ilvl="1">
      <w:startOverride w:val="1"/>
    </w:lvlOverride>
    <w:lvlOverride w:ilvl="2"/>
    <w:lvlOverride w:ilvl="3"/>
    <w:lvlOverride w:ilvl="4"/>
    <w:lvlOverride w:ilvl="5"/>
    <w:lvlOverride w:ilvl="6"/>
    <w:lvlOverride w:ilvl="7"/>
    <w:lvlOverride w:ilvl="8"/>
  </w:num>
  <w:num w:numId="54" w16cid:durableId="999500435">
    <w:abstractNumId w:val="59"/>
    <w:lvlOverride w:ilvl="0">
      <w:startOverride w:val="1"/>
    </w:lvlOverride>
    <w:lvlOverride w:ilvl="1"/>
    <w:lvlOverride w:ilvl="2"/>
    <w:lvlOverride w:ilvl="3"/>
    <w:lvlOverride w:ilvl="4"/>
    <w:lvlOverride w:ilvl="5"/>
    <w:lvlOverride w:ilvl="6"/>
    <w:lvlOverride w:ilvl="7"/>
    <w:lvlOverride w:ilvl="8"/>
  </w:num>
  <w:num w:numId="55" w16cid:durableId="172185847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74044672">
    <w:abstractNumId w:val="58"/>
    <w:lvlOverride w:ilvl="0">
      <w:startOverride w:val="1"/>
    </w:lvlOverride>
    <w:lvlOverride w:ilvl="1"/>
    <w:lvlOverride w:ilvl="2"/>
    <w:lvlOverride w:ilvl="3"/>
    <w:lvlOverride w:ilvl="4"/>
    <w:lvlOverride w:ilvl="5"/>
    <w:lvlOverride w:ilvl="6"/>
    <w:lvlOverride w:ilvl="7"/>
    <w:lvlOverride w:ilvl="8"/>
  </w:num>
  <w:num w:numId="57" w16cid:durableId="2025181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063974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402807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139278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333944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47829376">
    <w:abstractNumId w:val="41"/>
    <w:lvlOverride w:ilvl="0">
      <w:startOverride w:val="1"/>
    </w:lvlOverride>
    <w:lvlOverride w:ilvl="1"/>
    <w:lvlOverride w:ilvl="2"/>
    <w:lvlOverride w:ilvl="3"/>
    <w:lvlOverride w:ilvl="4"/>
    <w:lvlOverride w:ilvl="5"/>
    <w:lvlOverride w:ilvl="6"/>
    <w:lvlOverride w:ilvl="7"/>
    <w:lvlOverride w:ilvl="8"/>
  </w:num>
  <w:num w:numId="63" w16cid:durableId="1003431539">
    <w:abstractNumId w:val="37"/>
    <w:lvlOverride w:ilvl="0">
      <w:startOverride w:val="1"/>
    </w:lvlOverride>
    <w:lvlOverride w:ilvl="1"/>
    <w:lvlOverride w:ilvl="2"/>
    <w:lvlOverride w:ilvl="3"/>
    <w:lvlOverride w:ilvl="4"/>
    <w:lvlOverride w:ilvl="5"/>
    <w:lvlOverride w:ilvl="6"/>
    <w:lvlOverride w:ilvl="7"/>
    <w:lvlOverride w:ilvl="8"/>
  </w:num>
  <w:num w:numId="64" w16cid:durableId="2093894169">
    <w:abstractNumId w:val="36"/>
  </w:num>
  <w:num w:numId="65" w16cid:durableId="1051032895">
    <w:abstractNumId w:val="72"/>
  </w:num>
  <w:num w:numId="66" w16cid:durableId="2039042887">
    <w:abstractNumId w:val="45"/>
  </w:num>
  <w:num w:numId="67" w16cid:durableId="168184546">
    <w:abstractNumId w:val="79"/>
  </w:num>
  <w:num w:numId="68" w16cid:durableId="1510439923">
    <w:abstractNumId w:val="53"/>
  </w:num>
  <w:num w:numId="69" w16cid:durableId="1099451993">
    <w:abstractNumId w:val="82"/>
  </w:num>
  <w:num w:numId="70" w16cid:durableId="927813247">
    <w:abstractNumId w:val="29"/>
  </w:num>
  <w:num w:numId="71" w16cid:durableId="296568724">
    <w:abstractNumId w:val="48"/>
  </w:num>
  <w:num w:numId="72" w16cid:durableId="2147157787">
    <w:abstractNumId w:val="51"/>
  </w:num>
  <w:num w:numId="73" w16cid:durableId="1689866375">
    <w:abstractNumId w:val="65"/>
  </w:num>
  <w:num w:numId="74" w16cid:durableId="1373651027">
    <w:abstractNumId w:val="60"/>
  </w:num>
  <w:num w:numId="75" w16cid:durableId="576091649">
    <w:abstractNumId w:val="52"/>
  </w:num>
  <w:num w:numId="76" w16cid:durableId="1883441197">
    <w:abstractNumId w:val="3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290"/>
    <w:rsid w:val="0000117F"/>
    <w:rsid w:val="00001639"/>
    <w:rsid w:val="00001FC0"/>
    <w:rsid w:val="000021F4"/>
    <w:rsid w:val="00002463"/>
    <w:rsid w:val="0000266A"/>
    <w:rsid w:val="00002AAB"/>
    <w:rsid w:val="000030B6"/>
    <w:rsid w:val="00003107"/>
    <w:rsid w:val="00003568"/>
    <w:rsid w:val="000051D5"/>
    <w:rsid w:val="000052A8"/>
    <w:rsid w:val="00006640"/>
    <w:rsid w:val="000075DB"/>
    <w:rsid w:val="00010F5B"/>
    <w:rsid w:val="000114F7"/>
    <w:rsid w:val="000130F8"/>
    <w:rsid w:val="00013974"/>
    <w:rsid w:val="00020113"/>
    <w:rsid w:val="000209E5"/>
    <w:rsid w:val="00020E8D"/>
    <w:rsid w:val="00021A9F"/>
    <w:rsid w:val="0002343E"/>
    <w:rsid w:val="00023ED3"/>
    <w:rsid w:val="0002424B"/>
    <w:rsid w:val="00024BC4"/>
    <w:rsid w:val="000250E4"/>
    <w:rsid w:val="000254CB"/>
    <w:rsid w:val="000263F6"/>
    <w:rsid w:val="00026896"/>
    <w:rsid w:val="000301B8"/>
    <w:rsid w:val="00030C57"/>
    <w:rsid w:val="000310EF"/>
    <w:rsid w:val="000316A0"/>
    <w:rsid w:val="00031D72"/>
    <w:rsid w:val="000334C9"/>
    <w:rsid w:val="000335F0"/>
    <w:rsid w:val="000337ED"/>
    <w:rsid w:val="00033B47"/>
    <w:rsid w:val="0003421F"/>
    <w:rsid w:val="0003493C"/>
    <w:rsid w:val="00034B29"/>
    <w:rsid w:val="00034BFD"/>
    <w:rsid w:val="00035E67"/>
    <w:rsid w:val="00035E69"/>
    <w:rsid w:val="000362A9"/>
    <w:rsid w:val="000364B0"/>
    <w:rsid w:val="00036663"/>
    <w:rsid w:val="00036F2C"/>
    <w:rsid w:val="0003727C"/>
    <w:rsid w:val="00037346"/>
    <w:rsid w:val="00037729"/>
    <w:rsid w:val="0004019A"/>
    <w:rsid w:val="00040EEC"/>
    <w:rsid w:val="00040F9B"/>
    <w:rsid w:val="0004184B"/>
    <w:rsid w:val="00044EB5"/>
    <w:rsid w:val="000453B4"/>
    <w:rsid w:val="0004665A"/>
    <w:rsid w:val="000472F3"/>
    <w:rsid w:val="00047ECB"/>
    <w:rsid w:val="0005059E"/>
    <w:rsid w:val="00050675"/>
    <w:rsid w:val="00050A99"/>
    <w:rsid w:val="00050F35"/>
    <w:rsid w:val="000515E6"/>
    <w:rsid w:val="00051B0A"/>
    <w:rsid w:val="00051DAD"/>
    <w:rsid w:val="00051F8C"/>
    <w:rsid w:val="00052D7C"/>
    <w:rsid w:val="00053D64"/>
    <w:rsid w:val="00055128"/>
    <w:rsid w:val="000576D4"/>
    <w:rsid w:val="00057E48"/>
    <w:rsid w:val="00060DD7"/>
    <w:rsid w:val="00061D2A"/>
    <w:rsid w:val="00061F75"/>
    <w:rsid w:val="000626D4"/>
    <w:rsid w:val="000626E6"/>
    <w:rsid w:val="0006275D"/>
    <w:rsid w:val="00062A1F"/>
    <w:rsid w:val="000660D0"/>
    <w:rsid w:val="00067781"/>
    <w:rsid w:val="000678D9"/>
    <w:rsid w:val="00070041"/>
    <w:rsid w:val="00071DB7"/>
    <w:rsid w:val="0007206C"/>
    <w:rsid w:val="00072ABA"/>
    <w:rsid w:val="0007312E"/>
    <w:rsid w:val="0007321F"/>
    <w:rsid w:val="0007463F"/>
    <w:rsid w:val="00076B12"/>
    <w:rsid w:val="000772B7"/>
    <w:rsid w:val="00081E82"/>
    <w:rsid w:val="000822FD"/>
    <w:rsid w:val="0008322A"/>
    <w:rsid w:val="000843FC"/>
    <w:rsid w:val="000846DE"/>
    <w:rsid w:val="00085BB0"/>
    <w:rsid w:val="00085F56"/>
    <w:rsid w:val="00085FBD"/>
    <w:rsid w:val="00086E62"/>
    <w:rsid w:val="00086EC5"/>
    <w:rsid w:val="00086FD0"/>
    <w:rsid w:val="000874A6"/>
    <w:rsid w:val="00087635"/>
    <w:rsid w:val="000876AE"/>
    <w:rsid w:val="000879BA"/>
    <w:rsid w:val="00090152"/>
    <w:rsid w:val="000906FD"/>
    <w:rsid w:val="00091943"/>
    <w:rsid w:val="00091D0E"/>
    <w:rsid w:val="00092151"/>
    <w:rsid w:val="00093304"/>
    <w:rsid w:val="00093340"/>
    <w:rsid w:val="000933CB"/>
    <w:rsid w:val="0009368C"/>
    <w:rsid w:val="0009577E"/>
    <w:rsid w:val="0009620B"/>
    <w:rsid w:val="000969CF"/>
    <w:rsid w:val="00096D58"/>
    <w:rsid w:val="000A0C45"/>
    <w:rsid w:val="000A12E8"/>
    <w:rsid w:val="000A2F6F"/>
    <w:rsid w:val="000A3105"/>
    <w:rsid w:val="000A35FC"/>
    <w:rsid w:val="000A435B"/>
    <w:rsid w:val="000A44C0"/>
    <w:rsid w:val="000A482D"/>
    <w:rsid w:val="000A688C"/>
    <w:rsid w:val="000A7F89"/>
    <w:rsid w:val="000B0F5A"/>
    <w:rsid w:val="000B1071"/>
    <w:rsid w:val="000B1D47"/>
    <w:rsid w:val="000B2CE6"/>
    <w:rsid w:val="000B380B"/>
    <w:rsid w:val="000B4206"/>
    <w:rsid w:val="000B4BB0"/>
    <w:rsid w:val="000B53BE"/>
    <w:rsid w:val="000B5F9C"/>
    <w:rsid w:val="000B64C1"/>
    <w:rsid w:val="000B6926"/>
    <w:rsid w:val="000B6938"/>
    <w:rsid w:val="000B71D7"/>
    <w:rsid w:val="000B7AC0"/>
    <w:rsid w:val="000C0025"/>
    <w:rsid w:val="000C2918"/>
    <w:rsid w:val="000C35D4"/>
    <w:rsid w:val="000C3C61"/>
    <w:rsid w:val="000C46FE"/>
    <w:rsid w:val="000C4DE5"/>
    <w:rsid w:val="000C5517"/>
    <w:rsid w:val="000C55DA"/>
    <w:rsid w:val="000C5F3D"/>
    <w:rsid w:val="000C7ED8"/>
    <w:rsid w:val="000D1017"/>
    <w:rsid w:val="000D2910"/>
    <w:rsid w:val="000D29C0"/>
    <w:rsid w:val="000D3A62"/>
    <w:rsid w:val="000D54D9"/>
    <w:rsid w:val="000D6A2E"/>
    <w:rsid w:val="000D6E3F"/>
    <w:rsid w:val="000D7FAD"/>
    <w:rsid w:val="000E0558"/>
    <w:rsid w:val="000E0671"/>
    <w:rsid w:val="000E1E31"/>
    <w:rsid w:val="000E2D2F"/>
    <w:rsid w:val="000E3125"/>
    <w:rsid w:val="000E36CD"/>
    <w:rsid w:val="000E3859"/>
    <w:rsid w:val="000E438C"/>
    <w:rsid w:val="000E47C1"/>
    <w:rsid w:val="000E4AA3"/>
    <w:rsid w:val="000E529B"/>
    <w:rsid w:val="000F03F6"/>
    <w:rsid w:val="000F0848"/>
    <w:rsid w:val="000F1BA9"/>
    <w:rsid w:val="000F1C04"/>
    <w:rsid w:val="000F3830"/>
    <w:rsid w:val="000F3CEA"/>
    <w:rsid w:val="000F46F6"/>
    <w:rsid w:val="000F52E0"/>
    <w:rsid w:val="000F5392"/>
    <w:rsid w:val="000F5BF7"/>
    <w:rsid w:val="000F62E7"/>
    <w:rsid w:val="000F6334"/>
    <w:rsid w:val="000F70D5"/>
    <w:rsid w:val="000F750B"/>
    <w:rsid w:val="00100B1D"/>
    <w:rsid w:val="00101442"/>
    <w:rsid w:val="00101837"/>
    <w:rsid w:val="00101C38"/>
    <w:rsid w:val="00101EFE"/>
    <w:rsid w:val="001021D8"/>
    <w:rsid w:val="001025F6"/>
    <w:rsid w:val="0010356C"/>
    <w:rsid w:val="00104DE7"/>
    <w:rsid w:val="0010524B"/>
    <w:rsid w:val="001059E1"/>
    <w:rsid w:val="00106059"/>
    <w:rsid w:val="001065A1"/>
    <w:rsid w:val="0010668F"/>
    <w:rsid w:val="00106E0C"/>
    <w:rsid w:val="00106EAE"/>
    <w:rsid w:val="001072E9"/>
    <w:rsid w:val="0011004A"/>
    <w:rsid w:val="0011042D"/>
    <w:rsid w:val="00110C58"/>
    <w:rsid w:val="00111075"/>
    <w:rsid w:val="001111C7"/>
    <w:rsid w:val="001112EF"/>
    <w:rsid w:val="001114D0"/>
    <w:rsid w:val="00111CE9"/>
    <w:rsid w:val="001121A2"/>
    <w:rsid w:val="00112C9A"/>
    <w:rsid w:val="00113210"/>
    <w:rsid w:val="0011370A"/>
    <w:rsid w:val="001151C7"/>
    <w:rsid w:val="00115232"/>
    <w:rsid w:val="00116C65"/>
    <w:rsid w:val="001172AB"/>
    <w:rsid w:val="00117493"/>
    <w:rsid w:val="0011750A"/>
    <w:rsid w:val="00120FD6"/>
    <w:rsid w:val="00122C4D"/>
    <w:rsid w:val="00124357"/>
    <w:rsid w:val="0012478B"/>
    <w:rsid w:val="00124E23"/>
    <w:rsid w:val="00125532"/>
    <w:rsid w:val="001255FC"/>
    <w:rsid w:val="00125C16"/>
    <w:rsid w:val="0012606E"/>
    <w:rsid w:val="00126833"/>
    <w:rsid w:val="00126DBC"/>
    <w:rsid w:val="00127088"/>
    <w:rsid w:val="0012789C"/>
    <w:rsid w:val="00131FA3"/>
    <w:rsid w:val="00132316"/>
    <w:rsid w:val="00134319"/>
    <w:rsid w:val="00135912"/>
    <w:rsid w:val="00135979"/>
    <w:rsid w:val="001359D9"/>
    <w:rsid w:val="00135B55"/>
    <w:rsid w:val="001360D4"/>
    <w:rsid w:val="0013668C"/>
    <w:rsid w:val="00136A72"/>
    <w:rsid w:val="00136C9B"/>
    <w:rsid w:val="00137FAB"/>
    <w:rsid w:val="00140343"/>
    <w:rsid w:val="00140363"/>
    <w:rsid w:val="001409A2"/>
    <w:rsid w:val="001410F3"/>
    <w:rsid w:val="00141209"/>
    <w:rsid w:val="00141567"/>
    <w:rsid w:val="00141859"/>
    <w:rsid w:val="001423CD"/>
    <w:rsid w:val="00143003"/>
    <w:rsid w:val="0014325F"/>
    <w:rsid w:val="001440C5"/>
    <w:rsid w:val="00144487"/>
    <w:rsid w:val="001449A1"/>
    <w:rsid w:val="00145047"/>
    <w:rsid w:val="00145825"/>
    <w:rsid w:val="001462E4"/>
    <w:rsid w:val="00146E2B"/>
    <w:rsid w:val="00147481"/>
    <w:rsid w:val="001502D7"/>
    <w:rsid w:val="00150CCC"/>
    <w:rsid w:val="00150D05"/>
    <w:rsid w:val="00153AF5"/>
    <w:rsid w:val="00153B95"/>
    <w:rsid w:val="0015432D"/>
    <w:rsid w:val="001543B7"/>
    <w:rsid w:val="0015567E"/>
    <w:rsid w:val="0015746A"/>
    <w:rsid w:val="0016016F"/>
    <w:rsid w:val="00161D1C"/>
    <w:rsid w:val="00162CDF"/>
    <w:rsid w:val="00164B57"/>
    <w:rsid w:val="00164E79"/>
    <w:rsid w:val="00166043"/>
    <w:rsid w:val="00167BB4"/>
    <w:rsid w:val="001727C1"/>
    <w:rsid w:val="00172BD9"/>
    <w:rsid w:val="00173E0A"/>
    <w:rsid w:val="0017483B"/>
    <w:rsid w:val="00174EB4"/>
    <w:rsid w:val="00175420"/>
    <w:rsid w:val="001766FA"/>
    <w:rsid w:val="00177FBD"/>
    <w:rsid w:val="00180317"/>
    <w:rsid w:val="0018154B"/>
    <w:rsid w:val="001815AE"/>
    <w:rsid w:val="00182DB0"/>
    <w:rsid w:val="00183542"/>
    <w:rsid w:val="001836CB"/>
    <w:rsid w:val="00183CB5"/>
    <w:rsid w:val="00184FE8"/>
    <w:rsid w:val="00186058"/>
    <w:rsid w:val="00186D99"/>
    <w:rsid w:val="00186E3E"/>
    <w:rsid w:val="00190695"/>
    <w:rsid w:val="00190930"/>
    <w:rsid w:val="00191CA3"/>
    <w:rsid w:val="00192021"/>
    <w:rsid w:val="00192877"/>
    <w:rsid w:val="001936A5"/>
    <w:rsid w:val="00193A5B"/>
    <w:rsid w:val="0019447E"/>
    <w:rsid w:val="001965F0"/>
    <w:rsid w:val="00196EED"/>
    <w:rsid w:val="001970D3"/>
    <w:rsid w:val="0019717B"/>
    <w:rsid w:val="00197F5E"/>
    <w:rsid w:val="001A0363"/>
    <w:rsid w:val="001A0442"/>
    <w:rsid w:val="001A0B30"/>
    <w:rsid w:val="001A14C1"/>
    <w:rsid w:val="001A3D9F"/>
    <w:rsid w:val="001A4FDC"/>
    <w:rsid w:val="001A507D"/>
    <w:rsid w:val="001A559B"/>
    <w:rsid w:val="001A58A4"/>
    <w:rsid w:val="001A5C9A"/>
    <w:rsid w:val="001A6262"/>
    <w:rsid w:val="001A669B"/>
    <w:rsid w:val="001A6C8E"/>
    <w:rsid w:val="001A740A"/>
    <w:rsid w:val="001A7BF7"/>
    <w:rsid w:val="001A7FF3"/>
    <w:rsid w:val="001B0596"/>
    <w:rsid w:val="001B1224"/>
    <w:rsid w:val="001B1D67"/>
    <w:rsid w:val="001B2A0A"/>
    <w:rsid w:val="001B30F3"/>
    <w:rsid w:val="001B371A"/>
    <w:rsid w:val="001B3C38"/>
    <w:rsid w:val="001B542B"/>
    <w:rsid w:val="001B5C6E"/>
    <w:rsid w:val="001B5E3A"/>
    <w:rsid w:val="001B723A"/>
    <w:rsid w:val="001B7CEF"/>
    <w:rsid w:val="001C0182"/>
    <w:rsid w:val="001C0341"/>
    <w:rsid w:val="001C114F"/>
    <w:rsid w:val="001C1349"/>
    <w:rsid w:val="001C14F0"/>
    <w:rsid w:val="001C1503"/>
    <w:rsid w:val="001C202A"/>
    <w:rsid w:val="001C2946"/>
    <w:rsid w:val="001C310D"/>
    <w:rsid w:val="001C3170"/>
    <w:rsid w:val="001C3A7E"/>
    <w:rsid w:val="001C4083"/>
    <w:rsid w:val="001C48DF"/>
    <w:rsid w:val="001C4A9E"/>
    <w:rsid w:val="001C4AD9"/>
    <w:rsid w:val="001C552B"/>
    <w:rsid w:val="001C612B"/>
    <w:rsid w:val="001C6540"/>
    <w:rsid w:val="001C6937"/>
    <w:rsid w:val="001D085B"/>
    <w:rsid w:val="001D087F"/>
    <w:rsid w:val="001D11F6"/>
    <w:rsid w:val="001D12AF"/>
    <w:rsid w:val="001D17BA"/>
    <w:rsid w:val="001D2858"/>
    <w:rsid w:val="001D2A49"/>
    <w:rsid w:val="001D3ABF"/>
    <w:rsid w:val="001D4D82"/>
    <w:rsid w:val="001D4EBC"/>
    <w:rsid w:val="001D5629"/>
    <w:rsid w:val="001D6370"/>
    <w:rsid w:val="001D6442"/>
    <w:rsid w:val="001E155C"/>
    <w:rsid w:val="001E19C3"/>
    <w:rsid w:val="001E29C0"/>
    <w:rsid w:val="001E3489"/>
    <w:rsid w:val="001E504F"/>
    <w:rsid w:val="001E50FF"/>
    <w:rsid w:val="001E55C8"/>
    <w:rsid w:val="001E583D"/>
    <w:rsid w:val="001E6202"/>
    <w:rsid w:val="001E6240"/>
    <w:rsid w:val="001E6D76"/>
    <w:rsid w:val="001E6D77"/>
    <w:rsid w:val="001E6D8E"/>
    <w:rsid w:val="001F092F"/>
    <w:rsid w:val="001F161D"/>
    <w:rsid w:val="001F3B63"/>
    <w:rsid w:val="001F4421"/>
    <w:rsid w:val="001F4A6E"/>
    <w:rsid w:val="001F4B5A"/>
    <w:rsid w:val="001F545C"/>
    <w:rsid w:val="001F5A40"/>
    <w:rsid w:val="001F5F20"/>
    <w:rsid w:val="001F6A90"/>
    <w:rsid w:val="001F7074"/>
    <w:rsid w:val="001F79B3"/>
    <w:rsid w:val="00200C50"/>
    <w:rsid w:val="00200E09"/>
    <w:rsid w:val="002011A0"/>
    <w:rsid w:val="002018C6"/>
    <w:rsid w:val="00201AD9"/>
    <w:rsid w:val="002030B0"/>
    <w:rsid w:val="002033BB"/>
    <w:rsid w:val="0020356C"/>
    <w:rsid w:val="002035A9"/>
    <w:rsid w:val="00203DD0"/>
    <w:rsid w:val="00204BF0"/>
    <w:rsid w:val="0020570A"/>
    <w:rsid w:val="00205F5A"/>
    <w:rsid w:val="002068EC"/>
    <w:rsid w:val="00210B90"/>
    <w:rsid w:val="00211C56"/>
    <w:rsid w:val="00211EA6"/>
    <w:rsid w:val="00212353"/>
    <w:rsid w:val="00212430"/>
    <w:rsid w:val="00212B9B"/>
    <w:rsid w:val="00212D59"/>
    <w:rsid w:val="002134BD"/>
    <w:rsid w:val="002135B2"/>
    <w:rsid w:val="00214152"/>
    <w:rsid w:val="002145AC"/>
    <w:rsid w:val="00214873"/>
    <w:rsid w:val="002151C3"/>
    <w:rsid w:val="00215764"/>
    <w:rsid w:val="002158D5"/>
    <w:rsid w:val="002165BE"/>
    <w:rsid w:val="0021751C"/>
    <w:rsid w:val="00217644"/>
    <w:rsid w:val="00217653"/>
    <w:rsid w:val="0022133E"/>
    <w:rsid w:val="00222653"/>
    <w:rsid w:val="0022382E"/>
    <w:rsid w:val="00224972"/>
    <w:rsid w:val="00224A10"/>
    <w:rsid w:val="00225427"/>
    <w:rsid w:val="002261F4"/>
    <w:rsid w:val="0022695F"/>
    <w:rsid w:val="00227F78"/>
    <w:rsid w:val="00231AD4"/>
    <w:rsid w:val="00232514"/>
    <w:rsid w:val="00233625"/>
    <w:rsid w:val="0023397A"/>
    <w:rsid w:val="00233DA2"/>
    <w:rsid w:val="00234554"/>
    <w:rsid w:val="00235A2C"/>
    <w:rsid w:val="00235C2C"/>
    <w:rsid w:val="00236569"/>
    <w:rsid w:val="00236796"/>
    <w:rsid w:val="002368AB"/>
    <w:rsid w:val="00236F64"/>
    <w:rsid w:val="00237302"/>
    <w:rsid w:val="00240318"/>
    <w:rsid w:val="00240490"/>
    <w:rsid w:val="00240D3E"/>
    <w:rsid w:val="00241918"/>
    <w:rsid w:val="00241E6A"/>
    <w:rsid w:val="002429A9"/>
    <w:rsid w:val="00242D36"/>
    <w:rsid w:val="002431E1"/>
    <w:rsid w:val="00243FA2"/>
    <w:rsid w:val="00244696"/>
    <w:rsid w:val="00245731"/>
    <w:rsid w:val="00245C0D"/>
    <w:rsid w:val="00245E35"/>
    <w:rsid w:val="00247919"/>
    <w:rsid w:val="00250F80"/>
    <w:rsid w:val="00251760"/>
    <w:rsid w:val="002525AB"/>
    <w:rsid w:val="0025264C"/>
    <w:rsid w:val="0025318F"/>
    <w:rsid w:val="0025488C"/>
    <w:rsid w:val="00255409"/>
    <w:rsid w:val="00256515"/>
    <w:rsid w:val="0025757A"/>
    <w:rsid w:val="00257CAE"/>
    <w:rsid w:val="00260ADD"/>
    <w:rsid w:val="002620CD"/>
    <w:rsid w:val="00262CDE"/>
    <w:rsid w:val="0026323C"/>
    <w:rsid w:val="00263328"/>
    <w:rsid w:val="00263653"/>
    <w:rsid w:val="002649DE"/>
    <w:rsid w:val="00265E08"/>
    <w:rsid w:val="002664AB"/>
    <w:rsid w:val="00266F01"/>
    <w:rsid w:val="0026711B"/>
    <w:rsid w:val="00267D00"/>
    <w:rsid w:val="002703E5"/>
    <w:rsid w:val="0027049C"/>
    <w:rsid w:val="00270E5D"/>
    <w:rsid w:val="00271186"/>
    <w:rsid w:val="002717E3"/>
    <w:rsid w:val="00271A0A"/>
    <w:rsid w:val="002724ED"/>
    <w:rsid w:val="00272841"/>
    <w:rsid w:val="0027285A"/>
    <w:rsid w:val="002734FE"/>
    <w:rsid w:val="00273CC1"/>
    <w:rsid w:val="002747AE"/>
    <w:rsid w:val="002768FB"/>
    <w:rsid w:val="002777F9"/>
    <w:rsid w:val="00277DDC"/>
    <w:rsid w:val="002811D0"/>
    <w:rsid w:val="002812CB"/>
    <w:rsid w:val="002815FF"/>
    <w:rsid w:val="00281B53"/>
    <w:rsid w:val="00281CCB"/>
    <w:rsid w:val="00281EAE"/>
    <w:rsid w:val="0028313A"/>
    <w:rsid w:val="00284AF7"/>
    <w:rsid w:val="00285205"/>
    <w:rsid w:val="00286014"/>
    <w:rsid w:val="00286B7C"/>
    <w:rsid w:val="00287BC9"/>
    <w:rsid w:val="00287ED4"/>
    <w:rsid w:val="0029083D"/>
    <w:rsid w:val="00290F9E"/>
    <w:rsid w:val="0029158C"/>
    <w:rsid w:val="00291B1A"/>
    <w:rsid w:val="00291E2F"/>
    <w:rsid w:val="00293992"/>
    <w:rsid w:val="0029402C"/>
    <w:rsid w:val="00294410"/>
    <w:rsid w:val="002951D2"/>
    <w:rsid w:val="00295280"/>
    <w:rsid w:val="00295877"/>
    <w:rsid w:val="0029588A"/>
    <w:rsid w:val="00295CB4"/>
    <w:rsid w:val="00297180"/>
    <w:rsid w:val="00297424"/>
    <w:rsid w:val="00297AF0"/>
    <w:rsid w:val="00297BB7"/>
    <w:rsid w:val="00297D4A"/>
    <w:rsid w:val="00297F15"/>
    <w:rsid w:val="002A0686"/>
    <w:rsid w:val="002A0699"/>
    <w:rsid w:val="002A17BF"/>
    <w:rsid w:val="002A2482"/>
    <w:rsid w:val="002A4442"/>
    <w:rsid w:val="002A52E8"/>
    <w:rsid w:val="002A658E"/>
    <w:rsid w:val="002A691A"/>
    <w:rsid w:val="002A74BD"/>
    <w:rsid w:val="002A7937"/>
    <w:rsid w:val="002A795C"/>
    <w:rsid w:val="002B05AE"/>
    <w:rsid w:val="002B0D16"/>
    <w:rsid w:val="002B16B4"/>
    <w:rsid w:val="002B19E1"/>
    <w:rsid w:val="002B1E69"/>
    <w:rsid w:val="002B20B4"/>
    <w:rsid w:val="002B3795"/>
    <w:rsid w:val="002B4469"/>
    <w:rsid w:val="002B49CA"/>
    <w:rsid w:val="002B6E7D"/>
    <w:rsid w:val="002C1528"/>
    <w:rsid w:val="002C1F8E"/>
    <w:rsid w:val="002C23EA"/>
    <w:rsid w:val="002C29A0"/>
    <w:rsid w:val="002C2F26"/>
    <w:rsid w:val="002C3D1E"/>
    <w:rsid w:val="002C443C"/>
    <w:rsid w:val="002C4B3C"/>
    <w:rsid w:val="002C5C28"/>
    <w:rsid w:val="002C66E6"/>
    <w:rsid w:val="002C7D99"/>
    <w:rsid w:val="002D0313"/>
    <w:rsid w:val="002D0536"/>
    <w:rsid w:val="002D076A"/>
    <w:rsid w:val="002D0C47"/>
    <w:rsid w:val="002D1CE4"/>
    <w:rsid w:val="002D2D66"/>
    <w:rsid w:val="002D2DCA"/>
    <w:rsid w:val="002D3EA7"/>
    <w:rsid w:val="002D5FD8"/>
    <w:rsid w:val="002D6E28"/>
    <w:rsid w:val="002D793F"/>
    <w:rsid w:val="002D7E4C"/>
    <w:rsid w:val="002E05AD"/>
    <w:rsid w:val="002E084A"/>
    <w:rsid w:val="002E0929"/>
    <w:rsid w:val="002E1AFF"/>
    <w:rsid w:val="002E2017"/>
    <w:rsid w:val="002E2AC8"/>
    <w:rsid w:val="002E2D71"/>
    <w:rsid w:val="002E34F9"/>
    <w:rsid w:val="002E4073"/>
    <w:rsid w:val="002E4324"/>
    <w:rsid w:val="002E4E82"/>
    <w:rsid w:val="002E5897"/>
    <w:rsid w:val="002E623C"/>
    <w:rsid w:val="002E6861"/>
    <w:rsid w:val="002E7082"/>
    <w:rsid w:val="002F0D61"/>
    <w:rsid w:val="002F15E6"/>
    <w:rsid w:val="002F2A22"/>
    <w:rsid w:val="002F2B1E"/>
    <w:rsid w:val="002F2CD6"/>
    <w:rsid w:val="002F3F6A"/>
    <w:rsid w:val="002F4FC9"/>
    <w:rsid w:val="002F51B0"/>
    <w:rsid w:val="002F5CC2"/>
    <w:rsid w:val="002F5D0C"/>
    <w:rsid w:val="002F6B66"/>
    <w:rsid w:val="0030053C"/>
    <w:rsid w:val="00301B3B"/>
    <w:rsid w:val="003023C2"/>
    <w:rsid w:val="003026E9"/>
    <w:rsid w:val="003035E2"/>
    <w:rsid w:val="00303643"/>
    <w:rsid w:val="0030498D"/>
    <w:rsid w:val="00305AA8"/>
    <w:rsid w:val="00306D11"/>
    <w:rsid w:val="00307E38"/>
    <w:rsid w:val="0031029A"/>
    <w:rsid w:val="00310B4D"/>
    <w:rsid w:val="00310EE5"/>
    <w:rsid w:val="0031290F"/>
    <w:rsid w:val="00314399"/>
    <w:rsid w:val="00315874"/>
    <w:rsid w:val="00316CE6"/>
    <w:rsid w:val="00320058"/>
    <w:rsid w:val="00320D8C"/>
    <w:rsid w:val="00320DF5"/>
    <w:rsid w:val="00320E2B"/>
    <w:rsid w:val="003221BE"/>
    <w:rsid w:val="003237FF"/>
    <w:rsid w:val="00323936"/>
    <w:rsid w:val="00324253"/>
    <w:rsid w:val="00324C43"/>
    <w:rsid w:val="00325B02"/>
    <w:rsid w:val="00326819"/>
    <w:rsid w:val="00327F39"/>
    <w:rsid w:val="00327F5C"/>
    <w:rsid w:val="00327FCD"/>
    <w:rsid w:val="0033126A"/>
    <w:rsid w:val="003319A0"/>
    <w:rsid w:val="0033264C"/>
    <w:rsid w:val="0033295D"/>
    <w:rsid w:val="00332ACD"/>
    <w:rsid w:val="00333149"/>
    <w:rsid w:val="00334213"/>
    <w:rsid w:val="00334E25"/>
    <w:rsid w:val="00334EB0"/>
    <w:rsid w:val="0033533B"/>
    <w:rsid w:val="003356D6"/>
    <w:rsid w:val="003356F5"/>
    <w:rsid w:val="003367EA"/>
    <w:rsid w:val="00337C99"/>
    <w:rsid w:val="003405ED"/>
    <w:rsid w:val="003413BB"/>
    <w:rsid w:val="003413D6"/>
    <w:rsid w:val="00341428"/>
    <w:rsid w:val="00343D35"/>
    <w:rsid w:val="00344274"/>
    <w:rsid w:val="003448E9"/>
    <w:rsid w:val="00345162"/>
    <w:rsid w:val="00345A43"/>
    <w:rsid w:val="00346975"/>
    <w:rsid w:val="00346D99"/>
    <w:rsid w:val="00346DD4"/>
    <w:rsid w:val="00351336"/>
    <w:rsid w:val="00352C75"/>
    <w:rsid w:val="00352CFB"/>
    <w:rsid w:val="0035445F"/>
    <w:rsid w:val="00354B12"/>
    <w:rsid w:val="00354FEE"/>
    <w:rsid w:val="00355067"/>
    <w:rsid w:val="00355244"/>
    <w:rsid w:val="003556EA"/>
    <w:rsid w:val="00356405"/>
    <w:rsid w:val="00357DCE"/>
    <w:rsid w:val="0036097E"/>
    <w:rsid w:val="00362042"/>
    <w:rsid w:val="0036379F"/>
    <w:rsid w:val="00364D98"/>
    <w:rsid w:val="00365467"/>
    <w:rsid w:val="00365789"/>
    <w:rsid w:val="003660F6"/>
    <w:rsid w:val="00366160"/>
    <w:rsid w:val="003665C8"/>
    <w:rsid w:val="0036660B"/>
    <w:rsid w:val="003666E7"/>
    <w:rsid w:val="00367082"/>
    <w:rsid w:val="00367DCA"/>
    <w:rsid w:val="00370C28"/>
    <w:rsid w:val="00371D7E"/>
    <w:rsid w:val="00372567"/>
    <w:rsid w:val="00373A70"/>
    <w:rsid w:val="003744E6"/>
    <w:rsid w:val="00374DFC"/>
    <w:rsid w:val="00375699"/>
    <w:rsid w:val="003770ED"/>
    <w:rsid w:val="00381C39"/>
    <w:rsid w:val="00381CF3"/>
    <w:rsid w:val="003824E3"/>
    <w:rsid w:val="0038289D"/>
    <w:rsid w:val="00382E66"/>
    <w:rsid w:val="003835EC"/>
    <w:rsid w:val="0038783C"/>
    <w:rsid w:val="00392197"/>
    <w:rsid w:val="003921E8"/>
    <w:rsid w:val="00393B3D"/>
    <w:rsid w:val="00394254"/>
    <w:rsid w:val="00395B0A"/>
    <w:rsid w:val="003A055A"/>
    <w:rsid w:val="003A05BC"/>
    <w:rsid w:val="003A07B8"/>
    <w:rsid w:val="003A1157"/>
    <w:rsid w:val="003A1463"/>
    <w:rsid w:val="003A25F6"/>
    <w:rsid w:val="003A27EF"/>
    <w:rsid w:val="003A281A"/>
    <w:rsid w:val="003A3D51"/>
    <w:rsid w:val="003A44A9"/>
    <w:rsid w:val="003A52A8"/>
    <w:rsid w:val="003A581E"/>
    <w:rsid w:val="003A5F11"/>
    <w:rsid w:val="003A6638"/>
    <w:rsid w:val="003A71A0"/>
    <w:rsid w:val="003A7E36"/>
    <w:rsid w:val="003B023F"/>
    <w:rsid w:val="003B0337"/>
    <w:rsid w:val="003B03AE"/>
    <w:rsid w:val="003B0998"/>
    <w:rsid w:val="003B0AE3"/>
    <w:rsid w:val="003B1D31"/>
    <w:rsid w:val="003B4AB0"/>
    <w:rsid w:val="003B4F1B"/>
    <w:rsid w:val="003B564B"/>
    <w:rsid w:val="003B6A39"/>
    <w:rsid w:val="003B72F9"/>
    <w:rsid w:val="003B7BE7"/>
    <w:rsid w:val="003C0412"/>
    <w:rsid w:val="003C0F3D"/>
    <w:rsid w:val="003C1626"/>
    <w:rsid w:val="003C1DB5"/>
    <w:rsid w:val="003C2325"/>
    <w:rsid w:val="003C2DB3"/>
    <w:rsid w:val="003C2FD1"/>
    <w:rsid w:val="003C3A0E"/>
    <w:rsid w:val="003C4263"/>
    <w:rsid w:val="003C5BC7"/>
    <w:rsid w:val="003D0805"/>
    <w:rsid w:val="003D0ACE"/>
    <w:rsid w:val="003D1A11"/>
    <w:rsid w:val="003D21E6"/>
    <w:rsid w:val="003D29F7"/>
    <w:rsid w:val="003D338F"/>
    <w:rsid w:val="003D3BBF"/>
    <w:rsid w:val="003D42AA"/>
    <w:rsid w:val="003D434E"/>
    <w:rsid w:val="003D550C"/>
    <w:rsid w:val="003D5520"/>
    <w:rsid w:val="003D6223"/>
    <w:rsid w:val="003D685F"/>
    <w:rsid w:val="003D6CB5"/>
    <w:rsid w:val="003D7F8C"/>
    <w:rsid w:val="003E0D37"/>
    <w:rsid w:val="003E10FD"/>
    <w:rsid w:val="003E1675"/>
    <w:rsid w:val="003E2136"/>
    <w:rsid w:val="003E30BB"/>
    <w:rsid w:val="003E3555"/>
    <w:rsid w:val="003E4164"/>
    <w:rsid w:val="003E422B"/>
    <w:rsid w:val="003E4D6E"/>
    <w:rsid w:val="003E615A"/>
    <w:rsid w:val="003E7ED6"/>
    <w:rsid w:val="003F07D3"/>
    <w:rsid w:val="003F1FCB"/>
    <w:rsid w:val="003F390E"/>
    <w:rsid w:val="003F4F23"/>
    <w:rsid w:val="003F52AD"/>
    <w:rsid w:val="003F5ED9"/>
    <w:rsid w:val="003F5F6B"/>
    <w:rsid w:val="003F6D0F"/>
    <w:rsid w:val="003F6FA2"/>
    <w:rsid w:val="00401128"/>
    <w:rsid w:val="00401800"/>
    <w:rsid w:val="004018E0"/>
    <w:rsid w:val="00402728"/>
    <w:rsid w:val="00402CB2"/>
    <w:rsid w:val="00402E02"/>
    <w:rsid w:val="00402E74"/>
    <w:rsid w:val="00403ACC"/>
    <w:rsid w:val="00403EE0"/>
    <w:rsid w:val="00404609"/>
    <w:rsid w:val="0040478A"/>
    <w:rsid w:val="00405315"/>
    <w:rsid w:val="0040779D"/>
    <w:rsid w:val="00411083"/>
    <w:rsid w:val="0041150C"/>
    <w:rsid w:val="00413071"/>
    <w:rsid w:val="00415C15"/>
    <w:rsid w:val="00415C1D"/>
    <w:rsid w:val="004163BA"/>
    <w:rsid w:val="004164F1"/>
    <w:rsid w:val="00416F6F"/>
    <w:rsid w:val="004209B6"/>
    <w:rsid w:val="00420B4A"/>
    <w:rsid w:val="00420D9C"/>
    <w:rsid w:val="00421306"/>
    <w:rsid w:val="00422AE2"/>
    <w:rsid w:val="00422D22"/>
    <w:rsid w:val="00424E7A"/>
    <w:rsid w:val="004254F9"/>
    <w:rsid w:val="00425733"/>
    <w:rsid w:val="00426625"/>
    <w:rsid w:val="004279CE"/>
    <w:rsid w:val="00430C8E"/>
    <w:rsid w:val="004312DA"/>
    <w:rsid w:val="00432E26"/>
    <w:rsid w:val="00433D25"/>
    <w:rsid w:val="00434482"/>
    <w:rsid w:val="00435281"/>
    <w:rsid w:val="004353AC"/>
    <w:rsid w:val="00435A7D"/>
    <w:rsid w:val="00435DA8"/>
    <w:rsid w:val="00436966"/>
    <w:rsid w:val="004369AC"/>
    <w:rsid w:val="00437411"/>
    <w:rsid w:val="00437930"/>
    <w:rsid w:val="0044151A"/>
    <w:rsid w:val="0044319B"/>
    <w:rsid w:val="00443387"/>
    <w:rsid w:val="00443E36"/>
    <w:rsid w:val="00444093"/>
    <w:rsid w:val="00444CDC"/>
    <w:rsid w:val="00445261"/>
    <w:rsid w:val="004454E9"/>
    <w:rsid w:val="00445A83"/>
    <w:rsid w:val="00445EBF"/>
    <w:rsid w:val="004460E4"/>
    <w:rsid w:val="00447701"/>
    <w:rsid w:val="00447855"/>
    <w:rsid w:val="00450159"/>
    <w:rsid w:val="00450288"/>
    <w:rsid w:val="00450C24"/>
    <w:rsid w:val="00450E7E"/>
    <w:rsid w:val="00451EE8"/>
    <w:rsid w:val="00452027"/>
    <w:rsid w:val="00452A1F"/>
    <w:rsid w:val="00452A42"/>
    <w:rsid w:val="0045336E"/>
    <w:rsid w:val="00453A25"/>
    <w:rsid w:val="004544A0"/>
    <w:rsid w:val="00454B14"/>
    <w:rsid w:val="00454E08"/>
    <w:rsid w:val="00456459"/>
    <w:rsid w:val="004567E9"/>
    <w:rsid w:val="00457C25"/>
    <w:rsid w:val="00457D20"/>
    <w:rsid w:val="004601D6"/>
    <w:rsid w:val="004605F6"/>
    <w:rsid w:val="00460699"/>
    <w:rsid w:val="00460819"/>
    <w:rsid w:val="00460E4C"/>
    <w:rsid w:val="0046171D"/>
    <w:rsid w:val="00461BA4"/>
    <w:rsid w:val="00462AE8"/>
    <w:rsid w:val="00462C45"/>
    <w:rsid w:val="00462CBF"/>
    <w:rsid w:val="00464260"/>
    <w:rsid w:val="00464648"/>
    <w:rsid w:val="00464B13"/>
    <w:rsid w:val="0046616C"/>
    <w:rsid w:val="00470C32"/>
    <w:rsid w:val="004722E8"/>
    <w:rsid w:val="00476FD3"/>
    <w:rsid w:val="00477409"/>
    <w:rsid w:val="00480C00"/>
    <w:rsid w:val="004814A1"/>
    <w:rsid w:val="004817E7"/>
    <w:rsid w:val="00481A3B"/>
    <w:rsid w:val="0048219D"/>
    <w:rsid w:val="00482E77"/>
    <w:rsid w:val="004849E7"/>
    <w:rsid w:val="00484C57"/>
    <w:rsid w:val="00484F67"/>
    <w:rsid w:val="004855ED"/>
    <w:rsid w:val="004857AF"/>
    <w:rsid w:val="00485A97"/>
    <w:rsid w:val="00485BD0"/>
    <w:rsid w:val="00485D2C"/>
    <w:rsid w:val="00485EC8"/>
    <w:rsid w:val="004864CF"/>
    <w:rsid w:val="004874EB"/>
    <w:rsid w:val="0048788D"/>
    <w:rsid w:val="00487BBA"/>
    <w:rsid w:val="00487C09"/>
    <w:rsid w:val="0049011C"/>
    <w:rsid w:val="004903ED"/>
    <w:rsid w:val="00490C94"/>
    <w:rsid w:val="00491FE3"/>
    <w:rsid w:val="004927B0"/>
    <w:rsid w:val="00492E99"/>
    <w:rsid w:val="00493A06"/>
    <w:rsid w:val="00493F9D"/>
    <w:rsid w:val="0049434D"/>
    <w:rsid w:val="0049455E"/>
    <w:rsid w:val="0049529B"/>
    <w:rsid w:val="00495DF4"/>
    <w:rsid w:val="00496413"/>
    <w:rsid w:val="00496CFD"/>
    <w:rsid w:val="004A0CED"/>
    <w:rsid w:val="004A1C39"/>
    <w:rsid w:val="004A1F25"/>
    <w:rsid w:val="004A2ABD"/>
    <w:rsid w:val="004A2D13"/>
    <w:rsid w:val="004A3815"/>
    <w:rsid w:val="004A3FE4"/>
    <w:rsid w:val="004A4F28"/>
    <w:rsid w:val="004A57F7"/>
    <w:rsid w:val="004A5E09"/>
    <w:rsid w:val="004A5FFB"/>
    <w:rsid w:val="004A640C"/>
    <w:rsid w:val="004A6B7F"/>
    <w:rsid w:val="004A74B4"/>
    <w:rsid w:val="004A765F"/>
    <w:rsid w:val="004B0DDE"/>
    <w:rsid w:val="004B18F1"/>
    <w:rsid w:val="004B1FEA"/>
    <w:rsid w:val="004B2099"/>
    <w:rsid w:val="004B3C45"/>
    <w:rsid w:val="004B5245"/>
    <w:rsid w:val="004B54FD"/>
    <w:rsid w:val="004B5656"/>
    <w:rsid w:val="004B6041"/>
    <w:rsid w:val="004B618A"/>
    <w:rsid w:val="004B75D4"/>
    <w:rsid w:val="004B7869"/>
    <w:rsid w:val="004C091E"/>
    <w:rsid w:val="004C0DBA"/>
    <w:rsid w:val="004C2594"/>
    <w:rsid w:val="004C2687"/>
    <w:rsid w:val="004C317E"/>
    <w:rsid w:val="004C33B8"/>
    <w:rsid w:val="004C3613"/>
    <w:rsid w:val="004C3C8A"/>
    <w:rsid w:val="004C4997"/>
    <w:rsid w:val="004C54F5"/>
    <w:rsid w:val="004C5BAF"/>
    <w:rsid w:val="004C7123"/>
    <w:rsid w:val="004D0498"/>
    <w:rsid w:val="004D2846"/>
    <w:rsid w:val="004D2B47"/>
    <w:rsid w:val="004D39A4"/>
    <w:rsid w:val="004D566B"/>
    <w:rsid w:val="004D5730"/>
    <w:rsid w:val="004D5E32"/>
    <w:rsid w:val="004D6FDD"/>
    <w:rsid w:val="004D76EA"/>
    <w:rsid w:val="004D7846"/>
    <w:rsid w:val="004D7993"/>
    <w:rsid w:val="004D7DED"/>
    <w:rsid w:val="004E1158"/>
    <w:rsid w:val="004E2FA2"/>
    <w:rsid w:val="004E3869"/>
    <w:rsid w:val="004E40E1"/>
    <w:rsid w:val="004E59EB"/>
    <w:rsid w:val="004E6480"/>
    <w:rsid w:val="004E6C55"/>
    <w:rsid w:val="004E7AE0"/>
    <w:rsid w:val="004F1502"/>
    <w:rsid w:val="004F1B36"/>
    <w:rsid w:val="004F3589"/>
    <w:rsid w:val="004F547D"/>
    <w:rsid w:val="004F610B"/>
    <w:rsid w:val="00500567"/>
    <w:rsid w:val="00501328"/>
    <w:rsid w:val="0050274E"/>
    <w:rsid w:val="00502C76"/>
    <w:rsid w:val="00503217"/>
    <w:rsid w:val="005052A8"/>
    <w:rsid w:val="00505B12"/>
    <w:rsid w:val="00506815"/>
    <w:rsid w:val="00507F86"/>
    <w:rsid w:val="00511ABD"/>
    <w:rsid w:val="005123DD"/>
    <w:rsid w:val="00512EAB"/>
    <w:rsid w:val="00513861"/>
    <w:rsid w:val="00514785"/>
    <w:rsid w:val="0051497D"/>
    <w:rsid w:val="00515565"/>
    <w:rsid w:val="00515ADB"/>
    <w:rsid w:val="005161D0"/>
    <w:rsid w:val="005166B2"/>
    <w:rsid w:val="0051674A"/>
    <w:rsid w:val="00516D62"/>
    <w:rsid w:val="00522D45"/>
    <w:rsid w:val="005232A6"/>
    <w:rsid w:val="00524306"/>
    <w:rsid w:val="0052463C"/>
    <w:rsid w:val="00524DE7"/>
    <w:rsid w:val="00524F83"/>
    <w:rsid w:val="00525819"/>
    <w:rsid w:val="00527409"/>
    <w:rsid w:val="00527470"/>
    <w:rsid w:val="005277B0"/>
    <w:rsid w:val="00527836"/>
    <w:rsid w:val="00530373"/>
    <w:rsid w:val="00530B26"/>
    <w:rsid w:val="00530C7D"/>
    <w:rsid w:val="00530D4D"/>
    <w:rsid w:val="00531D4F"/>
    <w:rsid w:val="00532970"/>
    <w:rsid w:val="005332AD"/>
    <w:rsid w:val="0053363B"/>
    <w:rsid w:val="005339AA"/>
    <w:rsid w:val="00534B11"/>
    <w:rsid w:val="005352B1"/>
    <w:rsid w:val="005360DF"/>
    <w:rsid w:val="00536771"/>
    <w:rsid w:val="00536EA6"/>
    <w:rsid w:val="00540868"/>
    <w:rsid w:val="00542A82"/>
    <w:rsid w:val="00542D8A"/>
    <w:rsid w:val="005434FD"/>
    <w:rsid w:val="00544F3C"/>
    <w:rsid w:val="00547578"/>
    <w:rsid w:val="00547C4D"/>
    <w:rsid w:val="00547C73"/>
    <w:rsid w:val="00550C04"/>
    <w:rsid w:val="00551804"/>
    <w:rsid w:val="00552203"/>
    <w:rsid w:val="00552E4A"/>
    <w:rsid w:val="00555E3C"/>
    <w:rsid w:val="00556131"/>
    <w:rsid w:val="0055723B"/>
    <w:rsid w:val="00557330"/>
    <w:rsid w:val="00557BC8"/>
    <w:rsid w:val="00560237"/>
    <w:rsid w:val="00560F62"/>
    <w:rsid w:val="0056107F"/>
    <w:rsid w:val="00561335"/>
    <w:rsid w:val="00561FEC"/>
    <w:rsid w:val="005622AB"/>
    <w:rsid w:val="005625BD"/>
    <w:rsid w:val="00562C1C"/>
    <w:rsid w:val="005639DF"/>
    <w:rsid w:val="005647B4"/>
    <w:rsid w:val="00564C1F"/>
    <w:rsid w:val="005656B3"/>
    <w:rsid w:val="00565C9D"/>
    <w:rsid w:val="00565DF9"/>
    <w:rsid w:val="00570452"/>
    <w:rsid w:val="00570B53"/>
    <w:rsid w:val="00570CFA"/>
    <w:rsid w:val="00571952"/>
    <w:rsid w:val="00572319"/>
    <w:rsid w:val="00574966"/>
    <w:rsid w:val="00574C75"/>
    <w:rsid w:val="00574D64"/>
    <w:rsid w:val="005752BA"/>
    <w:rsid w:val="00575492"/>
    <w:rsid w:val="005762EE"/>
    <w:rsid w:val="00576718"/>
    <w:rsid w:val="005775CB"/>
    <w:rsid w:val="0057797F"/>
    <w:rsid w:val="00580833"/>
    <w:rsid w:val="0058098B"/>
    <w:rsid w:val="005810FD"/>
    <w:rsid w:val="005827EA"/>
    <w:rsid w:val="00582DDA"/>
    <w:rsid w:val="00584174"/>
    <w:rsid w:val="00585077"/>
    <w:rsid w:val="00585502"/>
    <w:rsid w:val="005858C6"/>
    <w:rsid w:val="00586852"/>
    <w:rsid w:val="00586BF2"/>
    <w:rsid w:val="00586D84"/>
    <w:rsid w:val="0059137E"/>
    <w:rsid w:val="00591B04"/>
    <w:rsid w:val="00591EA4"/>
    <w:rsid w:val="00592A6A"/>
    <w:rsid w:val="00592CCB"/>
    <w:rsid w:val="00593880"/>
    <w:rsid w:val="00594BBB"/>
    <w:rsid w:val="0059559E"/>
    <w:rsid w:val="005959E9"/>
    <w:rsid w:val="00596198"/>
    <w:rsid w:val="005966FB"/>
    <w:rsid w:val="005969DA"/>
    <w:rsid w:val="005975C4"/>
    <w:rsid w:val="005A01E0"/>
    <w:rsid w:val="005A02F1"/>
    <w:rsid w:val="005A1BB2"/>
    <w:rsid w:val="005A34AD"/>
    <w:rsid w:val="005A3663"/>
    <w:rsid w:val="005A3B40"/>
    <w:rsid w:val="005A412E"/>
    <w:rsid w:val="005A4CEF"/>
    <w:rsid w:val="005A4E8A"/>
    <w:rsid w:val="005A5CBE"/>
    <w:rsid w:val="005A60F4"/>
    <w:rsid w:val="005A69EA"/>
    <w:rsid w:val="005A73ED"/>
    <w:rsid w:val="005A79F2"/>
    <w:rsid w:val="005B1636"/>
    <w:rsid w:val="005B19DC"/>
    <w:rsid w:val="005B2BC0"/>
    <w:rsid w:val="005B2EB1"/>
    <w:rsid w:val="005B2F21"/>
    <w:rsid w:val="005B33E7"/>
    <w:rsid w:val="005B35ED"/>
    <w:rsid w:val="005B3E0D"/>
    <w:rsid w:val="005B3FAB"/>
    <w:rsid w:val="005B4023"/>
    <w:rsid w:val="005B4092"/>
    <w:rsid w:val="005B4907"/>
    <w:rsid w:val="005B58A9"/>
    <w:rsid w:val="005B64E5"/>
    <w:rsid w:val="005C09D8"/>
    <w:rsid w:val="005C1A31"/>
    <w:rsid w:val="005C2492"/>
    <w:rsid w:val="005C33D0"/>
    <w:rsid w:val="005C34E7"/>
    <w:rsid w:val="005C4F34"/>
    <w:rsid w:val="005C4F3E"/>
    <w:rsid w:val="005C61E1"/>
    <w:rsid w:val="005C6E36"/>
    <w:rsid w:val="005C7816"/>
    <w:rsid w:val="005C7A48"/>
    <w:rsid w:val="005D0028"/>
    <w:rsid w:val="005D10B7"/>
    <w:rsid w:val="005D18AE"/>
    <w:rsid w:val="005D24F0"/>
    <w:rsid w:val="005D2ABF"/>
    <w:rsid w:val="005D3424"/>
    <w:rsid w:val="005D3A62"/>
    <w:rsid w:val="005D4DB0"/>
    <w:rsid w:val="005D5376"/>
    <w:rsid w:val="005D5BBD"/>
    <w:rsid w:val="005D624A"/>
    <w:rsid w:val="005D6DC0"/>
    <w:rsid w:val="005D73D7"/>
    <w:rsid w:val="005E0913"/>
    <w:rsid w:val="005E1187"/>
    <w:rsid w:val="005E1A29"/>
    <w:rsid w:val="005E1A36"/>
    <w:rsid w:val="005E2599"/>
    <w:rsid w:val="005E25E7"/>
    <w:rsid w:val="005E2D40"/>
    <w:rsid w:val="005E30A0"/>
    <w:rsid w:val="005E30DB"/>
    <w:rsid w:val="005E37D4"/>
    <w:rsid w:val="005E526C"/>
    <w:rsid w:val="005E5AAC"/>
    <w:rsid w:val="005E6048"/>
    <w:rsid w:val="005E63C5"/>
    <w:rsid w:val="005E6A4F"/>
    <w:rsid w:val="005E6B1A"/>
    <w:rsid w:val="005E761D"/>
    <w:rsid w:val="005F090B"/>
    <w:rsid w:val="005F0CDD"/>
    <w:rsid w:val="005F0E3E"/>
    <w:rsid w:val="005F0FE0"/>
    <w:rsid w:val="005F3C97"/>
    <w:rsid w:val="005F4954"/>
    <w:rsid w:val="005F4A67"/>
    <w:rsid w:val="005F4C74"/>
    <w:rsid w:val="005F5F3F"/>
    <w:rsid w:val="005F6917"/>
    <w:rsid w:val="005F6B4B"/>
    <w:rsid w:val="00600B10"/>
    <w:rsid w:val="00600F0C"/>
    <w:rsid w:val="00601045"/>
    <w:rsid w:val="006012C2"/>
    <w:rsid w:val="00601875"/>
    <w:rsid w:val="00601B33"/>
    <w:rsid w:val="006025D6"/>
    <w:rsid w:val="00603290"/>
    <w:rsid w:val="00603800"/>
    <w:rsid w:val="006042D8"/>
    <w:rsid w:val="00604529"/>
    <w:rsid w:val="006046C8"/>
    <w:rsid w:val="00604E23"/>
    <w:rsid w:val="00606C16"/>
    <w:rsid w:val="00606DA8"/>
    <w:rsid w:val="00610A83"/>
    <w:rsid w:val="00610B8D"/>
    <w:rsid w:val="00611090"/>
    <w:rsid w:val="00611D13"/>
    <w:rsid w:val="0061225D"/>
    <w:rsid w:val="00613E32"/>
    <w:rsid w:val="0061477C"/>
    <w:rsid w:val="00615617"/>
    <w:rsid w:val="00616082"/>
    <w:rsid w:val="00616DBA"/>
    <w:rsid w:val="00617CF1"/>
    <w:rsid w:val="00620FD9"/>
    <w:rsid w:val="0062226A"/>
    <w:rsid w:val="006222B6"/>
    <w:rsid w:val="00622329"/>
    <w:rsid w:val="006228C3"/>
    <w:rsid w:val="0062301D"/>
    <w:rsid w:val="00623A3D"/>
    <w:rsid w:val="0062445F"/>
    <w:rsid w:val="00625287"/>
    <w:rsid w:val="006256E3"/>
    <w:rsid w:val="00625CE0"/>
    <w:rsid w:val="006260A5"/>
    <w:rsid w:val="00626A98"/>
    <w:rsid w:val="00627C6E"/>
    <w:rsid w:val="006300EB"/>
    <w:rsid w:val="00631376"/>
    <w:rsid w:val="006319A4"/>
    <w:rsid w:val="00631D1D"/>
    <w:rsid w:val="00631D85"/>
    <w:rsid w:val="006323BD"/>
    <w:rsid w:val="00632AC2"/>
    <w:rsid w:val="00632BB0"/>
    <w:rsid w:val="00633331"/>
    <w:rsid w:val="006334C8"/>
    <w:rsid w:val="00635B9D"/>
    <w:rsid w:val="00636510"/>
    <w:rsid w:val="00636AD4"/>
    <w:rsid w:val="006377F5"/>
    <w:rsid w:val="00640971"/>
    <w:rsid w:val="00640CC8"/>
    <w:rsid w:val="00642159"/>
    <w:rsid w:val="00643EF8"/>
    <w:rsid w:val="00644359"/>
    <w:rsid w:val="006444AB"/>
    <w:rsid w:val="006448F2"/>
    <w:rsid w:val="0064496E"/>
    <w:rsid w:val="006451CB"/>
    <w:rsid w:val="006465A3"/>
    <w:rsid w:val="00646D03"/>
    <w:rsid w:val="00647420"/>
    <w:rsid w:val="0064756F"/>
    <w:rsid w:val="006503E0"/>
    <w:rsid w:val="0065061B"/>
    <w:rsid w:val="00651A5A"/>
    <w:rsid w:val="00654933"/>
    <w:rsid w:val="00656EEE"/>
    <w:rsid w:val="00656F59"/>
    <w:rsid w:val="00660280"/>
    <w:rsid w:val="006602DA"/>
    <w:rsid w:val="00660E08"/>
    <w:rsid w:val="00661D1B"/>
    <w:rsid w:val="00665B5B"/>
    <w:rsid w:val="006667D2"/>
    <w:rsid w:val="00667A81"/>
    <w:rsid w:val="00667EB5"/>
    <w:rsid w:val="00667F26"/>
    <w:rsid w:val="0067058B"/>
    <w:rsid w:val="006708B5"/>
    <w:rsid w:val="0067120B"/>
    <w:rsid w:val="0067206A"/>
    <w:rsid w:val="006739AF"/>
    <w:rsid w:val="00673E3F"/>
    <w:rsid w:val="0067489A"/>
    <w:rsid w:val="00674987"/>
    <w:rsid w:val="00675627"/>
    <w:rsid w:val="0067643A"/>
    <w:rsid w:val="00676E33"/>
    <w:rsid w:val="0067748D"/>
    <w:rsid w:val="00680128"/>
    <w:rsid w:val="006811EB"/>
    <w:rsid w:val="0068183E"/>
    <w:rsid w:val="00682007"/>
    <w:rsid w:val="00682CF5"/>
    <w:rsid w:val="00683314"/>
    <w:rsid w:val="0068357A"/>
    <w:rsid w:val="00687DE8"/>
    <w:rsid w:val="00690840"/>
    <w:rsid w:val="006912F5"/>
    <w:rsid w:val="00692CE4"/>
    <w:rsid w:val="00692D28"/>
    <w:rsid w:val="006945CF"/>
    <w:rsid w:val="00694657"/>
    <w:rsid w:val="00695DF4"/>
    <w:rsid w:val="0069695C"/>
    <w:rsid w:val="006970FC"/>
    <w:rsid w:val="006979DE"/>
    <w:rsid w:val="00697B85"/>
    <w:rsid w:val="006A1E4D"/>
    <w:rsid w:val="006A2AA7"/>
    <w:rsid w:val="006A4CCD"/>
    <w:rsid w:val="006A5B1C"/>
    <w:rsid w:val="006A61B6"/>
    <w:rsid w:val="006A6BAF"/>
    <w:rsid w:val="006B07D3"/>
    <w:rsid w:val="006B0FEF"/>
    <w:rsid w:val="006B173D"/>
    <w:rsid w:val="006B1B0F"/>
    <w:rsid w:val="006B2AFB"/>
    <w:rsid w:val="006B371D"/>
    <w:rsid w:val="006B6EBE"/>
    <w:rsid w:val="006B7BC7"/>
    <w:rsid w:val="006C02A8"/>
    <w:rsid w:val="006C0315"/>
    <w:rsid w:val="006C1E98"/>
    <w:rsid w:val="006C26A2"/>
    <w:rsid w:val="006C289C"/>
    <w:rsid w:val="006C56C0"/>
    <w:rsid w:val="006C61CE"/>
    <w:rsid w:val="006C77C5"/>
    <w:rsid w:val="006C7C9B"/>
    <w:rsid w:val="006C7E0F"/>
    <w:rsid w:val="006C7EC5"/>
    <w:rsid w:val="006D2813"/>
    <w:rsid w:val="006D3274"/>
    <w:rsid w:val="006D33E5"/>
    <w:rsid w:val="006D4B13"/>
    <w:rsid w:val="006D4D43"/>
    <w:rsid w:val="006D7AAF"/>
    <w:rsid w:val="006E0308"/>
    <w:rsid w:val="006E042F"/>
    <w:rsid w:val="006E0C8A"/>
    <w:rsid w:val="006E3005"/>
    <w:rsid w:val="006E31AC"/>
    <w:rsid w:val="006E3785"/>
    <w:rsid w:val="006E646E"/>
    <w:rsid w:val="006E65F2"/>
    <w:rsid w:val="006E6E67"/>
    <w:rsid w:val="006E6F82"/>
    <w:rsid w:val="006F0729"/>
    <w:rsid w:val="006F3391"/>
    <w:rsid w:val="006F3DCC"/>
    <w:rsid w:val="006F552C"/>
    <w:rsid w:val="006F5636"/>
    <w:rsid w:val="007002D6"/>
    <w:rsid w:val="0070046D"/>
    <w:rsid w:val="007015A3"/>
    <w:rsid w:val="007022C9"/>
    <w:rsid w:val="0070283F"/>
    <w:rsid w:val="0070287F"/>
    <w:rsid w:val="007029B3"/>
    <w:rsid w:val="00704015"/>
    <w:rsid w:val="00704039"/>
    <w:rsid w:val="0070576B"/>
    <w:rsid w:val="0070658F"/>
    <w:rsid w:val="00707144"/>
    <w:rsid w:val="00707B01"/>
    <w:rsid w:val="00710539"/>
    <w:rsid w:val="00710AD2"/>
    <w:rsid w:val="00710ADE"/>
    <w:rsid w:val="00710B0B"/>
    <w:rsid w:val="0071109C"/>
    <w:rsid w:val="007114AA"/>
    <w:rsid w:val="00711758"/>
    <w:rsid w:val="007121FB"/>
    <w:rsid w:val="007134D2"/>
    <w:rsid w:val="00713E18"/>
    <w:rsid w:val="00713E28"/>
    <w:rsid w:val="00713F95"/>
    <w:rsid w:val="00715679"/>
    <w:rsid w:val="00715965"/>
    <w:rsid w:val="0071757A"/>
    <w:rsid w:val="00721BE8"/>
    <w:rsid w:val="00722118"/>
    <w:rsid w:val="007222B8"/>
    <w:rsid w:val="0072361A"/>
    <w:rsid w:val="00723FF6"/>
    <w:rsid w:val="0072425F"/>
    <w:rsid w:val="00724A80"/>
    <w:rsid w:val="00725E6C"/>
    <w:rsid w:val="00725EA8"/>
    <w:rsid w:val="00726AAF"/>
    <w:rsid w:val="00726C5F"/>
    <w:rsid w:val="00727009"/>
    <w:rsid w:val="0072721A"/>
    <w:rsid w:val="00727867"/>
    <w:rsid w:val="007279BE"/>
    <w:rsid w:val="00727F12"/>
    <w:rsid w:val="007309F0"/>
    <w:rsid w:val="0073147F"/>
    <w:rsid w:val="00731C2E"/>
    <w:rsid w:val="00731F81"/>
    <w:rsid w:val="007323B2"/>
    <w:rsid w:val="00732D23"/>
    <w:rsid w:val="00734FD1"/>
    <w:rsid w:val="00735FE7"/>
    <w:rsid w:val="00736418"/>
    <w:rsid w:val="00736AAB"/>
    <w:rsid w:val="00737322"/>
    <w:rsid w:val="00737F78"/>
    <w:rsid w:val="00740C0E"/>
    <w:rsid w:val="00741A6F"/>
    <w:rsid w:val="00742386"/>
    <w:rsid w:val="007424A9"/>
    <w:rsid w:val="007427BB"/>
    <w:rsid w:val="00744DDF"/>
    <w:rsid w:val="007459A7"/>
    <w:rsid w:val="00745CB2"/>
    <w:rsid w:val="0074602E"/>
    <w:rsid w:val="007460F5"/>
    <w:rsid w:val="00746E3D"/>
    <w:rsid w:val="007475CB"/>
    <w:rsid w:val="00747F0D"/>
    <w:rsid w:val="00750F0A"/>
    <w:rsid w:val="00751C73"/>
    <w:rsid w:val="00752C76"/>
    <w:rsid w:val="0075320C"/>
    <w:rsid w:val="00753F61"/>
    <w:rsid w:val="00754B14"/>
    <w:rsid w:val="00755495"/>
    <w:rsid w:val="00755C9F"/>
    <w:rsid w:val="007576B9"/>
    <w:rsid w:val="007603D4"/>
    <w:rsid w:val="0076142F"/>
    <w:rsid w:val="00761DDB"/>
    <w:rsid w:val="00762071"/>
    <w:rsid w:val="007627E3"/>
    <w:rsid w:val="00763021"/>
    <w:rsid w:val="00763C58"/>
    <w:rsid w:val="0076410F"/>
    <w:rsid w:val="007645C4"/>
    <w:rsid w:val="0076481E"/>
    <w:rsid w:val="00764E54"/>
    <w:rsid w:val="00765386"/>
    <w:rsid w:val="00765588"/>
    <w:rsid w:val="007666B4"/>
    <w:rsid w:val="0076749A"/>
    <w:rsid w:val="00770E4B"/>
    <w:rsid w:val="00771136"/>
    <w:rsid w:val="007728F6"/>
    <w:rsid w:val="0077491B"/>
    <w:rsid w:val="00774DE6"/>
    <w:rsid w:val="007759BF"/>
    <w:rsid w:val="00776010"/>
    <w:rsid w:val="00776523"/>
    <w:rsid w:val="00776BD8"/>
    <w:rsid w:val="00777E73"/>
    <w:rsid w:val="007802FE"/>
    <w:rsid w:val="00780542"/>
    <w:rsid w:val="007810D1"/>
    <w:rsid w:val="007813E6"/>
    <w:rsid w:val="00781F8C"/>
    <w:rsid w:val="0078277D"/>
    <w:rsid w:val="00782793"/>
    <w:rsid w:val="007828A3"/>
    <w:rsid w:val="00782E25"/>
    <w:rsid w:val="0078328B"/>
    <w:rsid w:val="00783418"/>
    <w:rsid w:val="00783B60"/>
    <w:rsid w:val="00785141"/>
    <w:rsid w:val="0078567C"/>
    <w:rsid w:val="00786211"/>
    <w:rsid w:val="0078626A"/>
    <w:rsid w:val="00786502"/>
    <w:rsid w:val="0079050D"/>
    <w:rsid w:val="00790CCD"/>
    <w:rsid w:val="00790E2B"/>
    <w:rsid w:val="00791BE4"/>
    <w:rsid w:val="00792B68"/>
    <w:rsid w:val="0079301A"/>
    <w:rsid w:val="007936C3"/>
    <w:rsid w:val="00793CBA"/>
    <w:rsid w:val="0079458C"/>
    <w:rsid w:val="00794B23"/>
    <w:rsid w:val="007954BE"/>
    <w:rsid w:val="00795989"/>
    <w:rsid w:val="00795D24"/>
    <w:rsid w:val="00796399"/>
    <w:rsid w:val="00796CDE"/>
    <w:rsid w:val="00797331"/>
    <w:rsid w:val="00797DD6"/>
    <w:rsid w:val="007A0751"/>
    <w:rsid w:val="007A0CA8"/>
    <w:rsid w:val="007A1750"/>
    <w:rsid w:val="007A17A6"/>
    <w:rsid w:val="007A2960"/>
    <w:rsid w:val="007A3376"/>
    <w:rsid w:val="007A33B5"/>
    <w:rsid w:val="007A349B"/>
    <w:rsid w:val="007A3A41"/>
    <w:rsid w:val="007A4825"/>
    <w:rsid w:val="007A530C"/>
    <w:rsid w:val="007A53F0"/>
    <w:rsid w:val="007A591A"/>
    <w:rsid w:val="007A6640"/>
    <w:rsid w:val="007A6DB5"/>
    <w:rsid w:val="007A7AF6"/>
    <w:rsid w:val="007A7F17"/>
    <w:rsid w:val="007B0049"/>
    <w:rsid w:val="007B0A04"/>
    <w:rsid w:val="007B1A2F"/>
    <w:rsid w:val="007B2442"/>
    <w:rsid w:val="007B2583"/>
    <w:rsid w:val="007B2979"/>
    <w:rsid w:val="007B3277"/>
    <w:rsid w:val="007B38BA"/>
    <w:rsid w:val="007B3D36"/>
    <w:rsid w:val="007B4744"/>
    <w:rsid w:val="007B4BCA"/>
    <w:rsid w:val="007B5608"/>
    <w:rsid w:val="007B675B"/>
    <w:rsid w:val="007C05C8"/>
    <w:rsid w:val="007C0A39"/>
    <w:rsid w:val="007C0EE9"/>
    <w:rsid w:val="007C179A"/>
    <w:rsid w:val="007C27B1"/>
    <w:rsid w:val="007C3743"/>
    <w:rsid w:val="007C493C"/>
    <w:rsid w:val="007C5290"/>
    <w:rsid w:val="007C55EE"/>
    <w:rsid w:val="007C5883"/>
    <w:rsid w:val="007C641C"/>
    <w:rsid w:val="007D03EC"/>
    <w:rsid w:val="007D042F"/>
    <w:rsid w:val="007D0BF8"/>
    <w:rsid w:val="007D0C01"/>
    <w:rsid w:val="007D0C24"/>
    <w:rsid w:val="007D0D15"/>
    <w:rsid w:val="007D1015"/>
    <w:rsid w:val="007D4B8C"/>
    <w:rsid w:val="007D4D1F"/>
    <w:rsid w:val="007D63CE"/>
    <w:rsid w:val="007E0B52"/>
    <w:rsid w:val="007E0E36"/>
    <w:rsid w:val="007E104C"/>
    <w:rsid w:val="007E1F8E"/>
    <w:rsid w:val="007E41F0"/>
    <w:rsid w:val="007E4B7A"/>
    <w:rsid w:val="007E5657"/>
    <w:rsid w:val="007E61D6"/>
    <w:rsid w:val="007E6C9A"/>
    <w:rsid w:val="007E763C"/>
    <w:rsid w:val="007F0E6A"/>
    <w:rsid w:val="007F159F"/>
    <w:rsid w:val="007F202A"/>
    <w:rsid w:val="007F27BC"/>
    <w:rsid w:val="007F390A"/>
    <w:rsid w:val="007F58D7"/>
    <w:rsid w:val="007F5C7C"/>
    <w:rsid w:val="007F5F8C"/>
    <w:rsid w:val="007F679B"/>
    <w:rsid w:val="007F71E0"/>
    <w:rsid w:val="007F7633"/>
    <w:rsid w:val="007F7BC1"/>
    <w:rsid w:val="007F7CD4"/>
    <w:rsid w:val="007F7D5A"/>
    <w:rsid w:val="00800104"/>
    <w:rsid w:val="00801315"/>
    <w:rsid w:val="00801533"/>
    <w:rsid w:val="00801910"/>
    <w:rsid w:val="00801B87"/>
    <w:rsid w:val="00801C80"/>
    <w:rsid w:val="00802F9F"/>
    <w:rsid w:val="00803295"/>
    <w:rsid w:val="00803CAF"/>
    <w:rsid w:val="00804C42"/>
    <w:rsid w:val="0080572A"/>
    <w:rsid w:val="0080605D"/>
    <w:rsid w:val="008060AB"/>
    <w:rsid w:val="00806FD8"/>
    <w:rsid w:val="0080746E"/>
    <w:rsid w:val="00807654"/>
    <w:rsid w:val="00807705"/>
    <w:rsid w:val="00810483"/>
    <w:rsid w:val="0081150C"/>
    <w:rsid w:val="00811E9C"/>
    <w:rsid w:val="00812BE4"/>
    <w:rsid w:val="008141F3"/>
    <w:rsid w:val="00817D8C"/>
    <w:rsid w:val="0082054E"/>
    <w:rsid w:val="008208FA"/>
    <w:rsid w:val="0082103D"/>
    <w:rsid w:val="00822280"/>
    <w:rsid w:val="0082231A"/>
    <w:rsid w:val="00822537"/>
    <w:rsid w:val="00822A00"/>
    <w:rsid w:val="00822CCD"/>
    <w:rsid w:val="008242D6"/>
    <w:rsid w:val="00824F2A"/>
    <w:rsid w:val="00825D90"/>
    <w:rsid w:val="00827108"/>
    <w:rsid w:val="00827FB7"/>
    <w:rsid w:val="0083047D"/>
    <w:rsid w:val="0083055E"/>
    <w:rsid w:val="00830D55"/>
    <w:rsid w:val="00830DF9"/>
    <w:rsid w:val="008324B8"/>
    <w:rsid w:val="008335B8"/>
    <w:rsid w:val="00833E4F"/>
    <w:rsid w:val="0083426F"/>
    <w:rsid w:val="0083437E"/>
    <w:rsid w:val="00835385"/>
    <w:rsid w:val="00835E67"/>
    <w:rsid w:val="00836044"/>
    <w:rsid w:val="008363B2"/>
    <w:rsid w:val="00836D25"/>
    <w:rsid w:val="00836D2D"/>
    <w:rsid w:val="00836E09"/>
    <w:rsid w:val="00837F74"/>
    <w:rsid w:val="0084093B"/>
    <w:rsid w:val="0084094F"/>
    <w:rsid w:val="00841D47"/>
    <w:rsid w:val="00841E04"/>
    <w:rsid w:val="00841F02"/>
    <w:rsid w:val="00842664"/>
    <w:rsid w:val="008429D5"/>
    <w:rsid w:val="0084325C"/>
    <w:rsid w:val="008432FD"/>
    <w:rsid w:val="0084358B"/>
    <w:rsid w:val="008443E7"/>
    <w:rsid w:val="00844B7D"/>
    <w:rsid w:val="00844D8C"/>
    <w:rsid w:val="00846523"/>
    <w:rsid w:val="008469EC"/>
    <w:rsid w:val="00846AC6"/>
    <w:rsid w:val="00846DD4"/>
    <w:rsid w:val="00850066"/>
    <w:rsid w:val="00850733"/>
    <w:rsid w:val="00850E40"/>
    <w:rsid w:val="00851A6C"/>
    <w:rsid w:val="00851AF7"/>
    <w:rsid w:val="00851BEC"/>
    <w:rsid w:val="00852C09"/>
    <w:rsid w:val="00853D3C"/>
    <w:rsid w:val="0085511F"/>
    <w:rsid w:val="008552A8"/>
    <w:rsid w:val="0085609A"/>
    <w:rsid w:val="008562D3"/>
    <w:rsid w:val="00856A7B"/>
    <w:rsid w:val="00856A97"/>
    <w:rsid w:val="00856B75"/>
    <w:rsid w:val="00856C19"/>
    <w:rsid w:val="00856FAA"/>
    <w:rsid w:val="008571B8"/>
    <w:rsid w:val="00857A16"/>
    <w:rsid w:val="00860432"/>
    <w:rsid w:val="00861600"/>
    <w:rsid w:val="008628A6"/>
    <w:rsid w:val="00862E7F"/>
    <w:rsid w:val="00862F2A"/>
    <w:rsid w:val="00862FF9"/>
    <w:rsid w:val="008638D2"/>
    <w:rsid w:val="00866AAA"/>
    <w:rsid w:val="0086738C"/>
    <w:rsid w:val="00867DE2"/>
    <w:rsid w:val="0087184B"/>
    <w:rsid w:val="008729FC"/>
    <w:rsid w:val="00872FB6"/>
    <w:rsid w:val="00873155"/>
    <w:rsid w:val="0087404D"/>
    <w:rsid w:val="00874092"/>
    <w:rsid w:val="00874704"/>
    <w:rsid w:val="00874F8B"/>
    <w:rsid w:val="00874FF5"/>
    <w:rsid w:val="0087774F"/>
    <w:rsid w:val="00877C2E"/>
    <w:rsid w:val="00877FF7"/>
    <w:rsid w:val="00882F19"/>
    <w:rsid w:val="00883381"/>
    <w:rsid w:val="008838D5"/>
    <w:rsid w:val="00883A94"/>
    <w:rsid w:val="00883D4B"/>
    <w:rsid w:val="00884024"/>
    <w:rsid w:val="0088413B"/>
    <w:rsid w:val="00884CE2"/>
    <w:rsid w:val="00884D11"/>
    <w:rsid w:val="00884E32"/>
    <w:rsid w:val="00885A0E"/>
    <w:rsid w:val="008869E4"/>
    <w:rsid w:val="0088767B"/>
    <w:rsid w:val="00887F4A"/>
    <w:rsid w:val="00890777"/>
    <w:rsid w:val="00890A76"/>
    <w:rsid w:val="008924B5"/>
    <w:rsid w:val="00892679"/>
    <w:rsid w:val="00892CCA"/>
    <w:rsid w:val="00893FCB"/>
    <w:rsid w:val="00894E57"/>
    <w:rsid w:val="0089528F"/>
    <w:rsid w:val="00895D5F"/>
    <w:rsid w:val="0089606C"/>
    <w:rsid w:val="00896D1D"/>
    <w:rsid w:val="00897E14"/>
    <w:rsid w:val="00897F7D"/>
    <w:rsid w:val="008A05C7"/>
    <w:rsid w:val="008A0C0E"/>
    <w:rsid w:val="008A0C16"/>
    <w:rsid w:val="008A1469"/>
    <w:rsid w:val="008A158D"/>
    <w:rsid w:val="008A1B4E"/>
    <w:rsid w:val="008A1FB9"/>
    <w:rsid w:val="008A200C"/>
    <w:rsid w:val="008A2704"/>
    <w:rsid w:val="008A28AB"/>
    <w:rsid w:val="008A347E"/>
    <w:rsid w:val="008A3DD2"/>
    <w:rsid w:val="008A4907"/>
    <w:rsid w:val="008A4A13"/>
    <w:rsid w:val="008A56EF"/>
    <w:rsid w:val="008A583F"/>
    <w:rsid w:val="008A5C0C"/>
    <w:rsid w:val="008A661C"/>
    <w:rsid w:val="008A66BB"/>
    <w:rsid w:val="008A6C97"/>
    <w:rsid w:val="008A6E0F"/>
    <w:rsid w:val="008A7432"/>
    <w:rsid w:val="008B286C"/>
    <w:rsid w:val="008B2C5B"/>
    <w:rsid w:val="008B2D19"/>
    <w:rsid w:val="008B4BB1"/>
    <w:rsid w:val="008B6294"/>
    <w:rsid w:val="008B65B9"/>
    <w:rsid w:val="008C04BA"/>
    <w:rsid w:val="008C10C9"/>
    <w:rsid w:val="008C13C3"/>
    <w:rsid w:val="008C284F"/>
    <w:rsid w:val="008C2E41"/>
    <w:rsid w:val="008C3536"/>
    <w:rsid w:val="008C42EA"/>
    <w:rsid w:val="008C50D9"/>
    <w:rsid w:val="008C5EEC"/>
    <w:rsid w:val="008C626B"/>
    <w:rsid w:val="008C7027"/>
    <w:rsid w:val="008C736A"/>
    <w:rsid w:val="008C78AF"/>
    <w:rsid w:val="008D0B23"/>
    <w:rsid w:val="008D1655"/>
    <w:rsid w:val="008D178E"/>
    <w:rsid w:val="008D1909"/>
    <w:rsid w:val="008D1AD5"/>
    <w:rsid w:val="008D1AEC"/>
    <w:rsid w:val="008D257E"/>
    <w:rsid w:val="008D2CFA"/>
    <w:rsid w:val="008D2D51"/>
    <w:rsid w:val="008D33C5"/>
    <w:rsid w:val="008D4290"/>
    <w:rsid w:val="008D42A5"/>
    <w:rsid w:val="008D4392"/>
    <w:rsid w:val="008D5B46"/>
    <w:rsid w:val="008D6458"/>
    <w:rsid w:val="008D6606"/>
    <w:rsid w:val="008D7309"/>
    <w:rsid w:val="008E04AF"/>
    <w:rsid w:val="008E0763"/>
    <w:rsid w:val="008E2352"/>
    <w:rsid w:val="008E23B8"/>
    <w:rsid w:val="008E27C9"/>
    <w:rsid w:val="008E3381"/>
    <w:rsid w:val="008E33AB"/>
    <w:rsid w:val="008E3496"/>
    <w:rsid w:val="008E3858"/>
    <w:rsid w:val="008E4EBE"/>
    <w:rsid w:val="008E5436"/>
    <w:rsid w:val="008E5B8D"/>
    <w:rsid w:val="008E5C81"/>
    <w:rsid w:val="008E5F9C"/>
    <w:rsid w:val="008F226D"/>
    <w:rsid w:val="008F2AF6"/>
    <w:rsid w:val="008F2C8E"/>
    <w:rsid w:val="008F3B81"/>
    <w:rsid w:val="008F3DF3"/>
    <w:rsid w:val="008F5364"/>
    <w:rsid w:val="008F6435"/>
    <w:rsid w:val="008F66FD"/>
    <w:rsid w:val="008F69F3"/>
    <w:rsid w:val="008F7BFC"/>
    <w:rsid w:val="009013EC"/>
    <w:rsid w:val="00901FB1"/>
    <w:rsid w:val="00902979"/>
    <w:rsid w:val="00902CB8"/>
    <w:rsid w:val="00904151"/>
    <w:rsid w:val="00904271"/>
    <w:rsid w:val="0090492F"/>
    <w:rsid w:val="00904ADA"/>
    <w:rsid w:val="00905483"/>
    <w:rsid w:val="00905F8F"/>
    <w:rsid w:val="00906533"/>
    <w:rsid w:val="00906C36"/>
    <w:rsid w:val="00910426"/>
    <w:rsid w:val="0091083A"/>
    <w:rsid w:val="00910CF1"/>
    <w:rsid w:val="00910DED"/>
    <w:rsid w:val="009117E7"/>
    <w:rsid w:val="0091297C"/>
    <w:rsid w:val="0091333E"/>
    <w:rsid w:val="0091346C"/>
    <w:rsid w:val="00914093"/>
    <w:rsid w:val="009155C9"/>
    <w:rsid w:val="00916107"/>
    <w:rsid w:val="00917402"/>
    <w:rsid w:val="00917A24"/>
    <w:rsid w:val="00917C5E"/>
    <w:rsid w:val="009220A6"/>
    <w:rsid w:val="00923530"/>
    <w:rsid w:val="0092372E"/>
    <w:rsid w:val="009239D2"/>
    <w:rsid w:val="009258F0"/>
    <w:rsid w:val="009260F2"/>
    <w:rsid w:val="00926B8B"/>
    <w:rsid w:val="00930D55"/>
    <w:rsid w:val="009324AC"/>
    <w:rsid w:val="009338F8"/>
    <w:rsid w:val="00933B96"/>
    <w:rsid w:val="00933C2B"/>
    <w:rsid w:val="0093402D"/>
    <w:rsid w:val="009347C8"/>
    <w:rsid w:val="00934B57"/>
    <w:rsid w:val="00935D1D"/>
    <w:rsid w:val="009368C7"/>
    <w:rsid w:val="00936DDB"/>
    <w:rsid w:val="00940984"/>
    <w:rsid w:val="009409E0"/>
    <w:rsid w:val="0094109D"/>
    <w:rsid w:val="00941253"/>
    <w:rsid w:val="009419DA"/>
    <w:rsid w:val="0094226A"/>
    <w:rsid w:val="00942381"/>
    <w:rsid w:val="00942DFE"/>
    <w:rsid w:val="00944127"/>
    <w:rsid w:val="00944702"/>
    <w:rsid w:val="00946737"/>
    <w:rsid w:val="00946BE3"/>
    <w:rsid w:val="00946C94"/>
    <w:rsid w:val="0095056B"/>
    <w:rsid w:val="00950CA2"/>
    <w:rsid w:val="009516DE"/>
    <w:rsid w:val="00951713"/>
    <w:rsid w:val="00951997"/>
    <w:rsid w:val="00951CFB"/>
    <w:rsid w:val="00951E95"/>
    <w:rsid w:val="00952832"/>
    <w:rsid w:val="00952DBB"/>
    <w:rsid w:val="00954450"/>
    <w:rsid w:val="00955BC6"/>
    <w:rsid w:val="00956284"/>
    <w:rsid w:val="00957188"/>
    <w:rsid w:val="00957B1A"/>
    <w:rsid w:val="00957D15"/>
    <w:rsid w:val="00957DAD"/>
    <w:rsid w:val="00960990"/>
    <w:rsid w:val="00960FBE"/>
    <w:rsid w:val="0096107B"/>
    <w:rsid w:val="0096131E"/>
    <w:rsid w:val="00961783"/>
    <w:rsid w:val="00961829"/>
    <w:rsid w:val="00963409"/>
    <w:rsid w:val="0096345E"/>
    <w:rsid w:val="00963A06"/>
    <w:rsid w:val="00964465"/>
    <w:rsid w:val="00964F61"/>
    <w:rsid w:val="009651B0"/>
    <w:rsid w:val="00965258"/>
    <w:rsid w:val="00965B4F"/>
    <w:rsid w:val="0096644A"/>
    <w:rsid w:val="00967A56"/>
    <w:rsid w:val="00967A8B"/>
    <w:rsid w:val="0097315B"/>
    <w:rsid w:val="00973B17"/>
    <w:rsid w:val="009745E0"/>
    <w:rsid w:val="009748A8"/>
    <w:rsid w:val="00975657"/>
    <w:rsid w:val="00975741"/>
    <w:rsid w:val="00976B73"/>
    <w:rsid w:val="00976E72"/>
    <w:rsid w:val="00980572"/>
    <w:rsid w:val="00983EED"/>
    <w:rsid w:val="009840F6"/>
    <w:rsid w:val="0098414E"/>
    <w:rsid w:val="009841EE"/>
    <w:rsid w:val="00985BF4"/>
    <w:rsid w:val="0098764D"/>
    <w:rsid w:val="00987BE4"/>
    <w:rsid w:val="00990241"/>
    <w:rsid w:val="00991039"/>
    <w:rsid w:val="00991128"/>
    <w:rsid w:val="009914E6"/>
    <w:rsid w:val="00991D54"/>
    <w:rsid w:val="009921A7"/>
    <w:rsid w:val="00993EA2"/>
    <w:rsid w:val="00995AF5"/>
    <w:rsid w:val="0099600D"/>
    <w:rsid w:val="0099653D"/>
    <w:rsid w:val="00996A2F"/>
    <w:rsid w:val="00997153"/>
    <w:rsid w:val="009A0181"/>
    <w:rsid w:val="009A075F"/>
    <w:rsid w:val="009A0C1F"/>
    <w:rsid w:val="009A107C"/>
    <w:rsid w:val="009A14CD"/>
    <w:rsid w:val="009A1D2D"/>
    <w:rsid w:val="009A2664"/>
    <w:rsid w:val="009A3546"/>
    <w:rsid w:val="009A3937"/>
    <w:rsid w:val="009A3C7A"/>
    <w:rsid w:val="009A5A50"/>
    <w:rsid w:val="009A5BFC"/>
    <w:rsid w:val="009B1E4F"/>
    <w:rsid w:val="009B212B"/>
    <w:rsid w:val="009B2431"/>
    <w:rsid w:val="009B2440"/>
    <w:rsid w:val="009B2518"/>
    <w:rsid w:val="009B2B0A"/>
    <w:rsid w:val="009B4AF7"/>
    <w:rsid w:val="009B56D9"/>
    <w:rsid w:val="009B5F4E"/>
    <w:rsid w:val="009B5F65"/>
    <w:rsid w:val="009B6FAD"/>
    <w:rsid w:val="009B7011"/>
    <w:rsid w:val="009B70AE"/>
    <w:rsid w:val="009B75C8"/>
    <w:rsid w:val="009B7623"/>
    <w:rsid w:val="009B7C0F"/>
    <w:rsid w:val="009C0E4C"/>
    <w:rsid w:val="009C2CC8"/>
    <w:rsid w:val="009C3A31"/>
    <w:rsid w:val="009C47AA"/>
    <w:rsid w:val="009C5FFD"/>
    <w:rsid w:val="009C6757"/>
    <w:rsid w:val="009C6A16"/>
    <w:rsid w:val="009C6D00"/>
    <w:rsid w:val="009D16AC"/>
    <w:rsid w:val="009D22E1"/>
    <w:rsid w:val="009D2342"/>
    <w:rsid w:val="009D31B2"/>
    <w:rsid w:val="009D3431"/>
    <w:rsid w:val="009D3C79"/>
    <w:rsid w:val="009D3F4E"/>
    <w:rsid w:val="009D48DC"/>
    <w:rsid w:val="009D4F05"/>
    <w:rsid w:val="009D4FA4"/>
    <w:rsid w:val="009D629C"/>
    <w:rsid w:val="009D64C9"/>
    <w:rsid w:val="009D7436"/>
    <w:rsid w:val="009D7C09"/>
    <w:rsid w:val="009D7E64"/>
    <w:rsid w:val="009D7FF1"/>
    <w:rsid w:val="009E17BB"/>
    <w:rsid w:val="009E296E"/>
    <w:rsid w:val="009E3233"/>
    <w:rsid w:val="009E3E22"/>
    <w:rsid w:val="009E465F"/>
    <w:rsid w:val="009E5357"/>
    <w:rsid w:val="009E59C2"/>
    <w:rsid w:val="009E6C6D"/>
    <w:rsid w:val="009E7A1B"/>
    <w:rsid w:val="009F1907"/>
    <w:rsid w:val="009F1E3B"/>
    <w:rsid w:val="009F2B96"/>
    <w:rsid w:val="009F2E06"/>
    <w:rsid w:val="009F359E"/>
    <w:rsid w:val="009F3A00"/>
    <w:rsid w:val="009F3F3F"/>
    <w:rsid w:val="009F5322"/>
    <w:rsid w:val="009F57EE"/>
    <w:rsid w:val="009F5ECF"/>
    <w:rsid w:val="009F6269"/>
    <w:rsid w:val="009F6A1A"/>
    <w:rsid w:val="009F6A2E"/>
    <w:rsid w:val="009F6B42"/>
    <w:rsid w:val="009F74FC"/>
    <w:rsid w:val="009F7519"/>
    <w:rsid w:val="00A012B9"/>
    <w:rsid w:val="00A01C0D"/>
    <w:rsid w:val="00A01CFD"/>
    <w:rsid w:val="00A029F2"/>
    <w:rsid w:val="00A03D53"/>
    <w:rsid w:val="00A05B6F"/>
    <w:rsid w:val="00A06113"/>
    <w:rsid w:val="00A06750"/>
    <w:rsid w:val="00A06BD1"/>
    <w:rsid w:val="00A06F8A"/>
    <w:rsid w:val="00A07003"/>
    <w:rsid w:val="00A07174"/>
    <w:rsid w:val="00A0724B"/>
    <w:rsid w:val="00A10312"/>
    <w:rsid w:val="00A12508"/>
    <w:rsid w:val="00A12BCB"/>
    <w:rsid w:val="00A12DD4"/>
    <w:rsid w:val="00A136C2"/>
    <w:rsid w:val="00A13A71"/>
    <w:rsid w:val="00A1533F"/>
    <w:rsid w:val="00A1545C"/>
    <w:rsid w:val="00A169EE"/>
    <w:rsid w:val="00A1722F"/>
    <w:rsid w:val="00A17438"/>
    <w:rsid w:val="00A179EE"/>
    <w:rsid w:val="00A17CCC"/>
    <w:rsid w:val="00A201A6"/>
    <w:rsid w:val="00A2109D"/>
    <w:rsid w:val="00A215B7"/>
    <w:rsid w:val="00A21BC0"/>
    <w:rsid w:val="00A22C7F"/>
    <w:rsid w:val="00A23DC6"/>
    <w:rsid w:val="00A23E43"/>
    <w:rsid w:val="00A244C3"/>
    <w:rsid w:val="00A24A3D"/>
    <w:rsid w:val="00A26F02"/>
    <w:rsid w:val="00A271B7"/>
    <w:rsid w:val="00A278CD"/>
    <w:rsid w:val="00A307B6"/>
    <w:rsid w:val="00A32637"/>
    <w:rsid w:val="00A33AE1"/>
    <w:rsid w:val="00A34145"/>
    <w:rsid w:val="00A36D80"/>
    <w:rsid w:val="00A37D0A"/>
    <w:rsid w:val="00A41101"/>
    <w:rsid w:val="00A4126A"/>
    <w:rsid w:val="00A41EDC"/>
    <w:rsid w:val="00A41F72"/>
    <w:rsid w:val="00A42373"/>
    <w:rsid w:val="00A4241B"/>
    <w:rsid w:val="00A42C8F"/>
    <w:rsid w:val="00A435A6"/>
    <w:rsid w:val="00A43889"/>
    <w:rsid w:val="00A4564B"/>
    <w:rsid w:val="00A45CD0"/>
    <w:rsid w:val="00A46702"/>
    <w:rsid w:val="00A46F2D"/>
    <w:rsid w:val="00A479EB"/>
    <w:rsid w:val="00A524AC"/>
    <w:rsid w:val="00A530BE"/>
    <w:rsid w:val="00A533DD"/>
    <w:rsid w:val="00A53E86"/>
    <w:rsid w:val="00A53FF1"/>
    <w:rsid w:val="00A542F8"/>
    <w:rsid w:val="00A54329"/>
    <w:rsid w:val="00A548D0"/>
    <w:rsid w:val="00A54D88"/>
    <w:rsid w:val="00A554E6"/>
    <w:rsid w:val="00A5615E"/>
    <w:rsid w:val="00A569B0"/>
    <w:rsid w:val="00A56D03"/>
    <w:rsid w:val="00A5785A"/>
    <w:rsid w:val="00A61308"/>
    <w:rsid w:val="00A614B5"/>
    <w:rsid w:val="00A62E4F"/>
    <w:rsid w:val="00A6396B"/>
    <w:rsid w:val="00A63D9F"/>
    <w:rsid w:val="00A63DD1"/>
    <w:rsid w:val="00A64058"/>
    <w:rsid w:val="00A64CB9"/>
    <w:rsid w:val="00A65339"/>
    <w:rsid w:val="00A65B01"/>
    <w:rsid w:val="00A6713F"/>
    <w:rsid w:val="00A700D8"/>
    <w:rsid w:val="00A70A1A"/>
    <w:rsid w:val="00A70EAF"/>
    <w:rsid w:val="00A71255"/>
    <w:rsid w:val="00A72B60"/>
    <w:rsid w:val="00A7371B"/>
    <w:rsid w:val="00A74782"/>
    <w:rsid w:val="00A74F82"/>
    <w:rsid w:val="00A759E9"/>
    <w:rsid w:val="00A767F6"/>
    <w:rsid w:val="00A76CD6"/>
    <w:rsid w:val="00A77021"/>
    <w:rsid w:val="00A77F8B"/>
    <w:rsid w:val="00A81EC7"/>
    <w:rsid w:val="00A85473"/>
    <w:rsid w:val="00A8614E"/>
    <w:rsid w:val="00A868BB"/>
    <w:rsid w:val="00A91545"/>
    <w:rsid w:val="00A93AAF"/>
    <w:rsid w:val="00A9471B"/>
    <w:rsid w:val="00A94933"/>
    <w:rsid w:val="00A94CF0"/>
    <w:rsid w:val="00A96DE7"/>
    <w:rsid w:val="00A97547"/>
    <w:rsid w:val="00A97761"/>
    <w:rsid w:val="00AA0433"/>
    <w:rsid w:val="00AA22B2"/>
    <w:rsid w:val="00AA2B54"/>
    <w:rsid w:val="00AA2E75"/>
    <w:rsid w:val="00AA3391"/>
    <w:rsid w:val="00AA4EEA"/>
    <w:rsid w:val="00AA4F6B"/>
    <w:rsid w:val="00AA5FB1"/>
    <w:rsid w:val="00AA7007"/>
    <w:rsid w:val="00AA7DE0"/>
    <w:rsid w:val="00AB0B08"/>
    <w:rsid w:val="00AB3072"/>
    <w:rsid w:val="00AB4559"/>
    <w:rsid w:val="00AB4843"/>
    <w:rsid w:val="00AB5460"/>
    <w:rsid w:val="00AB5CB1"/>
    <w:rsid w:val="00AB610C"/>
    <w:rsid w:val="00AB6609"/>
    <w:rsid w:val="00AB679D"/>
    <w:rsid w:val="00AB786A"/>
    <w:rsid w:val="00AB7DD0"/>
    <w:rsid w:val="00AC0FC7"/>
    <w:rsid w:val="00AC135C"/>
    <w:rsid w:val="00AC1605"/>
    <w:rsid w:val="00AC1D1A"/>
    <w:rsid w:val="00AC2AE6"/>
    <w:rsid w:val="00AC3404"/>
    <w:rsid w:val="00AC3557"/>
    <w:rsid w:val="00AC46F6"/>
    <w:rsid w:val="00AC5390"/>
    <w:rsid w:val="00AC5D99"/>
    <w:rsid w:val="00AD00A3"/>
    <w:rsid w:val="00AD0472"/>
    <w:rsid w:val="00AD0C3E"/>
    <w:rsid w:val="00AD0F05"/>
    <w:rsid w:val="00AD1131"/>
    <w:rsid w:val="00AD1677"/>
    <w:rsid w:val="00AD2430"/>
    <w:rsid w:val="00AD24D8"/>
    <w:rsid w:val="00AD24D9"/>
    <w:rsid w:val="00AD456A"/>
    <w:rsid w:val="00AD4D32"/>
    <w:rsid w:val="00AD5234"/>
    <w:rsid w:val="00AD55E6"/>
    <w:rsid w:val="00AD564F"/>
    <w:rsid w:val="00AD57AE"/>
    <w:rsid w:val="00AD5D79"/>
    <w:rsid w:val="00AD6A75"/>
    <w:rsid w:val="00AD77BC"/>
    <w:rsid w:val="00AD7E95"/>
    <w:rsid w:val="00AE0426"/>
    <w:rsid w:val="00AE0CF2"/>
    <w:rsid w:val="00AE0ED7"/>
    <w:rsid w:val="00AE0F2B"/>
    <w:rsid w:val="00AE0F64"/>
    <w:rsid w:val="00AE1482"/>
    <w:rsid w:val="00AE4E76"/>
    <w:rsid w:val="00AE50C1"/>
    <w:rsid w:val="00AE53BE"/>
    <w:rsid w:val="00AE6284"/>
    <w:rsid w:val="00AE7A8B"/>
    <w:rsid w:val="00AF0181"/>
    <w:rsid w:val="00AF07F1"/>
    <w:rsid w:val="00AF343B"/>
    <w:rsid w:val="00AF460B"/>
    <w:rsid w:val="00AF557D"/>
    <w:rsid w:val="00AF6848"/>
    <w:rsid w:val="00AF6C26"/>
    <w:rsid w:val="00AF6E0B"/>
    <w:rsid w:val="00B00DA6"/>
    <w:rsid w:val="00B017B7"/>
    <w:rsid w:val="00B01905"/>
    <w:rsid w:val="00B027E8"/>
    <w:rsid w:val="00B029EE"/>
    <w:rsid w:val="00B03017"/>
    <w:rsid w:val="00B05328"/>
    <w:rsid w:val="00B05CE1"/>
    <w:rsid w:val="00B068F1"/>
    <w:rsid w:val="00B06E4E"/>
    <w:rsid w:val="00B0773B"/>
    <w:rsid w:val="00B07B7B"/>
    <w:rsid w:val="00B1076D"/>
    <w:rsid w:val="00B133F3"/>
    <w:rsid w:val="00B134CE"/>
    <w:rsid w:val="00B134E3"/>
    <w:rsid w:val="00B1523F"/>
    <w:rsid w:val="00B162B4"/>
    <w:rsid w:val="00B162D8"/>
    <w:rsid w:val="00B16B99"/>
    <w:rsid w:val="00B17F42"/>
    <w:rsid w:val="00B20DF9"/>
    <w:rsid w:val="00B22E7F"/>
    <w:rsid w:val="00B23642"/>
    <w:rsid w:val="00B257A4"/>
    <w:rsid w:val="00B264FA"/>
    <w:rsid w:val="00B319EA"/>
    <w:rsid w:val="00B3222A"/>
    <w:rsid w:val="00B32BD1"/>
    <w:rsid w:val="00B32DCA"/>
    <w:rsid w:val="00B33B88"/>
    <w:rsid w:val="00B33F43"/>
    <w:rsid w:val="00B34CF3"/>
    <w:rsid w:val="00B35DBC"/>
    <w:rsid w:val="00B36770"/>
    <w:rsid w:val="00B36AAB"/>
    <w:rsid w:val="00B36F10"/>
    <w:rsid w:val="00B371F7"/>
    <w:rsid w:val="00B40372"/>
    <w:rsid w:val="00B40381"/>
    <w:rsid w:val="00B40636"/>
    <w:rsid w:val="00B4072F"/>
    <w:rsid w:val="00B40777"/>
    <w:rsid w:val="00B40F0D"/>
    <w:rsid w:val="00B41907"/>
    <w:rsid w:val="00B41D9B"/>
    <w:rsid w:val="00B424F7"/>
    <w:rsid w:val="00B429D6"/>
    <w:rsid w:val="00B4318A"/>
    <w:rsid w:val="00B432C2"/>
    <w:rsid w:val="00B43C3D"/>
    <w:rsid w:val="00B43E40"/>
    <w:rsid w:val="00B443C9"/>
    <w:rsid w:val="00B4501F"/>
    <w:rsid w:val="00B45622"/>
    <w:rsid w:val="00B45F29"/>
    <w:rsid w:val="00B4629B"/>
    <w:rsid w:val="00B463B1"/>
    <w:rsid w:val="00B470E0"/>
    <w:rsid w:val="00B47125"/>
    <w:rsid w:val="00B50698"/>
    <w:rsid w:val="00B515C0"/>
    <w:rsid w:val="00B5289C"/>
    <w:rsid w:val="00B533D4"/>
    <w:rsid w:val="00B53779"/>
    <w:rsid w:val="00B53884"/>
    <w:rsid w:val="00B54891"/>
    <w:rsid w:val="00B55263"/>
    <w:rsid w:val="00B561D5"/>
    <w:rsid w:val="00B5665B"/>
    <w:rsid w:val="00B570A2"/>
    <w:rsid w:val="00B572E3"/>
    <w:rsid w:val="00B622EC"/>
    <w:rsid w:val="00B62762"/>
    <w:rsid w:val="00B63228"/>
    <w:rsid w:val="00B63C13"/>
    <w:rsid w:val="00B63DAE"/>
    <w:rsid w:val="00B64821"/>
    <w:rsid w:val="00B64BC1"/>
    <w:rsid w:val="00B6505C"/>
    <w:rsid w:val="00B657F3"/>
    <w:rsid w:val="00B65F4E"/>
    <w:rsid w:val="00B6756C"/>
    <w:rsid w:val="00B6789E"/>
    <w:rsid w:val="00B67EEA"/>
    <w:rsid w:val="00B67FED"/>
    <w:rsid w:val="00B70414"/>
    <w:rsid w:val="00B70519"/>
    <w:rsid w:val="00B70603"/>
    <w:rsid w:val="00B70E51"/>
    <w:rsid w:val="00B7105D"/>
    <w:rsid w:val="00B7123B"/>
    <w:rsid w:val="00B71628"/>
    <w:rsid w:val="00B7216E"/>
    <w:rsid w:val="00B72263"/>
    <w:rsid w:val="00B72580"/>
    <w:rsid w:val="00B74227"/>
    <w:rsid w:val="00B751CC"/>
    <w:rsid w:val="00B754BB"/>
    <w:rsid w:val="00B7582E"/>
    <w:rsid w:val="00B76B68"/>
    <w:rsid w:val="00B76C82"/>
    <w:rsid w:val="00B7738D"/>
    <w:rsid w:val="00B777FB"/>
    <w:rsid w:val="00B80835"/>
    <w:rsid w:val="00B80C00"/>
    <w:rsid w:val="00B80ECF"/>
    <w:rsid w:val="00B81455"/>
    <w:rsid w:val="00B8194F"/>
    <w:rsid w:val="00B81FC0"/>
    <w:rsid w:val="00B826BB"/>
    <w:rsid w:val="00B82890"/>
    <w:rsid w:val="00B83063"/>
    <w:rsid w:val="00B83809"/>
    <w:rsid w:val="00B84A18"/>
    <w:rsid w:val="00B84FFC"/>
    <w:rsid w:val="00B85D11"/>
    <w:rsid w:val="00B86022"/>
    <w:rsid w:val="00B863E2"/>
    <w:rsid w:val="00B8651D"/>
    <w:rsid w:val="00B865EE"/>
    <w:rsid w:val="00B86DFA"/>
    <w:rsid w:val="00B92904"/>
    <w:rsid w:val="00B93234"/>
    <w:rsid w:val="00B93383"/>
    <w:rsid w:val="00B9491D"/>
    <w:rsid w:val="00B94B0E"/>
    <w:rsid w:val="00B94D02"/>
    <w:rsid w:val="00B960E0"/>
    <w:rsid w:val="00B96E9F"/>
    <w:rsid w:val="00BA0102"/>
    <w:rsid w:val="00BA2333"/>
    <w:rsid w:val="00BA272E"/>
    <w:rsid w:val="00BA33C3"/>
    <w:rsid w:val="00BA3828"/>
    <w:rsid w:val="00BA4F3D"/>
    <w:rsid w:val="00BA5039"/>
    <w:rsid w:val="00BA5112"/>
    <w:rsid w:val="00BA6B34"/>
    <w:rsid w:val="00BA7BCB"/>
    <w:rsid w:val="00BB0D71"/>
    <w:rsid w:val="00BB0DE6"/>
    <w:rsid w:val="00BB108D"/>
    <w:rsid w:val="00BB1AA8"/>
    <w:rsid w:val="00BB1AF3"/>
    <w:rsid w:val="00BB357E"/>
    <w:rsid w:val="00BB3612"/>
    <w:rsid w:val="00BB37D9"/>
    <w:rsid w:val="00BB3844"/>
    <w:rsid w:val="00BB3A5E"/>
    <w:rsid w:val="00BB414D"/>
    <w:rsid w:val="00BB4D16"/>
    <w:rsid w:val="00BB59E1"/>
    <w:rsid w:val="00BB60F9"/>
    <w:rsid w:val="00BB6BA6"/>
    <w:rsid w:val="00BB7974"/>
    <w:rsid w:val="00BC0A3D"/>
    <w:rsid w:val="00BC0FFA"/>
    <w:rsid w:val="00BC1697"/>
    <w:rsid w:val="00BC298B"/>
    <w:rsid w:val="00BC29DE"/>
    <w:rsid w:val="00BC3206"/>
    <w:rsid w:val="00BC35C4"/>
    <w:rsid w:val="00BC4ACD"/>
    <w:rsid w:val="00BC5CB9"/>
    <w:rsid w:val="00BC7434"/>
    <w:rsid w:val="00BC7BB6"/>
    <w:rsid w:val="00BD06AB"/>
    <w:rsid w:val="00BD0A26"/>
    <w:rsid w:val="00BD0DF9"/>
    <w:rsid w:val="00BD1628"/>
    <w:rsid w:val="00BD17A3"/>
    <w:rsid w:val="00BD227E"/>
    <w:rsid w:val="00BD26F6"/>
    <w:rsid w:val="00BD281C"/>
    <w:rsid w:val="00BD2C05"/>
    <w:rsid w:val="00BD3DD9"/>
    <w:rsid w:val="00BD4783"/>
    <w:rsid w:val="00BD478C"/>
    <w:rsid w:val="00BD6FB8"/>
    <w:rsid w:val="00BE0C6F"/>
    <w:rsid w:val="00BE1A1A"/>
    <w:rsid w:val="00BE2AD3"/>
    <w:rsid w:val="00BE3480"/>
    <w:rsid w:val="00BE3A4B"/>
    <w:rsid w:val="00BE4484"/>
    <w:rsid w:val="00BE451A"/>
    <w:rsid w:val="00BE4B47"/>
    <w:rsid w:val="00BE5935"/>
    <w:rsid w:val="00BE5FD9"/>
    <w:rsid w:val="00BE6447"/>
    <w:rsid w:val="00BE6516"/>
    <w:rsid w:val="00BE6AB4"/>
    <w:rsid w:val="00BE7B65"/>
    <w:rsid w:val="00BF00CF"/>
    <w:rsid w:val="00BF06DD"/>
    <w:rsid w:val="00BF2AB4"/>
    <w:rsid w:val="00BF3B07"/>
    <w:rsid w:val="00BF3C6C"/>
    <w:rsid w:val="00BF3C90"/>
    <w:rsid w:val="00BF69C3"/>
    <w:rsid w:val="00BF77E0"/>
    <w:rsid w:val="00BF7C71"/>
    <w:rsid w:val="00BF7F61"/>
    <w:rsid w:val="00C00169"/>
    <w:rsid w:val="00C00BE6"/>
    <w:rsid w:val="00C03024"/>
    <w:rsid w:val="00C0352E"/>
    <w:rsid w:val="00C03811"/>
    <w:rsid w:val="00C04752"/>
    <w:rsid w:val="00C05165"/>
    <w:rsid w:val="00C05D59"/>
    <w:rsid w:val="00C07378"/>
    <w:rsid w:val="00C07A9C"/>
    <w:rsid w:val="00C07EF9"/>
    <w:rsid w:val="00C11371"/>
    <w:rsid w:val="00C11898"/>
    <w:rsid w:val="00C13E98"/>
    <w:rsid w:val="00C13F27"/>
    <w:rsid w:val="00C15327"/>
    <w:rsid w:val="00C153F5"/>
    <w:rsid w:val="00C15CEC"/>
    <w:rsid w:val="00C16676"/>
    <w:rsid w:val="00C16B88"/>
    <w:rsid w:val="00C17759"/>
    <w:rsid w:val="00C203F2"/>
    <w:rsid w:val="00C20836"/>
    <w:rsid w:val="00C20D23"/>
    <w:rsid w:val="00C21943"/>
    <w:rsid w:val="00C22C5A"/>
    <w:rsid w:val="00C23526"/>
    <w:rsid w:val="00C25DEE"/>
    <w:rsid w:val="00C26B40"/>
    <w:rsid w:val="00C26BFB"/>
    <w:rsid w:val="00C27212"/>
    <w:rsid w:val="00C31B81"/>
    <w:rsid w:val="00C325DE"/>
    <w:rsid w:val="00C33349"/>
    <w:rsid w:val="00C33D27"/>
    <w:rsid w:val="00C3461F"/>
    <w:rsid w:val="00C34974"/>
    <w:rsid w:val="00C34A5A"/>
    <w:rsid w:val="00C34BC4"/>
    <w:rsid w:val="00C34C94"/>
    <w:rsid w:val="00C35E71"/>
    <w:rsid w:val="00C36462"/>
    <w:rsid w:val="00C36CAA"/>
    <w:rsid w:val="00C37889"/>
    <w:rsid w:val="00C4291A"/>
    <w:rsid w:val="00C42F47"/>
    <w:rsid w:val="00C434AD"/>
    <w:rsid w:val="00C4485E"/>
    <w:rsid w:val="00C44A9F"/>
    <w:rsid w:val="00C460B4"/>
    <w:rsid w:val="00C46B21"/>
    <w:rsid w:val="00C46F6C"/>
    <w:rsid w:val="00C532F2"/>
    <w:rsid w:val="00C55DBB"/>
    <w:rsid w:val="00C55EBB"/>
    <w:rsid w:val="00C5660C"/>
    <w:rsid w:val="00C574E1"/>
    <w:rsid w:val="00C57E56"/>
    <w:rsid w:val="00C57E72"/>
    <w:rsid w:val="00C61CE8"/>
    <w:rsid w:val="00C620D3"/>
    <w:rsid w:val="00C62545"/>
    <w:rsid w:val="00C63324"/>
    <w:rsid w:val="00C64045"/>
    <w:rsid w:val="00C6569F"/>
    <w:rsid w:val="00C6639D"/>
    <w:rsid w:val="00C66EE1"/>
    <w:rsid w:val="00C70C0B"/>
    <w:rsid w:val="00C72889"/>
    <w:rsid w:val="00C72EC3"/>
    <w:rsid w:val="00C73714"/>
    <w:rsid w:val="00C7748C"/>
    <w:rsid w:val="00C77E3B"/>
    <w:rsid w:val="00C8007D"/>
    <w:rsid w:val="00C80996"/>
    <w:rsid w:val="00C81423"/>
    <w:rsid w:val="00C81548"/>
    <w:rsid w:val="00C81749"/>
    <w:rsid w:val="00C81765"/>
    <w:rsid w:val="00C82C62"/>
    <w:rsid w:val="00C84C6D"/>
    <w:rsid w:val="00C8500D"/>
    <w:rsid w:val="00C85A7D"/>
    <w:rsid w:val="00C862C5"/>
    <w:rsid w:val="00C87397"/>
    <w:rsid w:val="00C87B85"/>
    <w:rsid w:val="00C90DF5"/>
    <w:rsid w:val="00C91583"/>
    <w:rsid w:val="00C91F9A"/>
    <w:rsid w:val="00C92E61"/>
    <w:rsid w:val="00C92F2E"/>
    <w:rsid w:val="00C93197"/>
    <w:rsid w:val="00C938A5"/>
    <w:rsid w:val="00C938BE"/>
    <w:rsid w:val="00C93CC6"/>
    <w:rsid w:val="00C95D68"/>
    <w:rsid w:val="00C960F2"/>
    <w:rsid w:val="00CA18F7"/>
    <w:rsid w:val="00CA199F"/>
    <w:rsid w:val="00CA2F77"/>
    <w:rsid w:val="00CA33C0"/>
    <w:rsid w:val="00CA3F32"/>
    <w:rsid w:val="00CA43D9"/>
    <w:rsid w:val="00CA4CF5"/>
    <w:rsid w:val="00CA5AA1"/>
    <w:rsid w:val="00CA6412"/>
    <w:rsid w:val="00CA6686"/>
    <w:rsid w:val="00CB140A"/>
    <w:rsid w:val="00CB19DF"/>
    <w:rsid w:val="00CB20B8"/>
    <w:rsid w:val="00CB2156"/>
    <w:rsid w:val="00CB2878"/>
    <w:rsid w:val="00CB3655"/>
    <w:rsid w:val="00CB39CB"/>
    <w:rsid w:val="00CB445F"/>
    <w:rsid w:val="00CB4A8F"/>
    <w:rsid w:val="00CB5079"/>
    <w:rsid w:val="00CB5288"/>
    <w:rsid w:val="00CB65FF"/>
    <w:rsid w:val="00CB6712"/>
    <w:rsid w:val="00CB6D64"/>
    <w:rsid w:val="00CB770E"/>
    <w:rsid w:val="00CB785E"/>
    <w:rsid w:val="00CB7C98"/>
    <w:rsid w:val="00CC1A25"/>
    <w:rsid w:val="00CC1F42"/>
    <w:rsid w:val="00CC2A32"/>
    <w:rsid w:val="00CC43C8"/>
    <w:rsid w:val="00CC4DC1"/>
    <w:rsid w:val="00CC52FC"/>
    <w:rsid w:val="00CC5ADC"/>
    <w:rsid w:val="00CC68B5"/>
    <w:rsid w:val="00CC7406"/>
    <w:rsid w:val="00CC7A07"/>
    <w:rsid w:val="00CD03C9"/>
    <w:rsid w:val="00CD0BC9"/>
    <w:rsid w:val="00CD15DE"/>
    <w:rsid w:val="00CD1913"/>
    <w:rsid w:val="00CD258E"/>
    <w:rsid w:val="00CD4668"/>
    <w:rsid w:val="00CD581C"/>
    <w:rsid w:val="00CD5E77"/>
    <w:rsid w:val="00CD6199"/>
    <w:rsid w:val="00CD66A9"/>
    <w:rsid w:val="00CD6DB0"/>
    <w:rsid w:val="00CD78C9"/>
    <w:rsid w:val="00CE04C8"/>
    <w:rsid w:val="00CE0D0A"/>
    <w:rsid w:val="00CE1A42"/>
    <w:rsid w:val="00CE2471"/>
    <w:rsid w:val="00CE3205"/>
    <w:rsid w:val="00CE32DE"/>
    <w:rsid w:val="00CE40D7"/>
    <w:rsid w:val="00CE4DEE"/>
    <w:rsid w:val="00CE63D5"/>
    <w:rsid w:val="00CF0BF0"/>
    <w:rsid w:val="00CF105B"/>
    <w:rsid w:val="00CF1B1C"/>
    <w:rsid w:val="00CF1B59"/>
    <w:rsid w:val="00CF1F47"/>
    <w:rsid w:val="00CF274C"/>
    <w:rsid w:val="00CF27FD"/>
    <w:rsid w:val="00CF2D4F"/>
    <w:rsid w:val="00CF2E8C"/>
    <w:rsid w:val="00CF30C0"/>
    <w:rsid w:val="00CF445C"/>
    <w:rsid w:val="00CF5332"/>
    <w:rsid w:val="00CF6D53"/>
    <w:rsid w:val="00CF751B"/>
    <w:rsid w:val="00D0124E"/>
    <w:rsid w:val="00D03756"/>
    <w:rsid w:val="00D042E0"/>
    <w:rsid w:val="00D05CD9"/>
    <w:rsid w:val="00D0685F"/>
    <w:rsid w:val="00D068A3"/>
    <w:rsid w:val="00D06BFC"/>
    <w:rsid w:val="00D071EF"/>
    <w:rsid w:val="00D07827"/>
    <w:rsid w:val="00D114C6"/>
    <w:rsid w:val="00D117BE"/>
    <w:rsid w:val="00D11ABF"/>
    <w:rsid w:val="00D13C7C"/>
    <w:rsid w:val="00D13DCA"/>
    <w:rsid w:val="00D15229"/>
    <w:rsid w:val="00D15593"/>
    <w:rsid w:val="00D15A63"/>
    <w:rsid w:val="00D15B25"/>
    <w:rsid w:val="00D16D94"/>
    <w:rsid w:val="00D179A3"/>
    <w:rsid w:val="00D17EE1"/>
    <w:rsid w:val="00D21333"/>
    <w:rsid w:val="00D214EF"/>
    <w:rsid w:val="00D22126"/>
    <w:rsid w:val="00D23FF9"/>
    <w:rsid w:val="00D245A9"/>
    <w:rsid w:val="00D247BE"/>
    <w:rsid w:val="00D26BDC"/>
    <w:rsid w:val="00D271EF"/>
    <w:rsid w:val="00D27E60"/>
    <w:rsid w:val="00D30B43"/>
    <w:rsid w:val="00D30B9B"/>
    <w:rsid w:val="00D30CB6"/>
    <w:rsid w:val="00D33301"/>
    <w:rsid w:val="00D349E2"/>
    <w:rsid w:val="00D355B3"/>
    <w:rsid w:val="00D35CE7"/>
    <w:rsid w:val="00D36ED9"/>
    <w:rsid w:val="00D410C5"/>
    <w:rsid w:val="00D41237"/>
    <w:rsid w:val="00D4148B"/>
    <w:rsid w:val="00D41A23"/>
    <w:rsid w:val="00D422E9"/>
    <w:rsid w:val="00D42E21"/>
    <w:rsid w:val="00D42FFD"/>
    <w:rsid w:val="00D43085"/>
    <w:rsid w:val="00D438E8"/>
    <w:rsid w:val="00D43CB5"/>
    <w:rsid w:val="00D44788"/>
    <w:rsid w:val="00D46653"/>
    <w:rsid w:val="00D46F7E"/>
    <w:rsid w:val="00D47A46"/>
    <w:rsid w:val="00D50402"/>
    <w:rsid w:val="00D50604"/>
    <w:rsid w:val="00D50CF2"/>
    <w:rsid w:val="00D540F4"/>
    <w:rsid w:val="00D54D4B"/>
    <w:rsid w:val="00D54DA2"/>
    <w:rsid w:val="00D558A7"/>
    <w:rsid w:val="00D55A35"/>
    <w:rsid w:val="00D55ED8"/>
    <w:rsid w:val="00D561A8"/>
    <w:rsid w:val="00D5656F"/>
    <w:rsid w:val="00D57030"/>
    <w:rsid w:val="00D570C9"/>
    <w:rsid w:val="00D57ACC"/>
    <w:rsid w:val="00D60B41"/>
    <w:rsid w:val="00D61C81"/>
    <w:rsid w:val="00D61C95"/>
    <w:rsid w:val="00D62D1A"/>
    <w:rsid w:val="00D6314B"/>
    <w:rsid w:val="00D632C9"/>
    <w:rsid w:val="00D659E3"/>
    <w:rsid w:val="00D65B26"/>
    <w:rsid w:val="00D67480"/>
    <w:rsid w:val="00D67FE6"/>
    <w:rsid w:val="00D70327"/>
    <w:rsid w:val="00D71194"/>
    <w:rsid w:val="00D71957"/>
    <w:rsid w:val="00D71B3D"/>
    <w:rsid w:val="00D7204A"/>
    <w:rsid w:val="00D733B2"/>
    <w:rsid w:val="00D73677"/>
    <w:rsid w:val="00D7385D"/>
    <w:rsid w:val="00D73965"/>
    <w:rsid w:val="00D73C01"/>
    <w:rsid w:val="00D73DD1"/>
    <w:rsid w:val="00D74D06"/>
    <w:rsid w:val="00D768EE"/>
    <w:rsid w:val="00D7737C"/>
    <w:rsid w:val="00D77915"/>
    <w:rsid w:val="00D77BF7"/>
    <w:rsid w:val="00D8030C"/>
    <w:rsid w:val="00D80A3F"/>
    <w:rsid w:val="00D80EA5"/>
    <w:rsid w:val="00D82AF4"/>
    <w:rsid w:val="00D82C80"/>
    <w:rsid w:val="00D83CFE"/>
    <w:rsid w:val="00D84BDA"/>
    <w:rsid w:val="00D84C37"/>
    <w:rsid w:val="00D85215"/>
    <w:rsid w:val="00D85E85"/>
    <w:rsid w:val="00D86A20"/>
    <w:rsid w:val="00D86E4A"/>
    <w:rsid w:val="00D91BB9"/>
    <w:rsid w:val="00D92F96"/>
    <w:rsid w:val="00D930A1"/>
    <w:rsid w:val="00D939F3"/>
    <w:rsid w:val="00D94EC0"/>
    <w:rsid w:val="00D95D7C"/>
    <w:rsid w:val="00D96C19"/>
    <w:rsid w:val="00D97037"/>
    <w:rsid w:val="00D97523"/>
    <w:rsid w:val="00D978B4"/>
    <w:rsid w:val="00D979E7"/>
    <w:rsid w:val="00DA001A"/>
    <w:rsid w:val="00DA1311"/>
    <w:rsid w:val="00DA190D"/>
    <w:rsid w:val="00DA362F"/>
    <w:rsid w:val="00DA3BA9"/>
    <w:rsid w:val="00DA474A"/>
    <w:rsid w:val="00DA70ED"/>
    <w:rsid w:val="00DA7A0E"/>
    <w:rsid w:val="00DB0623"/>
    <w:rsid w:val="00DB0C0A"/>
    <w:rsid w:val="00DB0EF1"/>
    <w:rsid w:val="00DB24FA"/>
    <w:rsid w:val="00DB290D"/>
    <w:rsid w:val="00DB43EF"/>
    <w:rsid w:val="00DB580E"/>
    <w:rsid w:val="00DC03CD"/>
    <w:rsid w:val="00DC2829"/>
    <w:rsid w:val="00DC3596"/>
    <w:rsid w:val="00DC37CD"/>
    <w:rsid w:val="00DC431D"/>
    <w:rsid w:val="00DC445F"/>
    <w:rsid w:val="00DC58AB"/>
    <w:rsid w:val="00DC5BC7"/>
    <w:rsid w:val="00DC6E8B"/>
    <w:rsid w:val="00DD0800"/>
    <w:rsid w:val="00DD0A3D"/>
    <w:rsid w:val="00DD0AE3"/>
    <w:rsid w:val="00DD0B1C"/>
    <w:rsid w:val="00DD1960"/>
    <w:rsid w:val="00DD1D41"/>
    <w:rsid w:val="00DD1EBA"/>
    <w:rsid w:val="00DD21E1"/>
    <w:rsid w:val="00DD2CFC"/>
    <w:rsid w:val="00DD4D3E"/>
    <w:rsid w:val="00DD5CCD"/>
    <w:rsid w:val="00DD7427"/>
    <w:rsid w:val="00DE170C"/>
    <w:rsid w:val="00DE1945"/>
    <w:rsid w:val="00DE1B00"/>
    <w:rsid w:val="00DE20FE"/>
    <w:rsid w:val="00DE2733"/>
    <w:rsid w:val="00DE28E9"/>
    <w:rsid w:val="00DE37AD"/>
    <w:rsid w:val="00DE46B1"/>
    <w:rsid w:val="00DE4E26"/>
    <w:rsid w:val="00DE593B"/>
    <w:rsid w:val="00DE5AE7"/>
    <w:rsid w:val="00DE632F"/>
    <w:rsid w:val="00DE6420"/>
    <w:rsid w:val="00DE6CC2"/>
    <w:rsid w:val="00DE71A5"/>
    <w:rsid w:val="00DE71B0"/>
    <w:rsid w:val="00DE7994"/>
    <w:rsid w:val="00DE7BC6"/>
    <w:rsid w:val="00DE7C08"/>
    <w:rsid w:val="00DE7D32"/>
    <w:rsid w:val="00DF0AAB"/>
    <w:rsid w:val="00DF120A"/>
    <w:rsid w:val="00DF1D67"/>
    <w:rsid w:val="00DF2CDD"/>
    <w:rsid w:val="00DF3B82"/>
    <w:rsid w:val="00DF3E23"/>
    <w:rsid w:val="00DF3F22"/>
    <w:rsid w:val="00DF414B"/>
    <w:rsid w:val="00DF4B2C"/>
    <w:rsid w:val="00DF5183"/>
    <w:rsid w:val="00DF5F57"/>
    <w:rsid w:val="00DF63D5"/>
    <w:rsid w:val="00DF6FE5"/>
    <w:rsid w:val="00DF707D"/>
    <w:rsid w:val="00DF784B"/>
    <w:rsid w:val="00DF7911"/>
    <w:rsid w:val="00E000EA"/>
    <w:rsid w:val="00E02595"/>
    <w:rsid w:val="00E02B91"/>
    <w:rsid w:val="00E03576"/>
    <w:rsid w:val="00E040BB"/>
    <w:rsid w:val="00E04269"/>
    <w:rsid w:val="00E045D3"/>
    <w:rsid w:val="00E04C0A"/>
    <w:rsid w:val="00E05C59"/>
    <w:rsid w:val="00E06CF9"/>
    <w:rsid w:val="00E07BCD"/>
    <w:rsid w:val="00E11B8D"/>
    <w:rsid w:val="00E14C81"/>
    <w:rsid w:val="00E15466"/>
    <w:rsid w:val="00E157A7"/>
    <w:rsid w:val="00E16041"/>
    <w:rsid w:val="00E16269"/>
    <w:rsid w:val="00E17096"/>
    <w:rsid w:val="00E20B10"/>
    <w:rsid w:val="00E20CC9"/>
    <w:rsid w:val="00E213A7"/>
    <w:rsid w:val="00E22D7F"/>
    <w:rsid w:val="00E2303E"/>
    <w:rsid w:val="00E23441"/>
    <w:rsid w:val="00E2346B"/>
    <w:rsid w:val="00E2459F"/>
    <w:rsid w:val="00E2480C"/>
    <w:rsid w:val="00E24B47"/>
    <w:rsid w:val="00E24F62"/>
    <w:rsid w:val="00E25C34"/>
    <w:rsid w:val="00E27F84"/>
    <w:rsid w:val="00E304F3"/>
    <w:rsid w:val="00E32541"/>
    <w:rsid w:val="00E32A5C"/>
    <w:rsid w:val="00E32F38"/>
    <w:rsid w:val="00E3379C"/>
    <w:rsid w:val="00E34C30"/>
    <w:rsid w:val="00E3504D"/>
    <w:rsid w:val="00E35ACF"/>
    <w:rsid w:val="00E35D5A"/>
    <w:rsid w:val="00E368D6"/>
    <w:rsid w:val="00E36FA5"/>
    <w:rsid w:val="00E41A80"/>
    <w:rsid w:val="00E4238B"/>
    <w:rsid w:val="00E42CD5"/>
    <w:rsid w:val="00E4359A"/>
    <w:rsid w:val="00E43ED7"/>
    <w:rsid w:val="00E4422F"/>
    <w:rsid w:val="00E44291"/>
    <w:rsid w:val="00E44566"/>
    <w:rsid w:val="00E44F47"/>
    <w:rsid w:val="00E45F50"/>
    <w:rsid w:val="00E4635B"/>
    <w:rsid w:val="00E463A5"/>
    <w:rsid w:val="00E46782"/>
    <w:rsid w:val="00E46831"/>
    <w:rsid w:val="00E5159B"/>
    <w:rsid w:val="00E528E7"/>
    <w:rsid w:val="00E529C5"/>
    <w:rsid w:val="00E53957"/>
    <w:rsid w:val="00E53A46"/>
    <w:rsid w:val="00E53EA2"/>
    <w:rsid w:val="00E543DC"/>
    <w:rsid w:val="00E552CA"/>
    <w:rsid w:val="00E55EC1"/>
    <w:rsid w:val="00E57C76"/>
    <w:rsid w:val="00E613C2"/>
    <w:rsid w:val="00E6239F"/>
    <w:rsid w:val="00E62B1B"/>
    <w:rsid w:val="00E6500C"/>
    <w:rsid w:val="00E6590A"/>
    <w:rsid w:val="00E67019"/>
    <w:rsid w:val="00E67605"/>
    <w:rsid w:val="00E67D1E"/>
    <w:rsid w:val="00E67DE0"/>
    <w:rsid w:val="00E70360"/>
    <w:rsid w:val="00E708B8"/>
    <w:rsid w:val="00E7113A"/>
    <w:rsid w:val="00E717C4"/>
    <w:rsid w:val="00E73AB3"/>
    <w:rsid w:val="00E74F13"/>
    <w:rsid w:val="00E75452"/>
    <w:rsid w:val="00E75931"/>
    <w:rsid w:val="00E76F96"/>
    <w:rsid w:val="00E800B8"/>
    <w:rsid w:val="00E84BFC"/>
    <w:rsid w:val="00E84EDF"/>
    <w:rsid w:val="00E84FEF"/>
    <w:rsid w:val="00E86AF6"/>
    <w:rsid w:val="00E872C0"/>
    <w:rsid w:val="00E90749"/>
    <w:rsid w:val="00E90AF5"/>
    <w:rsid w:val="00E922B8"/>
    <w:rsid w:val="00E929DE"/>
    <w:rsid w:val="00E930B7"/>
    <w:rsid w:val="00E94959"/>
    <w:rsid w:val="00E94EAB"/>
    <w:rsid w:val="00E95182"/>
    <w:rsid w:val="00E95E45"/>
    <w:rsid w:val="00E96258"/>
    <w:rsid w:val="00E9790A"/>
    <w:rsid w:val="00E97B44"/>
    <w:rsid w:val="00E97F57"/>
    <w:rsid w:val="00EA013A"/>
    <w:rsid w:val="00EA044C"/>
    <w:rsid w:val="00EA1231"/>
    <w:rsid w:val="00EA1332"/>
    <w:rsid w:val="00EA15E2"/>
    <w:rsid w:val="00EA197C"/>
    <w:rsid w:val="00EA33D0"/>
    <w:rsid w:val="00EA3C83"/>
    <w:rsid w:val="00EA4E13"/>
    <w:rsid w:val="00EA5B85"/>
    <w:rsid w:val="00EA5FE2"/>
    <w:rsid w:val="00EA7060"/>
    <w:rsid w:val="00EA7104"/>
    <w:rsid w:val="00EA7139"/>
    <w:rsid w:val="00EB3133"/>
    <w:rsid w:val="00EB37DF"/>
    <w:rsid w:val="00EB4BFA"/>
    <w:rsid w:val="00EB5EBC"/>
    <w:rsid w:val="00EC088B"/>
    <w:rsid w:val="00EC0AA2"/>
    <w:rsid w:val="00EC20A1"/>
    <w:rsid w:val="00EC2D69"/>
    <w:rsid w:val="00EC382B"/>
    <w:rsid w:val="00EC4763"/>
    <w:rsid w:val="00EC550C"/>
    <w:rsid w:val="00EC5DFB"/>
    <w:rsid w:val="00EC5FCD"/>
    <w:rsid w:val="00EC6B58"/>
    <w:rsid w:val="00EC7845"/>
    <w:rsid w:val="00EC7E5A"/>
    <w:rsid w:val="00ED28B3"/>
    <w:rsid w:val="00ED2902"/>
    <w:rsid w:val="00ED2EFF"/>
    <w:rsid w:val="00ED2FB1"/>
    <w:rsid w:val="00ED385E"/>
    <w:rsid w:val="00ED3FC9"/>
    <w:rsid w:val="00ED4742"/>
    <w:rsid w:val="00ED5856"/>
    <w:rsid w:val="00ED5B5F"/>
    <w:rsid w:val="00ED67D2"/>
    <w:rsid w:val="00ED6E48"/>
    <w:rsid w:val="00ED782D"/>
    <w:rsid w:val="00EE09AB"/>
    <w:rsid w:val="00EE09DC"/>
    <w:rsid w:val="00EE1167"/>
    <w:rsid w:val="00EE2A9E"/>
    <w:rsid w:val="00EE2B1E"/>
    <w:rsid w:val="00EE5809"/>
    <w:rsid w:val="00EE6EEA"/>
    <w:rsid w:val="00EE71DA"/>
    <w:rsid w:val="00EE7644"/>
    <w:rsid w:val="00EE7885"/>
    <w:rsid w:val="00EE7B72"/>
    <w:rsid w:val="00EE7C35"/>
    <w:rsid w:val="00EF044C"/>
    <w:rsid w:val="00EF0D39"/>
    <w:rsid w:val="00EF26D2"/>
    <w:rsid w:val="00EF2737"/>
    <w:rsid w:val="00EF2848"/>
    <w:rsid w:val="00EF2C00"/>
    <w:rsid w:val="00EF3266"/>
    <w:rsid w:val="00EF3304"/>
    <w:rsid w:val="00EF391D"/>
    <w:rsid w:val="00EF515B"/>
    <w:rsid w:val="00EF5A52"/>
    <w:rsid w:val="00EF6AC4"/>
    <w:rsid w:val="00EF6B64"/>
    <w:rsid w:val="00EF6D26"/>
    <w:rsid w:val="00EF7032"/>
    <w:rsid w:val="00EF77DF"/>
    <w:rsid w:val="00F02007"/>
    <w:rsid w:val="00F02BA5"/>
    <w:rsid w:val="00F0358E"/>
    <w:rsid w:val="00F048B0"/>
    <w:rsid w:val="00F06086"/>
    <w:rsid w:val="00F069BA"/>
    <w:rsid w:val="00F06FDF"/>
    <w:rsid w:val="00F07FA0"/>
    <w:rsid w:val="00F10501"/>
    <w:rsid w:val="00F10C29"/>
    <w:rsid w:val="00F10E3A"/>
    <w:rsid w:val="00F11BFD"/>
    <w:rsid w:val="00F12627"/>
    <w:rsid w:val="00F12CF4"/>
    <w:rsid w:val="00F134D9"/>
    <w:rsid w:val="00F13704"/>
    <w:rsid w:val="00F137D8"/>
    <w:rsid w:val="00F14780"/>
    <w:rsid w:val="00F14B64"/>
    <w:rsid w:val="00F15AB2"/>
    <w:rsid w:val="00F15C63"/>
    <w:rsid w:val="00F1630C"/>
    <w:rsid w:val="00F16DE0"/>
    <w:rsid w:val="00F17AF4"/>
    <w:rsid w:val="00F2014E"/>
    <w:rsid w:val="00F209D7"/>
    <w:rsid w:val="00F21035"/>
    <w:rsid w:val="00F210BD"/>
    <w:rsid w:val="00F212DD"/>
    <w:rsid w:val="00F2151E"/>
    <w:rsid w:val="00F23AC3"/>
    <w:rsid w:val="00F25FF5"/>
    <w:rsid w:val="00F275F9"/>
    <w:rsid w:val="00F2768B"/>
    <w:rsid w:val="00F305C2"/>
    <w:rsid w:val="00F31584"/>
    <w:rsid w:val="00F31AED"/>
    <w:rsid w:val="00F32097"/>
    <w:rsid w:val="00F3215F"/>
    <w:rsid w:val="00F32385"/>
    <w:rsid w:val="00F32D84"/>
    <w:rsid w:val="00F33077"/>
    <w:rsid w:val="00F33A77"/>
    <w:rsid w:val="00F34BD2"/>
    <w:rsid w:val="00F34D35"/>
    <w:rsid w:val="00F3523F"/>
    <w:rsid w:val="00F35292"/>
    <w:rsid w:val="00F35734"/>
    <w:rsid w:val="00F376BD"/>
    <w:rsid w:val="00F40AF9"/>
    <w:rsid w:val="00F42CE7"/>
    <w:rsid w:val="00F42FAE"/>
    <w:rsid w:val="00F43F79"/>
    <w:rsid w:val="00F4494E"/>
    <w:rsid w:val="00F45D3C"/>
    <w:rsid w:val="00F46C9A"/>
    <w:rsid w:val="00F4705B"/>
    <w:rsid w:val="00F474B5"/>
    <w:rsid w:val="00F47C4C"/>
    <w:rsid w:val="00F47D26"/>
    <w:rsid w:val="00F50641"/>
    <w:rsid w:val="00F50F33"/>
    <w:rsid w:val="00F51F92"/>
    <w:rsid w:val="00F52049"/>
    <w:rsid w:val="00F52A93"/>
    <w:rsid w:val="00F53233"/>
    <w:rsid w:val="00F532B7"/>
    <w:rsid w:val="00F53938"/>
    <w:rsid w:val="00F53E14"/>
    <w:rsid w:val="00F541C4"/>
    <w:rsid w:val="00F54B20"/>
    <w:rsid w:val="00F55075"/>
    <w:rsid w:val="00F55314"/>
    <w:rsid w:val="00F56F3F"/>
    <w:rsid w:val="00F573CD"/>
    <w:rsid w:val="00F57C73"/>
    <w:rsid w:val="00F61234"/>
    <w:rsid w:val="00F623B9"/>
    <w:rsid w:val="00F62841"/>
    <w:rsid w:val="00F62D47"/>
    <w:rsid w:val="00F63D76"/>
    <w:rsid w:val="00F6413F"/>
    <w:rsid w:val="00F656B0"/>
    <w:rsid w:val="00F658E0"/>
    <w:rsid w:val="00F65E79"/>
    <w:rsid w:val="00F66C44"/>
    <w:rsid w:val="00F66D02"/>
    <w:rsid w:val="00F67AA6"/>
    <w:rsid w:val="00F67D8B"/>
    <w:rsid w:val="00F708A0"/>
    <w:rsid w:val="00F70905"/>
    <w:rsid w:val="00F70D13"/>
    <w:rsid w:val="00F7161D"/>
    <w:rsid w:val="00F7163E"/>
    <w:rsid w:val="00F727CB"/>
    <w:rsid w:val="00F7344F"/>
    <w:rsid w:val="00F736B2"/>
    <w:rsid w:val="00F7427C"/>
    <w:rsid w:val="00F743E3"/>
    <w:rsid w:val="00F75CD9"/>
    <w:rsid w:val="00F75E7E"/>
    <w:rsid w:val="00F77D0C"/>
    <w:rsid w:val="00F806C5"/>
    <w:rsid w:val="00F80DD7"/>
    <w:rsid w:val="00F81341"/>
    <w:rsid w:val="00F8192D"/>
    <w:rsid w:val="00F81C0B"/>
    <w:rsid w:val="00F82262"/>
    <w:rsid w:val="00F825F9"/>
    <w:rsid w:val="00F82B2C"/>
    <w:rsid w:val="00F852D6"/>
    <w:rsid w:val="00F85B0A"/>
    <w:rsid w:val="00F86575"/>
    <w:rsid w:val="00F86682"/>
    <w:rsid w:val="00F901AF"/>
    <w:rsid w:val="00F905D0"/>
    <w:rsid w:val="00F93A78"/>
    <w:rsid w:val="00F9418C"/>
    <w:rsid w:val="00F94DD1"/>
    <w:rsid w:val="00F95192"/>
    <w:rsid w:val="00F97197"/>
    <w:rsid w:val="00FA0759"/>
    <w:rsid w:val="00FA0913"/>
    <w:rsid w:val="00FA0AB8"/>
    <w:rsid w:val="00FA0CCE"/>
    <w:rsid w:val="00FA1306"/>
    <w:rsid w:val="00FA1BE3"/>
    <w:rsid w:val="00FA1F4A"/>
    <w:rsid w:val="00FA2C2C"/>
    <w:rsid w:val="00FA37D7"/>
    <w:rsid w:val="00FA4A39"/>
    <w:rsid w:val="00FA5107"/>
    <w:rsid w:val="00FA5467"/>
    <w:rsid w:val="00FA59D5"/>
    <w:rsid w:val="00FA669E"/>
    <w:rsid w:val="00FB212E"/>
    <w:rsid w:val="00FB313C"/>
    <w:rsid w:val="00FB4088"/>
    <w:rsid w:val="00FB4942"/>
    <w:rsid w:val="00FB56E4"/>
    <w:rsid w:val="00FB60A2"/>
    <w:rsid w:val="00FB6AA7"/>
    <w:rsid w:val="00FB700C"/>
    <w:rsid w:val="00FB71A7"/>
    <w:rsid w:val="00FB71F0"/>
    <w:rsid w:val="00FB7A49"/>
    <w:rsid w:val="00FC0071"/>
    <w:rsid w:val="00FC1629"/>
    <w:rsid w:val="00FC1DC3"/>
    <w:rsid w:val="00FC2A38"/>
    <w:rsid w:val="00FC2C55"/>
    <w:rsid w:val="00FC37A2"/>
    <w:rsid w:val="00FC3939"/>
    <w:rsid w:val="00FC3985"/>
    <w:rsid w:val="00FC4102"/>
    <w:rsid w:val="00FC5296"/>
    <w:rsid w:val="00FC548D"/>
    <w:rsid w:val="00FC55CD"/>
    <w:rsid w:val="00FC6988"/>
    <w:rsid w:val="00FC7276"/>
    <w:rsid w:val="00FC7A67"/>
    <w:rsid w:val="00FC7E33"/>
    <w:rsid w:val="00FD0967"/>
    <w:rsid w:val="00FD1814"/>
    <w:rsid w:val="00FD2C3E"/>
    <w:rsid w:val="00FD32DA"/>
    <w:rsid w:val="00FD398D"/>
    <w:rsid w:val="00FD39D4"/>
    <w:rsid w:val="00FD505D"/>
    <w:rsid w:val="00FD51FE"/>
    <w:rsid w:val="00FD54B7"/>
    <w:rsid w:val="00FD6581"/>
    <w:rsid w:val="00FD73C7"/>
    <w:rsid w:val="00FE16EE"/>
    <w:rsid w:val="00FE19F0"/>
    <w:rsid w:val="00FE1C9F"/>
    <w:rsid w:val="00FE2826"/>
    <w:rsid w:val="00FE3644"/>
    <w:rsid w:val="00FF01A5"/>
    <w:rsid w:val="00FF16BE"/>
    <w:rsid w:val="00FF17AE"/>
    <w:rsid w:val="00FF18C1"/>
    <w:rsid w:val="00FF1B5A"/>
    <w:rsid w:val="00FF2DE7"/>
    <w:rsid w:val="00FF3869"/>
    <w:rsid w:val="00FF3E8C"/>
    <w:rsid w:val="00FF3FD5"/>
    <w:rsid w:val="00FF4B6B"/>
    <w:rsid w:val="00FF4D22"/>
    <w:rsid w:val="00FF4E82"/>
    <w:rsid w:val="00FF5A51"/>
    <w:rsid w:val="00FF5AD5"/>
    <w:rsid w:val="00FF6B7B"/>
    <w:rsid w:val="00FF6D5D"/>
    <w:rsid w:val="00FF6D9F"/>
    <w:rsid w:val="00FF75EF"/>
    <w:rsid w:val="00FF78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59592"/>
  <w15:docId w15:val="{06C77D8D-5A09-40B7-978C-02B0AE659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930B7"/>
    <w:rPr>
      <w:rFonts w:ascii="Calibri" w:eastAsia="Calibri" w:hAnsi="Calibri" w:cs="Times New Roman"/>
    </w:rPr>
  </w:style>
  <w:style w:type="paragraph" w:styleId="Nadpis1">
    <w:name w:val="heading 1"/>
    <w:basedOn w:val="Normlny"/>
    <w:next w:val="Normlny"/>
    <w:link w:val="Nadpis1Char"/>
    <w:qFormat/>
    <w:rsid w:val="00EE71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957DAD"/>
    <w:pPr>
      <w:keepNext/>
      <w:widowControl w:val="0"/>
      <w:tabs>
        <w:tab w:val="left" w:pos="708"/>
      </w:tabs>
      <w:spacing w:after="0" w:line="240" w:lineRule="auto"/>
      <w:jc w:val="center"/>
      <w:outlineLvl w:val="1"/>
    </w:pPr>
    <w:rPr>
      <w:rFonts w:ascii="Times New Roman" w:eastAsia="Times New Roman" w:hAnsi="Times New Roman"/>
      <w:b/>
      <w:snapToGrid w:val="0"/>
      <w:sz w:val="24"/>
      <w:szCs w:val="20"/>
      <w:lang w:val="cs-CZ" w:eastAsia="cs-CZ"/>
    </w:rPr>
  </w:style>
  <w:style w:type="paragraph" w:styleId="Nadpis3">
    <w:name w:val="heading 3"/>
    <w:basedOn w:val="Normlny"/>
    <w:link w:val="Nadpis3Char"/>
    <w:qFormat/>
    <w:rsid w:val="007C5290"/>
    <w:pPr>
      <w:spacing w:before="100" w:beforeAutospacing="1" w:after="100" w:afterAutospacing="1" w:line="240" w:lineRule="auto"/>
      <w:outlineLvl w:val="2"/>
    </w:pPr>
    <w:rPr>
      <w:rFonts w:ascii="Times New Roman" w:eastAsia="Times New Roman" w:hAnsi="Times New Roman"/>
      <w:b/>
      <w:bCs/>
      <w:sz w:val="27"/>
      <w:szCs w:val="27"/>
      <w:lang w:eastAsia="pl-PL"/>
    </w:rPr>
  </w:style>
  <w:style w:type="paragraph" w:styleId="Nadpis4">
    <w:name w:val="heading 4"/>
    <w:basedOn w:val="Normlny"/>
    <w:next w:val="Normlny"/>
    <w:link w:val="Nadpis4Char"/>
    <w:qFormat/>
    <w:rsid w:val="00957DAD"/>
    <w:pPr>
      <w:keepNext/>
      <w:widowControl w:val="0"/>
      <w:tabs>
        <w:tab w:val="left" w:pos="708"/>
      </w:tabs>
      <w:spacing w:after="0" w:line="240" w:lineRule="auto"/>
      <w:jc w:val="center"/>
      <w:outlineLvl w:val="3"/>
    </w:pPr>
    <w:rPr>
      <w:rFonts w:ascii="Times New Roman" w:eastAsia="Times New Roman" w:hAnsi="Times New Roman"/>
      <w:snapToGrid w:val="0"/>
      <w:sz w:val="24"/>
      <w:szCs w:val="20"/>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E71DA"/>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rsid w:val="00957DAD"/>
    <w:rPr>
      <w:rFonts w:ascii="Times New Roman" w:eastAsia="Times New Roman" w:hAnsi="Times New Roman" w:cs="Times New Roman"/>
      <w:b/>
      <w:snapToGrid w:val="0"/>
      <w:sz w:val="24"/>
      <w:szCs w:val="20"/>
      <w:lang w:val="cs-CZ" w:eastAsia="cs-CZ"/>
    </w:rPr>
  </w:style>
  <w:style w:type="character" w:customStyle="1" w:styleId="Nadpis3Char">
    <w:name w:val="Nadpis 3 Char"/>
    <w:basedOn w:val="Predvolenpsmoodseku"/>
    <w:link w:val="Nadpis3"/>
    <w:uiPriority w:val="9"/>
    <w:rsid w:val="007C5290"/>
    <w:rPr>
      <w:rFonts w:ascii="Times New Roman" w:eastAsia="Times New Roman" w:hAnsi="Times New Roman" w:cs="Times New Roman"/>
      <w:b/>
      <w:bCs/>
      <w:sz w:val="27"/>
      <w:szCs w:val="27"/>
      <w:lang w:eastAsia="pl-PL"/>
    </w:rPr>
  </w:style>
  <w:style w:type="character" w:customStyle="1" w:styleId="Nadpis4Char">
    <w:name w:val="Nadpis 4 Char"/>
    <w:basedOn w:val="Predvolenpsmoodseku"/>
    <w:link w:val="Nadpis4"/>
    <w:rsid w:val="00957DAD"/>
    <w:rPr>
      <w:rFonts w:ascii="Times New Roman" w:eastAsia="Times New Roman" w:hAnsi="Times New Roman" w:cs="Times New Roman"/>
      <w:snapToGrid w:val="0"/>
      <w:sz w:val="24"/>
      <w:szCs w:val="20"/>
      <w:lang w:val="cs-CZ" w:eastAsia="cs-CZ"/>
    </w:rPr>
  </w:style>
  <w:style w:type="paragraph" w:styleId="Hlavika">
    <w:name w:val="header"/>
    <w:aliases w:val=" Znak"/>
    <w:basedOn w:val="Normlny"/>
    <w:link w:val="HlavikaChar"/>
    <w:uiPriority w:val="99"/>
    <w:unhideWhenUsed/>
    <w:rsid w:val="007C5290"/>
    <w:pPr>
      <w:tabs>
        <w:tab w:val="center" w:pos="4536"/>
        <w:tab w:val="right" w:pos="9072"/>
      </w:tabs>
      <w:spacing w:after="0" w:line="240" w:lineRule="auto"/>
    </w:pPr>
  </w:style>
  <w:style w:type="character" w:customStyle="1" w:styleId="HlavikaChar">
    <w:name w:val="Hlavička Char"/>
    <w:aliases w:val=" Znak Char"/>
    <w:basedOn w:val="Predvolenpsmoodseku"/>
    <w:link w:val="Hlavika"/>
    <w:uiPriority w:val="99"/>
    <w:rsid w:val="007C5290"/>
  </w:style>
  <w:style w:type="paragraph" w:styleId="Pta">
    <w:name w:val="footer"/>
    <w:basedOn w:val="Normlny"/>
    <w:link w:val="PtaChar"/>
    <w:uiPriority w:val="99"/>
    <w:unhideWhenUsed/>
    <w:rsid w:val="007C5290"/>
    <w:pPr>
      <w:tabs>
        <w:tab w:val="center" w:pos="4536"/>
        <w:tab w:val="right" w:pos="9072"/>
      </w:tabs>
      <w:spacing w:after="0" w:line="240" w:lineRule="auto"/>
    </w:pPr>
  </w:style>
  <w:style w:type="character" w:customStyle="1" w:styleId="PtaChar">
    <w:name w:val="Päta Char"/>
    <w:basedOn w:val="Predvolenpsmoodseku"/>
    <w:link w:val="Pta"/>
    <w:uiPriority w:val="99"/>
    <w:rsid w:val="007C5290"/>
  </w:style>
  <w:style w:type="table" w:styleId="Mriekatabuky">
    <w:name w:val="Table Grid"/>
    <w:basedOn w:val="Normlnatabuka"/>
    <w:uiPriority w:val="59"/>
    <w:rsid w:val="007C5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PGI Fußnote Ziffer,Footnote Reference Number,Odwołanie przypisu,Footnote symbol,Footnote number,fr,o,Footnotemark,FR,Footnotemark1,Footnotemark2,FR1,Footnotemark3,FR2,Footnotemark4,FR3,Footnotemark5,FR4,Footnotemark6,12 b."/>
    <w:uiPriority w:val="99"/>
    <w:rsid w:val="007C5290"/>
    <w:rPr>
      <w:rFonts w:cs="Times New Roman"/>
      <w:vertAlign w:val="superscript"/>
    </w:rPr>
  </w:style>
  <w:style w:type="paragraph" w:styleId="Textpoznmkypodiarou">
    <w:name w:val="footnote text"/>
    <w:aliases w:val="Text pozn. pod čarou Char,Schriftart: 8 pt,Podrozdział,Footnote,Podrozdzia3,fn,single space,FOOTNOTES,Footnote Text Char1 Char,Footnote Text Char Char2 Char,Footnote Text Char1 Char Char Char Char,Footnote Text Char Char1 Char C"/>
    <w:basedOn w:val="Normlny"/>
    <w:link w:val="TextpoznmkypodiarouChar"/>
    <w:uiPriority w:val="99"/>
    <w:qFormat/>
    <w:rsid w:val="007C5290"/>
    <w:pPr>
      <w:spacing w:after="0" w:line="240" w:lineRule="auto"/>
      <w:ind w:left="142" w:hanging="142"/>
    </w:pPr>
    <w:rPr>
      <w:rFonts w:ascii="Times New Roman" w:eastAsia="Times New Roman" w:hAnsi="Times New Roman"/>
      <w:sz w:val="20"/>
      <w:szCs w:val="20"/>
      <w:lang w:val="de-DE" w:eastAsia="cs-CZ"/>
    </w:rPr>
  </w:style>
  <w:style w:type="character" w:customStyle="1" w:styleId="TextpoznmkypodiarouChar">
    <w:name w:val="Text poznámky pod čiarou Char"/>
    <w:aliases w:val="Text pozn. pod čarou Char Char,Schriftart: 8 pt Char,Podrozdział Char,Footnote Char,Podrozdzia3 Char,fn Char,single space Char,FOOTNOTES Char,Footnote Text Char1 Char Char,Footnote Text Char Char2 Char Char"/>
    <w:basedOn w:val="Predvolenpsmoodseku"/>
    <w:link w:val="Textpoznmkypodiarou"/>
    <w:uiPriority w:val="99"/>
    <w:rsid w:val="007C5290"/>
    <w:rPr>
      <w:rFonts w:ascii="Times New Roman" w:eastAsia="Times New Roman" w:hAnsi="Times New Roman" w:cs="Times New Roman"/>
      <w:sz w:val="20"/>
      <w:szCs w:val="20"/>
      <w:lang w:val="de-DE" w:eastAsia="cs-CZ"/>
    </w:rPr>
  </w:style>
  <w:style w:type="paragraph" w:styleId="Zkladntext">
    <w:name w:val="Body Text"/>
    <w:basedOn w:val="Normlny"/>
    <w:link w:val="ZkladntextChar"/>
    <w:unhideWhenUsed/>
    <w:qFormat/>
    <w:rsid w:val="00006640"/>
    <w:pPr>
      <w:spacing w:after="120"/>
    </w:pPr>
  </w:style>
  <w:style w:type="character" w:customStyle="1" w:styleId="ZkladntextChar">
    <w:name w:val="Základný text Char"/>
    <w:basedOn w:val="Predvolenpsmoodseku"/>
    <w:link w:val="Zkladntext"/>
    <w:rsid w:val="00006640"/>
    <w:rPr>
      <w:rFonts w:ascii="Calibri" w:eastAsia="Calibri" w:hAnsi="Calibri" w:cs="Times New Roman"/>
    </w:rPr>
  </w:style>
  <w:style w:type="paragraph" w:styleId="Bezriadkovania">
    <w:name w:val="No Spacing"/>
    <w:uiPriority w:val="1"/>
    <w:qFormat/>
    <w:rsid w:val="00006640"/>
    <w:pPr>
      <w:spacing w:after="0" w:line="240" w:lineRule="auto"/>
    </w:pPr>
    <w:rPr>
      <w:rFonts w:ascii="Calibri" w:eastAsia="Calibri" w:hAnsi="Calibri" w:cs="Times New Roman"/>
    </w:rPr>
  </w:style>
  <w:style w:type="paragraph" w:styleId="Odsekzoznamu">
    <w:name w:val="List Paragraph"/>
    <w:aliases w:val="List Paragraph compact,Normal bullet 2,Paragraphe de liste 2,Reference list,Bullet list,Numbered List,List Paragraph1,1st level - Bullet List Paragraph,Lettre d'introduction,Paragraph,Bullet EY,List Paragraph11,Normal bullet 21,List L1,L"/>
    <w:basedOn w:val="Normlny"/>
    <w:link w:val="OdsekzoznamuChar"/>
    <w:uiPriority w:val="34"/>
    <w:qFormat/>
    <w:rsid w:val="000E47C1"/>
    <w:pPr>
      <w:ind w:left="720"/>
      <w:contextualSpacing/>
    </w:pPr>
  </w:style>
  <w:style w:type="character" w:customStyle="1" w:styleId="Znakyprepoznmkupodiarou">
    <w:name w:val="Znaky pre poznámku pod čiarou"/>
    <w:uiPriority w:val="99"/>
    <w:rsid w:val="000E47C1"/>
  </w:style>
  <w:style w:type="paragraph" w:styleId="Textbubliny">
    <w:name w:val="Balloon Text"/>
    <w:basedOn w:val="Normlny"/>
    <w:link w:val="TextbublinyChar"/>
    <w:semiHidden/>
    <w:unhideWhenUsed/>
    <w:rsid w:val="004D284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D2846"/>
    <w:rPr>
      <w:rFonts w:ascii="Tahoma" w:eastAsia="Calibri" w:hAnsi="Tahoma" w:cs="Tahoma"/>
      <w:sz w:val="16"/>
      <w:szCs w:val="16"/>
    </w:rPr>
  </w:style>
  <w:style w:type="paragraph" w:customStyle="1" w:styleId="Akapitzlist1">
    <w:name w:val="Akapit z listą1"/>
    <w:basedOn w:val="Normlny"/>
    <w:rsid w:val="004454E9"/>
    <w:pPr>
      <w:ind w:left="1440"/>
      <w:contextualSpacing/>
      <w:jc w:val="center"/>
    </w:pPr>
    <w:rPr>
      <w:rFonts w:eastAsia="Times New Roman"/>
      <w:b/>
    </w:rPr>
  </w:style>
  <w:style w:type="paragraph" w:customStyle="1" w:styleId="Akapitzlist11">
    <w:name w:val="Akapit z listą11"/>
    <w:basedOn w:val="Normlny"/>
    <w:rsid w:val="004454E9"/>
    <w:pPr>
      <w:spacing w:after="80" w:line="240" w:lineRule="auto"/>
      <w:ind w:left="1440"/>
      <w:contextualSpacing/>
      <w:jc w:val="center"/>
    </w:pPr>
    <w:rPr>
      <w:rFonts w:eastAsia="Times New Roman"/>
      <w:b/>
    </w:rPr>
  </w:style>
  <w:style w:type="paragraph" w:customStyle="1" w:styleId="Styl1">
    <w:name w:val="Styl1"/>
    <w:basedOn w:val="Nadpis1"/>
    <w:link w:val="Styl1Znak"/>
    <w:qFormat/>
    <w:rsid w:val="00EE71DA"/>
    <w:pPr>
      <w:keepLines w:val="0"/>
      <w:spacing w:before="240" w:after="240" w:line="240" w:lineRule="exact"/>
      <w:jc w:val="center"/>
    </w:pPr>
    <w:rPr>
      <w:rFonts w:asciiTheme="minorHAnsi" w:eastAsia="Times New Roman" w:hAnsiTheme="minorHAnsi" w:cs="Times New Roman"/>
      <w:bCs w:val="0"/>
      <w:color w:val="auto"/>
      <w:sz w:val="20"/>
      <w:szCs w:val="20"/>
      <w:lang w:val="sk-SK" w:eastAsia="sk-SK" w:bidi="sk-SK"/>
    </w:rPr>
  </w:style>
  <w:style w:type="character" w:customStyle="1" w:styleId="Styl1Znak">
    <w:name w:val="Styl1 Znak"/>
    <w:basedOn w:val="Nadpis1Char"/>
    <w:link w:val="Styl1"/>
    <w:rsid w:val="00EE71DA"/>
    <w:rPr>
      <w:rFonts w:asciiTheme="majorHAnsi" w:eastAsia="Times New Roman" w:hAnsiTheme="majorHAnsi" w:cs="Times New Roman"/>
      <w:b/>
      <w:bCs/>
      <w:color w:val="365F91" w:themeColor="accent1" w:themeShade="BF"/>
      <w:sz w:val="20"/>
      <w:szCs w:val="20"/>
      <w:lang w:val="sk-SK" w:eastAsia="sk-SK" w:bidi="sk-SK"/>
    </w:rPr>
  </w:style>
  <w:style w:type="paragraph" w:styleId="PredformtovanHTML">
    <w:name w:val="HTML Preformatted"/>
    <w:basedOn w:val="Normlny"/>
    <w:link w:val="PredformtovanHTMLChar"/>
    <w:uiPriority w:val="99"/>
    <w:unhideWhenUsed/>
    <w:rsid w:val="002F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PredformtovanHTMLChar">
    <w:name w:val="Predformátované HTML Char"/>
    <w:basedOn w:val="Predvolenpsmoodseku"/>
    <w:link w:val="PredformtovanHTML"/>
    <w:uiPriority w:val="99"/>
    <w:rsid w:val="002F3F6A"/>
    <w:rPr>
      <w:rFonts w:ascii="Courier New" w:eastAsia="Times New Roman" w:hAnsi="Courier New" w:cs="Courier New"/>
      <w:sz w:val="20"/>
      <w:szCs w:val="20"/>
      <w:lang w:eastAsia="pl-PL"/>
    </w:rPr>
  </w:style>
  <w:style w:type="character" w:customStyle="1" w:styleId="ng-binding">
    <w:name w:val="ng-binding"/>
    <w:basedOn w:val="Predvolenpsmoodseku"/>
    <w:rsid w:val="002F3F6A"/>
  </w:style>
  <w:style w:type="character" w:styleId="Odkaznakomentr">
    <w:name w:val="annotation reference"/>
    <w:basedOn w:val="Predvolenpsmoodseku"/>
    <w:uiPriority w:val="99"/>
    <w:semiHidden/>
    <w:unhideWhenUsed/>
    <w:rsid w:val="00636AD4"/>
    <w:rPr>
      <w:sz w:val="16"/>
      <w:szCs w:val="16"/>
    </w:rPr>
  </w:style>
  <w:style w:type="paragraph" w:styleId="Textkomentra">
    <w:name w:val="annotation text"/>
    <w:basedOn w:val="Normlny"/>
    <w:link w:val="TextkomentraChar"/>
    <w:uiPriority w:val="99"/>
    <w:unhideWhenUsed/>
    <w:rsid w:val="00636AD4"/>
    <w:pPr>
      <w:spacing w:line="240" w:lineRule="auto"/>
    </w:pPr>
    <w:rPr>
      <w:sz w:val="20"/>
      <w:szCs w:val="20"/>
    </w:rPr>
  </w:style>
  <w:style w:type="character" w:customStyle="1" w:styleId="TextkomentraChar">
    <w:name w:val="Text komentára Char"/>
    <w:basedOn w:val="Predvolenpsmoodseku"/>
    <w:link w:val="Textkomentra"/>
    <w:uiPriority w:val="99"/>
    <w:rsid w:val="00636AD4"/>
    <w:rPr>
      <w:rFonts w:ascii="Calibri" w:eastAsia="Calibri" w:hAnsi="Calibri" w:cs="Times New Roman"/>
      <w:sz w:val="20"/>
      <w:szCs w:val="20"/>
    </w:rPr>
  </w:style>
  <w:style w:type="paragraph" w:styleId="Predmetkomentra">
    <w:name w:val="annotation subject"/>
    <w:basedOn w:val="Textkomentra"/>
    <w:next w:val="Textkomentra"/>
    <w:link w:val="PredmetkomentraChar"/>
    <w:semiHidden/>
    <w:unhideWhenUsed/>
    <w:rsid w:val="00636AD4"/>
    <w:rPr>
      <w:b/>
      <w:bCs/>
    </w:rPr>
  </w:style>
  <w:style w:type="character" w:customStyle="1" w:styleId="PredmetkomentraChar">
    <w:name w:val="Predmet komentára Char"/>
    <w:basedOn w:val="TextkomentraChar"/>
    <w:link w:val="Predmetkomentra"/>
    <w:uiPriority w:val="99"/>
    <w:semiHidden/>
    <w:rsid w:val="00636AD4"/>
    <w:rPr>
      <w:rFonts w:ascii="Calibri" w:eastAsia="Calibri" w:hAnsi="Calibri" w:cs="Times New Roman"/>
      <w:b/>
      <w:bCs/>
      <w:sz w:val="20"/>
      <w:szCs w:val="20"/>
    </w:rPr>
  </w:style>
  <w:style w:type="paragraph" w:styleId="Revzia">
    <w:name w:val="Revision"/>
    <w:hidden/>
    <w:uiPriority w:val="99"/>
    <w:semiHidden/>
    <w:rsid w:val="00842664"/>
    <w:pPr>
      <w:spacing w:after="0" w:line="240" w:lineRule="auto"/>
    </w:pPr>
    <w:rPr>
      <w:rFonts w:ascii="Calibri" w:eastAsia="Calibri" w:hAnsi="Calibri" w:cs="Times New Roman"/>
    </w:rPr>
  </w:style>
  <w:style w:type="character" w:styleId="slostrany">
    <w:name w:val="page number"/>
    <w:basedOn w:val="Predvolenpsmoodseku"/>
    <w:rsid w:val="00957DAD"/>
  </w:style>
  <w:style w:type="paragraph" w:customStyle="1" w:styleId="l3">
    <w:name w:val="čl3"/>
    <w:basedOn w:val="Normlny"/>
    <w:rsid w:val="00957DAD"/>
    <w:pPr>
      <w:numPr>
        <w:numId w:val="1"/>
      </w:numPr>
      <w:spacing w:after="120" w:line="240" w:lineRule="auto"/>
      <w:jc w:val="both"/>
    </w:pPr>
    <w:rPr>
      <w:rFonts w:ascii="Times New Roman" w:eastAsia="Times New Roman" w:hAnsi="Times New Roman"/>
      <w:sz w:val="24"/>
      <w:szCs w:val="20"/>
      <w:lang w:val="cs-CZ" w:eastAsia="cs-CZ"/>
    </w:rPr>
  </w:style>
  <w:style w:type="paragraph" w:customStyle="1" w:styleId="StylZkladntext2Zarovnatdobloku">
    <w:name w:val="Styl Základní text 2 + Zarovnat do bloku"/>
    <w:basedOn w:val="Zkladntext2"/>
    <w:rsid w:val="00957DAD"/>
    <w:pPr>
      <w:numPr>
        <w:numId w:val="2"/>
      </w:numPr>
      <w:spacing w:line="240" w:lineRule="auto"/>
      <w:jc w:val="both"/>
    </w:pPr>
    <w:rPr>
      <w:szCs w:val="20"/>
      <w:lang w:val="cs-CZ" w:eastAsia="cs-CZ"/>
    </w:rPr>
  </w:style>
  <w:style w:type="paragraph" w:styleId="Zkladntext2">
    <w:name w:val="Body Text 2"/>
    <w:basedOn w:val="Normlny"/>
    <w:link w:val="Zkladntext2Char"/>
    <w:rsid w:val="00957DAD"/>
    <w:pPr>
      <w:spacing w:after="120" w:line="480" w:lineRule="auto"/>
    </w:pPr>
    <w:rPr>
      <w:rFonts w:ascii="Times New Roman" w:eastAsia="Times New Roman" w:hAnsi="Times New Roman"/>
      <w:sz w:val="24"/>
      <w:szCs w:val="24"/>
      <w:lang w:eastAsia="pl-PL"/>
    </w:rPr>
  </w:style>
  <w:style w:type="character" w:customStyle="1" w:styleId="Zkladntext2Char">
    <w:name w:val="Základný text 2 Char"/>
    <w:basedOn w:val="Predvolenpsmoodseku"/>
    <w:link w:val="Zkladntext2"/>
    <w:rsid w:val="00957DAD"/>
    <w:rPr>
      <w:rFonts w:ascii="Times New Roman" w:eastAsia="Times New Roman" w:hAnsi="Times New Roman" w:cs="Times New Roman"/>
      <w:sz w:val="24"/>
      <w:szCs w:val="24"/>
      <w:lang w:eastAsia="pl-PL"/>
    </w:rPr>
  </w:style>
  <w:style w:type="paragraph" w:styleId="slovanzoznam">
    <w:name w:val="List Number"/>
    <w:basedOn w:val="Normlny"/>
    <w:rsid w:val="00957DAD"/>
    <w:pPr>
      <w:numPr>
        <w:numId w:val="3"/>
      </w:numPr>
      <w:spacing w:after="0" w:line="240" w:lineRule="auto"/>
      <w:jc w:val="both"/>
    </w:pPr>
    <w:rPr>
      <w:rFonts w:ascii="Times New Roman" w:eastAsia="Times New Roman" w:hAnsi="Times New Roman"/>
      <w:sz w:val="24"/>
      <w:szCs w:val="24"/>
      <w:lang w:val="cs-CZ" w:eastAsia="cs-CZ"/>
    </w:rPr>
  </w:style>
  <w:style w:type="paragraph" w:customStyle="1" w:styleId="stylxx">
    <w:name w:val="stylxx"/>
    <w:basedOn w:val="Zkladntext2"/>
    <w:rsid w:val="00957DAD"/>
    <w:pPr>
      <w:spacing w:after="240" w:line="240" w:lineRule="auto"/>
    </w:pPr>
    <w:rPr>
      <w:szCs w:val="20"/>
      <w:lang w:val="cs-CZ" w:eastAsia="cs-CZ"/>
    </w:rPr>
  </w:style>
  <w:style w:type="paragraph" w:customStyle="1" w:styleId="l30">
    <w:name w:val="čl.3"/>
    <w:basedOn w:val="Normlny"/>
    <w:rsid w:val="00957DAD"/>
    <w:pPr>
      <w:spacing w:after="120" w:line="240" w:lineRule="auto"/>
      <w:jc w:val="both"/>
    </w:pPr>
    <w:rPr>
      <w:rFonts w:ascii="Times New Roman" w:eastAsia="Times New Roman" w:hAnsi="Times New Roman"/>
      <w:sz w:val="24"/>
      <w:szCs w:val="20"/>
      <w:lang w:val="cs-CZ" w:eastAsia="cs-CZ"/>
    </w:rPr>
  </w:style>
  <w:style w:type="paragraph" w:customStyle="1" w:styleId="slovn1">
    <w:name w:val="číslování1"/>
    <w:basedOn w:val="Zkladntext"/>
    <w:rsid w:val="00957DAD"/>
    <w:pPr>
      <w:numPr>
        <w:numId w:val="4"/>
      </w:numPr>
      <w:spacing w:after="240" w:line="240" w:lineRule="auto"/>
      <w:jc w:val="both"/>
    </w:pPr>
    <w:rPr>
      <w:rFonts w:ascii="Times New Roman" w:eastAsia="Times New Roman" w:hAnsi="Times New Roman"/>
      <w:snapToGrid w:val="0"/>
      <w:sz w:val="24"/>
      <w:szCs w:val="20"/>
      <w:lang w:val="cs-CZ" w:eastAsia="cs-CZ"/>
    </w:rPr>
  </w:style>
  <w:style w:type="paragraph" w:customStyle="1" w:styleId="stylaaa">
    <w:name w:val="stylaaa"/>
    <w:basedOn w:val="stylxx"/>
    <w:autoRedefine/>
    <w:rsid w:val="00957DAD"/>
  </w:style>
  <w:style w:type="paragraph" w:styleId="Zkladntext3">
    <w:name w:val="Body Text 3"/>
    <w:basedOn w:val="Normlny"/>
    <w:link w:val="Zkladntext3Char"/>
    <w:rsid w:val="00957DAD"/>
    <w:pPr>
      <w:widowControl w:val="0"/>
      <w:tabs>
        <w:tab w:val="left" w:pos="708"/>
      </w:tabs>
      <w:spacing w:after="0" w:line="240" w:lineRule="auto"/>
    </w:pPr>
    <w:rPr>
      <w:rFonts w:ascii="Times New Roman" w:eastAsia="Times New Roman" w:hAnsi="Times New Roman"/>
      <w:snapToGrid w:val="0"/>
      <w:sz w:val="18"/>
      <w:szCs w:val="20"/>
      <w:lang w:val="cs-CZ" w:eastAsia="cs-CZ"/>
    </w:rPr>
  </w:style>
  <w:style w:type="character" w:customStyle="1" w:styleId="Zkladntext3Char">
    <w:name w:val="Základný text 3 Char"/>
    <w:basedOn w:val="Predvolenpsmoodseku"/>
    <w:link w:val="Zkladntext3"/>
    <w:rsid w:val="00957DAD"/>
    <w:rPr>
      <w:rFonts w:ascii="Times New Roman" w:eastAsia="Times New Roman" w:hAnsi="Times New Roman" w:cs="Times New Roman"/>
      <w:snapToGrid w:val="0"/>
      <w:sz w:val="18"/>
      <w:szCs w:val="20"/>
      <w:lang w:val="cs-CZ" w:eastAsia="cs-CZ"/>
    </w:rPr>
  </w:style>
  <w:style w:type="paragraph" w:styleId="Zarkazkladnhotextu">
    <w:name w:val="Body Text Indent"/>
    <w:basedOn w:val="Normlny"/>
    <w:link w:val="ZarkazkladnhotextuChar"/>
    <w:rsid w:val="00957DAD"/>
    <w:pPr>
      <w:widowControl w:val="0"/>
      <w:tabs>
        <w:tab w:val="left" w:pos="360"/>
      </w:tabs>
      <w:spacing w:after="0" w:line="240" w:lineRule="auto"/>
      <w:ind w:left="426" w:hanging="426"/>
      <w:jc w:val="both"/>
    </w:pPr>
    <w:rPr>
      <w:rFonts w:ascii="Times New Roman" w:eastAsia="Times New Roman" w:hAnsi="Times New Roman"/>
      <w:snapToGrid w:val="0"/>
      <w:sz w:val="24"/>
      <w:szCs w:val="20"/>
      <w:lang w:val="cs-CZ" w:eastAsia="cs-CZ"/>
    </w:rPr>
  </w:style>
  <w:style w:type="character" w:customStyle="1" w:styleId="ZarkazkladnhotextuChar">
    <w:name w:val="Zarážka základného textu Char"/>
    <w:basedOn w:val="Predvolenpsmoodseku"/>
    <w:link w:val="Zarkazkladnhotextu"/>
    <w:rsid w:val="00957DAD"/>
    <w:rPr>
      <w:rFonts w:ascii="Times New Roman" w:eastAsia="Times New Roman" w:hAnsi="Times New Roman" w:cs="Times New Roman"/>
      <w:snapToGrid w:val="0"/>
      <w:sz w:val="24"/>
      <w:szCs w:val="20"/>
      <w:lang w:val="cs-CZ" w:eastAsia="cs-CZ"/>
    </w:rPr>
  </w:style>
  <w:style w:type="paragraph" w:styleId="Textvysvetlivky">
    <w:name w:val="endnote text"/>
    <w:basedOn w:val="Normlny"/>
    <w:link w:val="TextvysvetlivkyChar"/>
    <w:semiHidden/>
    <w:rsid w:val="00957DAD"/>
    <w:pPr>
      <w:spacing w:after="0" w:line="240" w:lineRule="auto"/>
    </w:pPr>
    <w:rPr>
      <w:rFonts w:ascii="Times New Roman" w:eastAsia="Times New Roman" w:hAnsi="Times New Roman"/>
      <w:sz w:val="20"/>
      <w:szCs w:val="20"/>
      <w:lang w:val="cs-CZ" w:eastAsia="cs-CZ"/>
    </w:rPr>
  </w:style>
  <w:style w:type="character" w:customStyle="1" w:styleId="TextvysvetlivkyChar">
    <w:name w:val="Text vysvetlivky Char"/>
    <w:basedOn w:val="Predvolenpsmoodseku"/>
    <w:link w:val="Textvysvetlivky"/>
    <w:semiHidden/>
    <w:rsid w:val="00957DAD"/>
    <w:rPr>
      <w:rFonts w:ascii="Times New Roman" w:eastAsia="Times New Roman" w:hAnsi="Times New Roman" w:cs="Times New Roman"/>
      <w:sz w:val="20"/>
      <w:szCs w:val="20"/>
      <w:lang w:val="cs-CZ" w:eastAsia="cs-CZ"/>
    </w:rPr>
  </w:style>
  <w:style w:type="paragraph" w:customStyle="1" w:styleId="Pruka-ZkladnstylCharChar">
    <w:name w:val="Příručka - Základní styl Char Char"/>
    <w:basedOn w:val="Normlny"/>
    <w:rsid w:val="00957DAD"/>
    <w:pPr>
      <w:spacing w:after="120" w:line="240" w:lineRule="auto"/>
      <w:jc w:val="both"/>
    </w:pPr>
    <w:rPr>
      <w:rFonts w:ascii="Times New Roman" w:eastAsia="Times New Roman" w:hAnsi="Times New Roman"/>
      <w:sz w:val="24"/>
      <w:szCs w:val="24"/>
      <w:lang w:eastAsia="cs-CZ"/>
    </w:rPr>
  </w:style>
  <w:style w:type="paragraph" w:customStyle="1" w:styleId="Pruka-ZkladnstylChar">
    <w:name w:val="Příručka - Základní styl Char"/>
    <w:basedOn w:val="Normlny"/>
    <w:rsid w:val="00957DAD"/>
    <w:pPr>
      <w:spacing w:after="120" w:line="240" w:lineRule="auto"/>
      <w:jc w:val="both"/>
    </w:pPr>
    <w:rPr>
      <w:rFonts w:ascii="Times New Roman" w:eastAsia="Times New Roman" w:hAnsi="Times New Roman"/>
      <w:sz w:val="24"/>
      <w:szCs w:val="20"/>
      <w:lang w:eastAsia="cs-CZ"/>
    </w:rPr>
  </w:style>
  <w:style w:type="paragraph" w:customStyle="1" w:styleId="CharZnakZnakCharZnakZnakCharZnakZnakChar">
    <w:name w:val="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
    <w:name w:val="Znak Znak1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
    <w:name w:val="Znak Znak1 Char Znak Znak"/>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ZnakZnakCharZnakZnakCharZnakZnakChar">
    <w:name w:val="Znak Znak1 Char Znak Znak Char Znak Znak Char Znak Znak Char Znak Znak Char Znak Znak Char"/>
    <w:basedOn w:val="Normlny"/>
    <w:rsid w:val="00957DAD"/>
    <w:pPr>
      <w:spacing w:after="160" w:line="240" w:lineRule="auto"/>
      <w:jc w:val="center"/>
    </w:pPr>
    <w:rPr>
      <w:rFonts w:ascii="Times New Roman" w:eastAsia="Times New Roman" w:hAnsi="Times New Roman"/>
      <w:sz w:val="52"/>
      <w:szCs w:val="20"/>
      <w:lang w:val="en-US"/>
    </w:rPr>
  </w:style>
  <w:style w:type="character" w:customStyle="1" w:styleId="stopka">
    <w:name w:val="stopka"/>
    <w:basedOn w:val="Predvolenpsmoodseku"/>
    <w:rsid w:val="00957DAD"/>
  </w:style>
  <w:style w:type="character" w:styleId="Hypertextovprepojenie">
    <w:name w:val="Hyperlink"/>
    <w:rsid w:val="00957DAD"/>
    <w:rPr>
      <w:color w:val="0000FF"/>
      <w:u w:val="single"/>
    </w:rPr>
  </w:style>
  <w:style w:type="paragraph" w:customStyle="1" w:styleId="CharZnakZnakCharZnakZnakCharZnakZnakCharZnakZnakZnakZnakCharZnakZnakCharZnakZnakCharZnakZnakCharZnakZnakChar">
    <w:name w:val="Char Znak Znak Char Znak Znak Char Znak Znak Char Znak Znak Znak Znak Char Znak Znak 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
    <w:name w:val="Znak Znak Char Znak Znak Char Znak Znak Char Znak Znak Znak Znak Char Znak Znak Char"/>
    <w:basedOn w:val="Normlny"/>
    <w:rsid w:val="00957DAD"/>
    <w:pPr>
      <w:spacing w:after="160" w:line="240" w:lineRule="exact"/>
    </w:pPr>
    <w:rPr>
      <w:rFonts w:ascii="Verdana" w:eastAsia="Times New Roman" w:hAnsi="Verdana"/>
      <w:sz w:val="20"/>
      <w:szCs w:val="20"/>
      <w:lang w:val="en-US"/>
    </w:rPr>
  </w:style>
  <w:style w:type="character" w:styleId="PsacstrojHTML">
    <w:name w:val="HTML Typewriter"/>
    <w:rsid w:val="00957DAD"/>
    <w:rPr>
      <w:rFonts w:ascii="Courier New" w:eastAsia="Times New Roman" w:hAnsi="Courier New" w:cs="Courier New"/>
      <w:sz w:val="20"/>
      <w:szCs w:val="20"/>
    </w:rPr>
  </w:style>
  <w:style w:type="paragraph" w:customStyle="1" w:styleId="ZnakZnakCharZnakZnakCharZnakZnakCharZnakZnakZnakZnakCharZnakZnakCharZnakZnakCharZnakZnakCharZnakZnakChar">
    <w:name w:val="Znak Znak Char Znak Znak Char Znak Znak Char Znak Znak Znak Znak Char Znak Znak 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
    <w:name w:val="Char Znak Znak Char Znak Znak Char Znak Znak Char Znak Znak Znak Znak Char Znak Znak Char Znak Znak Char Znak Znak Char Znak Znak Char Znak Znak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
    <w:name w:val="Znak Znak1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
    <w:name w:val="Znak Znak1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
    <w:name w:val="Char Znak Znak Char Znak Znak Char Znak Znak Char Znak Znak Znak Znak Char Znak Znak Char Znak Znak Char Znak Znak Char Znak Znak Char Znak Znak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
    <w:name w:val="Char Znak Znak Char Znak Znak Char Znak Znak Char Znak Znak Znak Znak Char Znak Znak Char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
    <w:name w:val="Char Znak Znak Char Znak Znak Char Znak Znak Char Znak Znak Znak Znak Char Znak Znak Char Znak Znak Char Znak Znak Char Znak Znak Char Znak Znak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
    <w:name w:val="Znak Znak Char Znak Znak Char Znak Znak Char Znak Znak Znak Znak Char Znak Znak Char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2">
    <w:name w:val="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2">
    <w:name w:val="Znak Znak1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2">
    <w:name w:val="Znak Znak1 Char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2">
    <w:name w:val="Char Znak Znak Char Znak Znak Char Znak Znak Char Znak Znak Znak Znak Char Znak Znak 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2">
    <w:name w:val="Znak Znak Char Znak Znak Char Znak Znak Char Znak Znak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2">
    <w:name w:val="Znak Znak Char Znak Znak Char Znak Znak Char Znak Znak Znak Znak Char Znak Znak 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2">
    <w:name w:val="Char Znak Znak Char Znak Znak Char Znak Znak Char Znak Znak Znak Znak Char Znak Znak Char Znak Znak Char Znak Znak Char Znak Znak Char Znak Znak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2">
    <w:name w:val="Znak Znak1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2">
    <w:name w:val="Znak Znak1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2">
    <w:name w:val="Char Znak Znak Char Znak Znak Char Znak Znak Char Znak Znak Znak Znak Char Znak Znak Char Znak Znak Char Znak Znak Char Znak Znak Char Znak Znak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2">
    <w:name w:val="Char Znak Znak Char Znak Znak Char Znak Znak Char Znak Znak Znak Znak Char Znak Znak Char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2">
    <w:name w:val="Char Znak Znak Char Znak Znak Char Znak Znak Char Znak Znak Znak Znak Char Znak Znak Char Znak Znak Char Znak Znak Char Znak Znak Char Znak Znak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2">
    <w:name w:val="Znak Znak Char Znak Znak Char Znak Znak Char Znak Znak Znak Znak Char Znak Znak Char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Akapitzlist12">
    <w:name w:val="Akapit z listą12"/>
    <w:basedOn w:val="Normlny"/>
    <w:rsid w:val="00957DAD"/>
    <w:pPr>
      <w:ind w:left="1440"/>
      <w:contextualSpacing/>
      <w:jc w:val="center"/>
    </w:pPr>
    <w:rPr>
      <w:rFonts w:eastAsia="Times New Roman"/>
      <w:b/>
    </w:rPr>
  </w:style>
  <w:style w:type="paragraph" w:customStyle="1" w:styleId="Akapitzlist2">
    <w:name w:val="Akapit z listą2"/>
    <w:basedOn w:val="Normlny"/>
    <w:rsid w:val="00957DAD"/>
    <w:pPr>
      <w:ind w:left="1440"/>
      <w:contextualSpacing/>
      <w:jc w:val="center"/>
    </w:pPr>
    <w:rPr>
      <w:rFonts w:eastAsia="Times New Roman"/>
      <w:b/>
    </w:rPr>
  </w:style>
  <w:style w:type="paragraph" w:customStyle="1" w:styleId="Akapitzlist3">
    <w:name w:val="Akapit z listą3"/>
    <w:basedOn w:val="Normlny"/>
    <w:rsid w:val="00957DAD"/>
    <w:pPr>
      <w:ind w:left="1440"/>
      <w:contextualSpacing/>
      <w:jc w:val="center"/>
    </w:pPr>
    <w:rPr>
      <w:rFonts w:eastAsia="Times New Roman"/>
      <w:b/>
    </w:rPr>
  </w:style>
  <w:style w:type="paragraph" w:customStyle="1" w:styleId="Default">
    <w:name w:val="Default"/>
    <w:rsid w:val="00957DAD"/>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paragraph" w:customStyle="1" w:styleId="Akapitzlist4">
    <w:name w:val="Akapit z listą4"/>
    <w:basedOn w:val="Normlny"/>
    <w:rsid w:val="00957DAD"/>
    <w:pPr>
      <w:ind w:left="1440"/>
      <w:contextualSpacing/>
      <w:jc w:val="center"/>
    </w:pPr>
    <w:rPr>
      <w:rFonts w:eastAsia="Times New Roman"/>
      <w:b/>
    </w:rPr>
  </w:style>
  <w:style w:type="paragraph" w:customStyle="1" w:styleId="nagjed">
    <w:name w:val="nagjed"/>
    <w:basedOn w:val="Normlny"/>
    <w:rsid w:val="00957DA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CharZnakZnakCharZnakZnakCharZnakZnakChar1">
    <w:name w:val="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1">
    <w:name w:val="Znak Znak1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1">
    <w:name w:val="Znak Znak1 Char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1">
    <w:name w:val="Char Znak Znak Char Znak Znak Char Znak Znak Char Znak Znak Znak Znak Char Znak Znak 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1">
    <w:name w:val="Znak Znak Char Znak Znak Char Znak Znak Char Znak Znak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1">
    <w:name w:val="Znak Znak Char Znak Znak Char Znak Znak Char Znak Znak Znak Znak Char Znak Znak 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1">
    <w:name w:val="Char Znak Znak Char Znak Znak Char Znak Znak Char Znak Znak Znak Znak Char Znak Znak Char Znak Znak Char Znak Znak Char Znak Znak Char Znak Znak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1">
    <w:name w:val="Znak Znak1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1">
    <w:name w:val="Znak Znak1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1">
    <w:name w:val="Char Znak Znak Char Znak Znak Char Znak Znak Char Znak Znak Znak Znak Char Znak Znak Char Znak Znak Char Znak Znak Char Znak Znak Char Znak Znak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1">
    <w:name w:val="Char Znak Znak Char Znak Znak Char Znak Znak Char Znak Znak Znak Znak Char Znak Znak Char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1">
    <w:name w:val="Char Znak Znak Char Znak Znak Char Znak Znak Char Znak Znak Znak Znak Char Znak Znak Char Znak Znak Char Znak Znak Char Znak Znak Char Znak Znak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1">
    <w:name w:val="Znak Znak Char Znak Znak Char Znak Znak Char Znak Znak Znak Znak Char Znak Znak Char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Akapitzlist5">
    <w:name w:val="Akapit z listą5"/>
    <w:basedOn w:val="Normlny"/>
    <w:rsid w:val="00957DAD"/>
    <w:pPr>
      <w:ind w:left="1440"/>
      <w:contextualSpacing/>
      <w:jc w:val="center"/>
    </w:pPr>
    <w:rPr>
      <w:rFonts w:eastAsia="Times New Roman"/>
      <w:b/>
    </w:rPr>
  </w:style>
  <w:style w:type="paragraph" w:customStyle="1" w:styleId="CMSHeadL7">
    <w:name w:val="CMS Head L7"/>
    <w:basedOn w:val="Normlny"/>
    <w:rsid w:val="00957DAD"/>
    <w:pPr>
      <w:numPr>
        <w:ilvl w:val="6"/>
        <w:numId w:val="7"/>
      </w:numPr>
      <w:spacing w:after="240" w:line="240" w:lineRule="auto"/>
      <w:outlineLvl w:val="6"/>
    </w:pPr>
    <w:rPr>
      <w:rFonts w:ascii="Times New Roman" w:eastAsia="Times New Roman" w:hAnsi="Times New Roman"/>
      <w:szCs w:val="24"/>
      <w:lang w:val="en-GB"/>
    </w:rPr>
  </w:style>
  <w:style w:type="paragraph" w:customStyle="1" w:styleId="tm">
    <w:name w:val="tm"/>
    <w:basedOn w:val="Normlny"/>
    <w:rsid w:val="00957DAD"/>
    <w:pPr>
      <w:spacing w:after="0" w:line="240" w:lineRule="auto"/>
      <w:ind w:left="480" w:hanging="480"/>
      <w:jc w:val="both"/>
    </w:pPr>
    <w:rPr>
      <w:rFonts w:ascii="Arial Unicode MS" w:eastAsia="Arial Unicode MS" w:hAnsi="Arial Unicode MS" w:cs="Arial Unicode MS"/>
      <w:sz w:val="24"/>
      <w:szCs w:val="24"/>
      <w:lang w:eastAsia="pl-PL"/>
    </w:rPr>
  </w:style>
  <w:style w:type="paragraph" w:customStyle="1" w:styleId="Akapitzlist6">
    <w:name w:val="Akapit z listą6"/>
    <w:basedOn w:val="Normlny"/>
    <w:uiPriority w:val="99"/>
    <w:qFormat/>
    <w:rsid w:val="00957DAD"/>
    <w:pPr>
      <w:ind w:left="1440"/>
      <w:jc w:val="center"/>
    </w:pPr>
    <w:rPr>
      <w:rFonts w:eastAsia="Times New Roman" w:cs="Calibri"/>
      <w:b/>
      <w:bCs/>
    </w:rPr>
  </w:style>
  <w:style w:type="paragraph" w:customStyle="1" w:styleId="Akapitzlist7">
    <w:name w:val="Akapit z listą7"/>
    <w:basedOn w:val="Normlny"/>
    <w:uiPriority w:val="99"/>
    <w:qFormat/>
    <w:rsid w:val="00957DAD"/>
    <w:pPr>
      <w:ind w:left="1440"/>
      <w:jc w:val="center"/>
    </w:pPr>
    <w:rPr>
      <w:rFonts w:eastAsia="Times New Roman" w:cs="Calibri"/>
      <w:b/>
      <w:bCs/>
    </w:rPr>
  </w:style>
  <w:style w:type="character" w:customStyle="1" w:styleId="Znakiprzypiswdolnych">
    <w:name w:val="Znaki przypisów dolnych"/>
    <w:rsid w:val="00957DAD"/>
    <w:rPr>
      <w:vertAlign w:val="superscript"/>
    </w:rPr>
  </w:style>
  <w:style w:type="character" w:customStyle="1" w:styleId="WW-Znakiprzypiswdolnych1">
    <w:name w:val="WW-Znaki przypisów dolnych1"/>
    <w:rsid w:val="00957DAD"/>
    <w:rPr>
      <w:vertAlign w:val="superscript"/>
    </w:rPr>
  </w:style>
  <w:style w:type="paragraph" w:customStyle="1" w:styleId="WW-NormalnyWeb">
    <w:name w:val="WW-Normalny (Web)"/>
    <w:basedOn w:val="Normlny"/>
    <w:rsid w:val="00957DAD"/>
    <w:pPr>
      <w:suppressAutoHyphens/>
      <w:spacing w:after="0" w:line="240" w:lineRule="auto"/>
      <w:ind w:left="120"/>
    </w:pPr>
    <w:rPr>
      <w:rFonts w:ascii="Arial Unicode MS" w:eastAsia="Arial Unicode MS" w:hAnsi="Arial Unicode MS" w:cs="Arial Unicode MS"/>
      <w:sz w:val="24"/>
      <w:szCs w:val="24"/>
      <w:lang w:eastAsia="ar-SA"/>
    </w:rPr>
  </w:style>
  <w:style w:type="character" w:styleId="Vrazn">
    <w:name w:val="Strong"/>
    <w:uiPriority w:val="22"/>
    <w:qFormat/>
    <w:rsid w:val="00957DAD"/>
    <w:rPr>
      <w:b/>
      <w:bCs/>
    </w:rPr>
  </w:style>
  <w:style w:type="character" w:customStyle="1" w:styleId="FootnoteTextCharChar1CharChZnak">
    <w:name w:val="Footnote Text Char Char1 Char Ch Znak"/>
    <w:rsid w:val="00957DAD"/>
    <w:rPr>
      <w:lang w:val="de-DE" w:eastAsia="cs-CZ"/>
    </w:rPr>
  </w:style>
  <w:style w:type="character" w:styleId="Odkaznavysvetlivku">
    <w:name w:val="endnote reference"/>
    <w:uiPriority w:val="99"/>
    <w:semiHidden/>
    <w:unhideWhenUsed/>
    <w:rsid w:val="00506815"/>
    <w:rPr>
      <w:vertAlign w:val="superscript"/>
    </w:rPr>
  </w:style>
  <w:style w:type="paragraph" w:customStyle="1" w:styleId="TableParagraph">
    <w:name w:val="Table Paragraph"/>
    <w:basedOn w:val="Normlny"/>
    <w:uiPriority w:val="1"/>
    <w:qFormat/>
    <w:rsid w:val="00506815"/>
    <w:pPr>
      <w:widowControl w:val="0"/>
      <w:spacing w:after="0" w:line="227" w:lineRule="exact"/>
      <w:ind w:left="64"/>
    </w:pPr>
    <w:rPr>
      <w:rFonts w:ascii="Arial" w:eastAsia="Arial" w:hAnsi="Arial" w:cs="Arial"/>
      <w:lang w:val="en-US"/>
    </w:rPr>
  </w:style>
  <w:style w:type="paragraph" w:customStyle="1" w:styleId="default0">
    <w:name w:val="default"/>
    <w:basedOn w:val="Normlny"/>
    <w:rsid w:val="00E86AF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basedOn w:val="Predvolenpsmoodseku"/>
    <w:uiPriority w:val="99"/>
    <w:semiHidden/>
    <w:unhideWhenUsed/>
    <w:rsid w:val="00491FE3"/>
    <w:rPr>
      <w:color w:val="605E5C"/>
      <w:shd w:val="clear" w:color="auto" w:fill="E1DFDD"/>
    </w:rPr>
  </w:style>
  <w:style w:type="character" w:styleId="Zstupntext">
    <w:name w:val="Placeholder Text"/>
    <w:basedOn w:val="Predvolenpsmoodseku"/>
    <w:uiPriority w:val="99"/>
    <w:semiHidden/>
    <w:rsid w:val="00851BEC"/>
    <w:rPr>
      <w:color w:val="808080"/>
    </w:rPr>
  </w:style>
  <w:style w:type="character" w:customStyle="1" w:styleId="OdsekzoznamuChar">
    <w:name w:val="Odsek zoznamu Char"/>
    <w:aliases w:val="List Paragraph compact Char,Normal bullet 2 Char,Paragraphe de liste 2 Char,Reference list Char,Bullet list Char,Numbered List Char,List Paragraph1 Char,1st level - Bullet List Paragraph Char,Lettre d'introduction Char,Paragraph Char"/>
    <w:link w:val="Odsekzoznamu"/>
    <w:uiPriority w:val="34"/>
    <w:qFormat/>
    <w:rsid w:val="00E84FEF"/>
    <w:rPr>
      <w:rFonts w:ascii="Calibri" w:eastAsia="Calibri" w:hAnsi="Calibri" w:cs="Times New Roman"/>
    </w:rPr>
  </w:style>
  <w:style w:type="character" w:customStyle="1" w:styleId="markedcontent">
    <w:name w:val="markedcontent"/>
    <w:basedOn w:val="Predvolenpsmoodseku"/>
    <w:rsid w:val="00F806C5"/>
  </w:style>
  <w:style w:type="character" w:customStyle="1" w:styleId="Wyrnieniedelikatne4">
    <w:name w:val="Wyróżnienie delikatne4"/>
    <w:uiPriority w:val="19"/>
    <w:qFormat/>
    <w:rsid w:val="0088767B"/>
    <w:rPr>
      <w:i/>
      <w:iCs/>
    </w:rPr>
  </w:style>
  <w:style w:type="character" w:styleId="Zvraznenodkaz">
    <w:name w:val="Intense Reference"/>
    <w:basedOn w:val="Predvolenpsmoodseku"/>
    <w:uiPriority w:val="32"/>
    <w:qFormat/>
    <w:rsid w:val="008638D2"/>
    <w:rPr>
      <w:b/>
      <w:bCs/>
      <w:smallCaps/>
      <w:color w:val="4F81BD" w:themeColor="accent1"/>
      <w:spacing w:val="5"/>
    </w:rPr>
  </w:style>
  <w:style w:type="paragraph" w:customStyle="1" w:styleId="paragraph">
    <w:name w:val="paragraph"/>
    <w:basedOn w:val="Normlny"/>
    <w:rsid w:val="003B099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Predvolenpsmoodseku"/>
    <w:rsid w:val="003B0998"/>
  </w:style>
  <w:style w:type="character" w:customStyle="1" w:styleId="eop">
    <w:name w:val="eop"/>
    <w:basedOn w:val="Predvolenpsmoodseku"/>
    <w:rsid w:val="003B0998"/>
  </w:style>
  <w:style w:type="table" w:styleId="Svetlmriekazvraznenie5">
    <w:name w:val="Light Grid Accent 5"/>
    <w:basedOn w:val="Normlnatabuka"/>
    <w:uiPriority w:val="62"/>
    <w:rsid w:val="00B01905"/>
    <w:pPr>
      <w:spacing w:after="0" w:line="240" w:lineRule="auto"/>
    </w:pPr>
    <w:rPr>
      <w:rFonts w:ascii="Calibri" w:eastAsia="Calibri" w:hAnsi="Calibri" w:cs="Times New Roman"/>
      <w:sz w:val="20"/>
      <w:szCs w:val="20"/>
      <w:lang w:eastAsia="pl-P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Nzovknihy">
    <w:name w:val="Book Title"/>
    <w:basedOn w:val="Predvolenpsmoodseku"/>
    <w:uiPriority w:val="33"/>
    <w:qFormat/>
    <w:rsid w:val="00A614B5"/>
    <w:rPr>
      <w:b/>
      <w:bCs/>
      <w:smallCaps/>
    </w:rPr>
  </w:style>
  <w:style w:type="character" w:styleId="Nevyrieenzmienka">
    <w:name w:val="Unresolved Mention"/>
    <w:basedOn w:val="Predvolenpsmoodseku"/>
    <w:uiPriority w:val="99"/>
    <w:semiHidden/>
    <w:unhideWhenUsed/>
    <w:rsid w:val="00B561D5"/>
    <w:rPr>
      <w:color w:val="605E5C"/>
      <w:shd w:val="clear" w:color="auto" w:fill="E1DFDD"/>
    </w:rPr>
  </w:style>
  <w:style w:type="paragraph" w:customStyle="1" w:styleId="zoznam123">
    <w:name w:val="zoznam 1.2.3."/>
    <w:basedOn w:val="Normlny"/>
    <w:qFormat/>
    <w:rsid w:val="00A4564B"/>
    <w:pPr>
      <w:numPr>
        <w:numId w:val="75"/>
      </w:numPr>
      <w:tabs>
        <w:tab w:val="left" w:pos="1635"/>
      </w:tabs>
      <w:spacing w:before="120" w:after="0"/>
    </w:pPr>
    <w:rPr>
      <w:rFonts w:ascii="Open Sans" w:eastAsia="Times New Roman" w:hAnsi="Open Sans" w:cs="Open Sans"/>
      <w:color w:val="000000" w:themeColor="text1"/>
      <w:lang w:eastAsia="pl-PL"/>
    </w:rPr>
  </w:style>
  <w:style w:type="paragraph" w:customStyle="1" w:styleId="zoznam1230">
    <w:name w:val="zoznam 1)2)3)"/>
    <w:basedOn w:val="zoznam123"/>
    <w:link w:val="zoznam123Char"/>
    <w:qFormat/>
    <w:rsid w:val="00A4564B"/>
    <w:pPr>
      <w:numPr>
        <w:ilvl w:val="1"/>
      </w:numPr>
      <w:ind w:left="599" w:hanging="281"/>
    </w:pPr>
  </w:style>
  <w:style w:type="character" w:customStyle="1" w:styleId="zoznam123Char">
    <w:name w:val="zoznam 1)2)3) Char"/>
    <w:basedOn w:val="Predvolenpsmoodseku"/>
    <w:link w:val="zoznam1230"/>
    <w:rsid w:val="00A4564B"/>
    <w:rPr>
      <w:rFonts w:ascii="Open Sans" w:eastAsia="Times New Roman" w:hAnsi="Open Sans" w:cs="Open Sans"/>
      <w:color w:val="000000" w:themeColor="text1"/>
      <w:lang w:eastAsia="pl-PL"/>
    </w:rPr>
  </w:style>
  <w:style w:type="paragraph" w:customStyle="1" w:styleId="zoznam3rovneabc">
    <w:name w:val="zoznam 3úrovne a)b)c)"/>
    <w:basedOn w:val="zoznam123"/>
    <w:qFormat/>
    <w:rsid w:val="00A4564B"/>
    <w:pPr>
      <w:numPr>
        <w:ilvl w:val="2"/>
      </w:numPr>
      <w:spacing w:before="60"/>
      <w:ind w:left="882"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40636">
      <w:bodyDiv w:val="1"/>
      <w:marLeft w:val="0"/>
      <w:marRight w:val="0"/>
      <w:marTop w:val="0"/>
      <w:marBottom w:val="0"/>
      <w:divBdr>
        <w:top w:val="none" w:sz="0" w:space="0" w:color="auto"/>
        <w:left w:val="none" w:sz="0" w:space="0" w:color="auto"/>
        <w:bottom w:val="none" w:sz="0" w:space="0" w:color="auto"/>
        <w:right w:val="none" w:sz="0" w:space="0" w:color="auto"/>
      </w:divBdr>
    </w:div>
    <w:div w:id="48573657">
      <w:bodyDiv w:val="1"/>
      <w:marLeft w:val="0"/>
      <w:marRight w:val="0"/>
      <w:marTop w:val="0"/>
      <w:marBottom w:val="0"/>
      <w:divBdr>
        <w:top w:val="none" w:sz="0" w:space="0" w:color="auto"/>
        <w:left w:val="none" w:sz="0" w:space="0" w:color="auto"/>
        <w:bottom w:val="none" w:sz="0" w:space="0" w:color="auto"/>
        <w:right w:val="none" w:sz="0" w:space="0" w:color="auto"/>
      </w:divBdr>
    </w:div>
    <w:div w:id="88627750">
      <w:bodyDiv w:val="1"/>
      <w:marLeft w:val="0"/>
      <w:marRight w:val="0"/>
      <w:marTop w:val="0"/>
      <w:marBottom w:val="0"/>
      <w:divBdr>
        <w:top w:val="none" w:sz="0" w:space="0" w:color="auto"/>
        <w:left w:val="none" w:sz="0" w:space="0" w:color="auto"/>
        <w:bottom w:val="none" w:sz="0" w:space="0" w:color="auto"/>
        <w:right w:val="none" w:sz="0" w:space="0" w:color="auto"/>
      </w:divBdr>
    </w:div>
    <w:div w:id="102459749">
      <w:bodyDiv w:val="1"/>
      <w:marLeft w:val="0"/>
      <w:marRight w:val="0"/>
      <w:marTop w:val="0"/>
      <w:marBottom w:val="0"/>
      <w:divBdr>
        <w:top w:val="none" w:sz="0" w:space="0" w:color="auto"/>
        <w:left w:val="none" w:sz="0" w:space="0" w:color="auto"/>
        <w:bottom w:val="none" w:sz="0" w:space="0" w:color="auto"/>
        <w:right w:val="none" w:sz="0" w:space="0" w:color="auto"/>
      </w:divBdr>
    </w:div>
    <w:div w:id="129325165">
      <w:bodyDiv w:val="1"/>
      <w:marLeft w:val="0"/>
      <w:marRight w:val="0"/>
      <w:marTop w:val="0"/>
      <w:marBottom w:val="0"/>
      <w:divBdr>
        <w:top w:val="none" w:sz="0" w:space="0" w:color="auto"/>
        <w:left w:val="none" w:sz="0" w:space="0" w:color="auto"/>
        <w:bottom w:val="none" w:sz="0" w:space="0" w:color="auto"/>
        <w:right w:val="none" w:sz="0" w:space="0" w:color="auto"/>
      </w:divBdr>
    </w:div>
    <w:div w:id="201401514">
      <w:bodyDiv w:val="1"/>
      <w:marLeft w:val="0"/>
      <w:marRight w:val="0"/>
      <w:marTop w:val="0"/>
      <w:marBottom w:val="0"/>
      <w:divBdr>
        <w:top w:val="none" w:sz="0" w:space="0" w:color="auto"/>
        <w:left w:val="none" w:sz="0" w:space="0" w:color="auto"/>
        <w:bottom w:val="none" w:sz="0" w:space="0" w:color="auto"/>
        <w:right w:val="none" w:sz="0" w:space="0" w:color="auto"/>
      </w:divBdr>
    </w:div>
    <w:div w:id="232813267">
      <w:bodyDiv w:val="1"/>
      <w:marLeft w:val="0"/>
      <w:marRight w:val="0"/>
      <w:marTop w:val="0"/>
      <w:marBottom w:val="0"/>
      <w:divBdr>
        <w:top w:val="none" w:sz="0" w:space="0" w:color="auto"/>
        <w:left w:val="none" w:sz="0" w:space="0" w:color="auto"/>
        <w:bottom w:val="none" w:sz="0" w:space="0" w:color="auto"/>
        <w:right w:val="none" w:sz="0" w:space="0" w:color="auto"/>
      </w:divBdr>
    </w:div>
    <w:div w:id="261112027">
      <w:bodyDiv w:val="1"/>
      <w:marLeft w:val="0"/>
      <w:marRight w:val="0"/>
      <w:marTop w:val="0"/>
      <w:marBottom w:val="0"/>
      <w:divBdr>
        <w:top w:val="none" w:sz="0" w:space="0" w:color="auto"/>
        <w:left w:val="none" w:sz="0" w:space="0" w:color="auto"/>
        <w:bottom w:val="none" w:sz="0" w:space="0" w:color="auto"/>
        <w:right w:val="none" w:sz="0" w:space="0" w:color="auto"/>
      </w:divBdr>
    </w:div>
    <w:div w:id="286281801">
      <w:bodyDiv w:val="1"/>
      <w:marLeft w:val="0"/>
      <w:marRight w:val="0"/>
      <w:marTop w:val="0"/>
      <w:marBottom w:val="0"/>
      <w:divBdr>
        <w:top w:val="none" w:sz="0" w:space="0" w:color="auto"/>
        <w:left w:val="none" w:sz="0" w:space="0" w:color="auto"/>
        <w:bottom w:val="none" w:sz="0" w:space="0" w:color="auto"/>
        <w:right w:val="none" w:sz="0" w:space="0" w:color="auto"/>
      </w:divBdr>
    </w:div>
    <w:div w:id="329989377">
      <w:bodyDiv w:val="1"/>
      <w:marLeft w:val="0"/>
      <w:marRight w:val="0"/>
      <w:marTop w:val="0"/>
      <w:marBottom w:val="0"/>
      <w:divBdr>
        <w:top w:val="none" w:sz="0" w:space="0" w:color="auto"/>
        <w:left w:val="none" w:sz="0" w:space="0" w:color="auto"/>
        <w:bottom w:val="none" w:sz="0" w:space="0" w:color="auto"/>
        <w:right w:val="none" w:sz="0" w:space="0" w:color="auto"/>
      </w:divBdr>
    </w:div>
    <w:div w:id="358161096">
      <w:bodyDiv w:val="1"/>
      <w:marLeft w:val="0"/>
      <w:marRight w:val="0"/>
      <w:marTop w:val="0"/>
      <w:marBottom w:val="0"/>
      <w:divBdr>
        <w:top w:val="none" w:sz="0" w:space="0" w:color="auto"/>
        <w:left w:val="none" w:sz="0" w:space="0" w:color="auto"/>
        <w:bottom w:val="none" w:sz="0" w:space="0" w:color="auto"/>
        <w:right w:val="none" w:sz="0" w:space="0" w:color="auto"/>
      </w:divBdr>
    </w:div>
    <w:div w:id="408380544">
      <w:bodyDiv w:val="1"/>
      <w:marLeft w:val="0"/>
      <w:marRight w:val="0"/>
      <w:marTop w:val="0"/>
      <w:marBottom w:val="0"/>
      <w:divBdr>
        <w:top w:val="none" w:sz="0" w:space="0" w:color="auto"/>
        <w:left w:val="none" w:sz="0" w:space="0" w:color="auto"/>
        <w:bottom w:val="none" w:sz="0" w:space="0" w:color="auto"/>
        <w:right w:val="none" w:sz="0" w:space="0" w:color="auto"/>
      </w:divBdr>
    </w:div>
    <w:div w:id="408383399">
      <w:bodyDiv w:val="1"/>
      <w:marLeft w:val="0"/>
      <w:marRight w:val="0"/>
      <w:marTop w:val="0"/>
      <w:marBottom w:val="0"/>
      <w:divBdr>
        <w:top w:val="none" w:sz="0" w:space="0" w:color="auto"/>
        <w:left w:val="none" w:sz="0" w:space="0" w:color="auto"/>
        <w:bottom w:val="none" w:sz="0" w:space="0" w:color="auto"/>
        <w:right w:val="none" w:sz="0" w:space="0" w:color="auto"/>
      </w:divBdr>
    </w:div>
    <w:div w:id="429468579">
      <w:bodyDiv w:val="1"/>
      <w:marLeft w:val="0"/>
      <w:marRight w:val="0"/>
      <w:marTop w:val="0"/>
      <w:marBottom w:val="0"/>
      <w:divBdr>
        <w:top w:val="none" w:sz="0" w:space="0" w:color="auto"/>
        <w:left w:val="none" w:sz="0" w:space="0" w:color="auto"/>
        <w:bottom w:val="none" w:sz="0" w:space="0" w:color="auto"/>
        <w:right w:val="none" w:sz="0" w:space="0" w:color="auto"/>
      </w:divBdr>
    </w:div>
    <w:div w:id="454176194">
      <w:bodyDiv w:val="1"/>
      <w:marLeft w:val="0"/>
      <w:marRight w:val="0"/>
      <w:marTop w:val="0"/>
      <w:marBottom w:val="0"/>
      <w:divBdr>
        <w:top w:val="none" w:sz="0" w:space="0" w:color="auto"/>
        <w:left w:val="none" w:sz="0" w:space="0" w:color="auto"/>
        <w:bottom w:val="none" w:sz="0" w:space="0" w:color="auto"/>
        <w:right w:val="none" w:sz="0" w:space="0" w:color="auto"/>
      </w:divBdr>
    </w:div>
    <w:div w:id="454565125">
      <w:bodyDiv w:val="1"/>
      <w:marLeft w:val="0"/>
      <w:marRight w:val="0"/>
      <w:marTop w:val="0"/>
      <w:marBottom w:val="0"/>
      <w:divBdr>
        <w:top w:val="none" w:sz="0" w:space="0" w:color="auto"/>
        <w:left w:val="none" w:sz="0" w:space="0" w:color="auto"/>
        <w:bottom w:val="none" w:sz="0" w:space="0" w:color="auto"/>
        <w:right w:val="none" w:sz="0" w:space="0" w:color="auto"/>
      </w:divBdr>
    </w:div>
    <w:div w:id="460657946">
      <w:bodyDiv w:val="1"/>
      <w:marLeft w:val="0"/>
      <w:marRight w:val="0"/>
      <w:marTop w:val="0"/>
      <w:marBottom w:val="0"/>
      <w:divBdr>
        <w:top w:val="none" w:sz="0" w:space="0" w:color="auto"/>
        <w:left w:val="none" w:sz="0" w:space="0" w:color="auto"/>
        <w:bottom w:val="none" w:sz="0" w:space="0" w:color="auto"/>
        <w:right w:val="none" w:sz="0" w:space="0" w:color="auto"/>
      </w:divBdr>
    </w:div>
    <w:div w:id="509411881">
      <w:bodyDiv w:val="1"/>
      <w:marLeft w:val="0"/>
      <w:marRight w:val="0"/>
      <w:marTop w:val="0"/>
      <w:marBottom w:val="0"/>
      <w:divBdr>
        <w:top w:val="none" w:sz="0" w:space="0" w:color="auto"/>
        <w:left w:val="none" w:sz="0" w:space="0" w:color="auto"/>
        <w:bottom w:val="none" w:sz="0" w:space="0" w:color="auto"/>
        <w:right w:val="none" w:sz="0" w:space="0" w:color="auto"/>
      </w:divBdr>
    </w:div>
    <w:div w:id="530843055">
      <w:bodyDiv w:val="1"/>
      <w:marLeft w:val="0"/>
      <w:marRight w:val="0"/>
      <w:marTop w:val="0"/>
      <w:marBottom w:val="0"/>
      <w:divBdr>
        <w:top w:val="none" w:sz="0" w:space="0" w:color="auto"/>
        <w:left w:val="none" w:sz="0" w:space="0" w:color="auto"/>
        <w:bottom w:val="none" w:sz="0" w:space="0" w:color="auto"/>
        <w:right w:val="none" w:sz="0" w:space="0" w:color="auto"/>
      </w:divBdr>
    </w:div>
    <w:div w:id="543912229">
      <w:bodyDiv w:val="1"/>
      <w:marLeft w:val="0"/>
      <w:marRight w:val="0"/>
      <w:marTop w:val="0"/>
      <w:marBottom w:val="0"/>
      <w:divBdr>
        <w:top w:val="none" w:sz="0" w:space="0" w:color="auto"/>
        <w:left w:val="none" w:sz="0" w:space="0" w:color="auto"/>
        <w:bottom w:val="none" w:sz="0" w:space="0" w:color="auto"/>
        <w:right w:val="none" w:sz="0" w:space="0" w:color="auto"/>
      </w:divBdr>
    </w:div>
    <w:div w:id="559944624">
      <w:bodyDiv w:val="1"/>
      <w:marLeft w:val="0"/>
      <w:marRight w:val="0"/>
      <w:marTop w:val="0"/>
      <w:marBottom w:val="0"/>
      <w:divBdr>
        <w:top w:val="none" w:sz="0" w:space="0" w:color="auto"/>
        <w:left w:val="none" w:sz="0" w:space="0" w:color="auto"/>
        <w:bottom w:val="none" w:sz="0" w:space="0" w:color="auto"/>
        <w:right w:val="none" w:sz="0" w:space="0" w:color="auto"/>
      </w:divBdr>
    </w:div>
    <w:div w:id="561334048">
      <w:bodyDiv w:val="1"/>
      <w:marLeft w:val="0"/>
      <w:marRight w:val="0"/>
      <w:marTop w:val="0"/>
      <w:marBottom w:val="0"/>
      <w:divBdr>
        <w:top w:val="none" w:sz="0" w:space="0" w:color="auto"/>
        <w:left w:val="none" w:sz="0" w:space="0" w:color="auto"/>
        <w:bottom w:val="none" w:sz="0" w:space="0" w:color="auto"/>
        <w:right w:val="none" w:sz="0" w:space="0" w:color="auto"/>
      </w:divBdr>
    </w:div>
    <w:div w:id="576481259">
      <w:bodyDiv w:val="1"/>
      <w:marLeft w:val="0"/>
      <w:marRight w:val="0"/>
      <w:marTop w:val="0"/>
      <w:marBottom w:val="0"/>
      <w:divBdr>
        <w:top w:val="none" w:sz="0" w:space="0" w:color="auto"/>
        <w:left w:val="none" w:sz="0" w:space="0" w:color="auto"/>
        <w:bottom w:val="none" w:sz="0" w:space="0" w:color="auto"/>
        <w:right w:val="none" w:sz="0" w:space="0" w:color="auto"/>
      </w:divBdr>
    </w:div>
    <w:div w:id="628586096">
      <w:bodyDiv w:val="1"/>
      <w:marLeft w:val="0"/>
      <w:marRight w:val="0"/>
      <w:marTop w:val="0"/>
      <w:marBottom w:val="0"/>
      <w:divBdr>
        <w:top w:val="none" w:sz="0" w:space="0" w:color="auto"/>
        <w:left w:val="none" w:sz="0" w:space="0" w:color="auto"/>
        <w:bottom w:val="none" w:sz="0" w:space="0" w:color="auto"/>
        <w:right w:val="none" w:sz="0" w:space="0" w:color="auto"/>
      </w:divBdr>
    </w:div>
    <w:div w:id="644773359">
      <w:bodyDiv w:val="1"/>
      <w:marLeft w:val="0"/>
      <w:marRight w:val="0"/>
      <w:marTop w:val="0"/>
      <w:marBottom w:val="0"/>
      <w:divBdr>
        <w:top w:val="none" w:sz="0" w:space="0" w:color="auto"/>
        <w:left w:val="none" w:sz="0" w:space="0" w:color="auto"/>
        <w:bottom w:val="none" w:sz="0" w:space="0" w:color="auto"/>
        <w:right w:val="none" w:sz="0" w:space="0" w:color="auto"/>
      </w:divBdr>
    </w:div>
    <w:div w:id="664211310">
      <w:bodyDiv w:val="1"/>
      <w:marLeft w:val="0"/>
      <w:marRight w:val="0"/>
      <w:marTop w:val="0"/>
      <w:marBottom w:val="0"/>
      <w:divBdr>
        <w:top w:val="none" w:sz="0" w:space="0" w:color="auto"/>
        <w:left w:val="none" w:sz="0" w:space="0" w:color="auto"/>
        <w:bottom w:val="none" w:sz="0" w:space="0" w:color="auto"/>
        <w:right w:val="none" w:sz="0" w:space="0" w:color="auto"/>
      </w:divBdr>
    </w:div>
    <w:div w:id="687102551">
      <w:bodyDiv w:val="1"/>
      <w:marLeft w:val="0"/>
      <w:marRight w:val="0"/>
      <w:marTop w:val="0"/>
      <w:marBottom w:val="0"/>
      <w:divBdr>
        <w:top w:val="none" w:sz="0" w:space="0" w:color="auto"/>
        <w:left w:val="none" w:sz="0" w:space="0" w:color="auto"/>
        <w:bottom w:val="none" w:sz="0" w:space="0" w:color="auto"/>
        <w:right w:val="none" w:sz="0" w:space="0" w:color="auto"/>
      </w:divBdr>
    </w:div>
    <w:div w:id="691686447">
      <w:bodyDiv w:val="1"/>
      <w:marLeft w:val="0"/>
      <w:marRight w:val="0"/>
      <w:marTop w:val="0"/>
      <w:marBottom w:val="0"/>
      <w:divBdr>
        <w:top w:val="none" w:sz="0" w:space="0" w:color="auto"/>
        <w:left w:val="none" w:sz="0" w:space="0" w:color="auto"/>
        <w:bottom w:val="none" w:sz="0" w:space="0" w:color="auto"/>
        <w:right w:val="none" w:sz="0" w:space="0" w:color="auto"/>
      </w:divBdr>
    </w:div>
    <w:div w:id="705522759">
      <w:bodyDiv w:val="1"/>
      <w:marLeft w:val="0"/>
      <w:marRight w:val="0"/>
      <w:marTop w:val="0"/>
      <w:marBottom w:val="0"/>
      <w:divBdr>
        <w:top w:val="none" w:sz="0" w:space="0" w:color="auto"/>
        <w:left w:val="none" w:sz="0" w:space="0" w:color="auto"/>
        <w:bottom w:val="none" w:sz="0" w:space="0" w:color="auto"/>
        <w:right w:val="none" w:sz="0" w:space="0" w:color="auto"/>
      </w:divBdr>
    </w:div>
    <w:div w:id="706492610">
      <w:bodyDiv w:val="1"/>
      <w:marLeft w:val="0"/>
      <w:marRight w:val="0"/>
      <w:marTop w:val="0"/>
      <w:marBottom w:val="0"/>
      <w:divBdr>
        <w:top w:val="none" w:sz="0" w:space="0" w:color="auto"/>
        <w:left w:val="none" w:sz="0" w:space="0" w:color="auto"/>
        <w:bottom w:val="none" w:sz="0" w:space="0" w:color="auto"/>
        <w:right w:val="none" w:sz="0" w:space="0" w:color="auto"/>
      </w:divBdr>
    </w:div>
    <w:div w:id="759372020">
      <w:bodyDiv w:val="1"/>
      <w:marLeft w:val="0"/>
      <w:marRight w:val="0"/>
      <w:marTop w:val="0"/>
      <w:marBottom w:val="0"/>
      <w:divBdr>
        <w:top w:val="none" w:sz="0" w:space="0" w:color="auto"/>
        <w:left w:val="none" w:sz="0" w:space="0" w:color="auto"/>
        <w:bottom w:val="none" w:sz="0" w:space="0" w:color="auto"/>
        <w:right w:val="none" w:sz="0" w:space="0" w:color="auto"/>
      </w:divBdr>
    </w:div>
    <w:div w:id="796097125">
      <w:bodyDiv w:val="1"/>
      <w:marLeft w:val="0"/>
      <w:marRight w:val="0"/>
      <w:marTop w:val="0"/>
      <w:marBottom w:val="0"/>
      <w:divBdr>
        <w:top w:val="none" w:sz="0" w:space="0" w:color="auto"/>
        <w:left w:val="none" w:sz="0" w:space="0" w:color="auto"/>
        <w:bottom w:val="none" w:sz="0" w:space="0" w:color="auto"/>
        <w:right w:val="none" w:sz="0" w:space="0" w:color="auto"/>
      </w:divBdr>
    </w:div>
    <w:div w:id="800346708">
      <w:bodyDiv w:val="1"/>
      <w:marLeft w:val="0"/>
      <w:marRight w:val="0"/>
      <w:marTop w:val="0"/>
      <w:marBottom w:val="0"/>
      <w:divBdr>
        <w:top w:val="none" w:sz="0" w:space="0" w:color="auto"/>
        <w:left w:val="none" w:sz="0" w:space="0" w:color="auto"/>
        <w:bottom w:val="none" w:sz="0" w:space="0" w:color="auto"/>
        <w:right w:val="none" w:sz="0" w:space="0" w:color="auto"/>
      </w:divBdr>
    </w:div>
    <w:div w:id="808017937">
      <w:bodyDiv w:val="1"/>
      <w:marLeft w:val="0"/>
      <w:marRight w:val="0"/>
      <w:marTop w:val="0"/>
      <w:marBottom w:val="0"/>
      <w:divBdr>
        <w:top w:val="none" w:sz="0" w:space="0" w:color="auto"/>
        <w:left w:val="none" w:sz="0" w:space="0" w:color="auto"/>
        <w:bottom w:val="none" w:sz="0" w:space="0" w:color="auto"/>
        <w:right w:val="none" w:sz="0" w:space="0" w:color="auto"/>
      </w:divBdr>
      <w:divsChild>
        <w:div w:id="439034038">
          <w:marLeft w:val="0"/>
          <w:marRight w:val="0"/>
          <w:marTop w:val="0"/>
          <w:marBottom w:val="0"/>
          <w:divBdr>
            <w:top w:val="none" w:sz="0" w:space="0" w:color="auto"/>
            <w:left w:val="none" w:sz="0" w:space="0" w:color="auto"/>
            <w:bottom w:val="none" w:sz="0" w:space="0" w:color="auto"/>
            <w:right w:val="none" w:sz="0" w:space="0" w:color="auto"/>
          </w:divBdr>
        </w:div>
        <w:div w:id="2070031236">
          <w:marLeft w:val="0"/>
          <w:marRight w:val="0"/>
          <w:marTop w:val="0"/>
          <w:marBottom w:val="0"/>
          <w:divBdr>
            <w:top w:val="none" w:sz="0" w:space="0" w:color="auto"/>
            <w:left w:val="none" w:sz="0" w:space="0" w:color="auto"/>
            <w:bottom w:val="none" w:sz="0" w:space="0" w:color="auto"/>
            <w:right w:val="none" w:sz="0" w:space="0" w:color="auto"/>
          </w:divBdr>
        </w:div>
        <w:div w:id="2144694673">
          <w:marLeft w:val="0"/>
          <w:marRight w:val="0"/>
          <w:marTop w:val="0"/>
          <w:marBottom w:val="0"/>
          <w:divBdr>
            <w:top w:val="none" w:sz="0" w:space="0" w:color="auto"/>
            <w:left w:val="none" w:sz="0" w:space="0" w:color="auto"/>
            <w:bottom w:val="none" w:sz="0" w:space="0" w:color="auto"/>
            <w:right w:val="none" w:sz="0" w:space="0" w:color="auto"/>
          </w:divBdr>
        </w:div>
        <w:div w:id="1669673014">
          <w:marLeft w:val="0"/>
          <w:marRight w:val="0"/>
          <w:marTop w:val="0"/>
          <w:marBottom w:val="0"/>
          <w:divBdr>
            <w:top w:val="none" w:sz="0" w:space="0" w:color="auto"/>
            <w:left w:val="none" w:sz="0" w:space="0" w:color="auto"/>
            <w:bottom w:val="none" w:sz="0" w:space="0" w:color="auto"/>
            <w:right w:val="none" w:sz="0" w:space="0" w:color="auto"/>
          </w:divBdr>
        </w:div>
        <w:div w:id="313679562">
          <w:marLeft w:val="0"/>
          <w:marRight w:val="0"/>
          <w:marTop w:val="0"/>
          <w:marBottom w:val="0"/>
          <w:divBdr>
            <w:top w:val="none" w:sz="0" w:space="0" w:color="auto"/>
            <w:left w:val="none" w:sz="0" w:space="0" w:color="auto"/>
            <w:bottom w:val="none" w:sz="0" w:space="0" w:color="auto"/>
            <w:right w:val="none" w:sz="0" w:space="0" w:color="auto"/>
          </w:divBdr>
        </w:div>
        <w:div w:id="265239281">
          <w:marLeft w:val="0"/>
          <w:marRight w:val="0"/>
          <w:marTop w:val="0"/>
          <w:marBottom w:val="0"/>
          <w:divBdr>
            <w:top w:val="none" w:sz="0" w:space="0" w:color="auto"/>
            <w:left w:val="none" w:sz="0" w:space="0" w:color="auto"/>
            <w:bottom w:val="none" w:sz="0" w:space="0" w:color="auto"/>
            <w:right w:val="none" w:sz="0" w:space="0" w:color="auto"/>
          </w:divBdr>
        </w:div>
        <w:div w:id="1131509756">
          <w:marLeft w:val="0"/>
          <w:marRight w:val="0"/>
          <w:marTop w:val="0"/>
          <w:marBottom w:val="0"/>
          <w:divBdr>
            <w:top w:val="none" w:sz="0" w:space="0" w:color="auto"/>
            <w:left w:val="none" w:sz="0" w:space="0" w:color="auto"/>
            <w:bottom w:val="none" w:sz="0" w:space="0" w:color="auto"/>
            <w:right w:val="none" w:sz="0" w:space="0" w:color="auto"/>
          </w:divBdr>
        </w:div>
        <w:div w:id="723992566">
          <w:marLeft w:val="0"/>
          <w:marRight w:val="0"/>
          <w:marTop w:val="0"/>
          <w:marBottom w:val="0"/>
          <w:divBdr>
            <w:top w:val="none" w:sz="0" w:space="0" w:color="auto"/>
            <w:left w:val="none" w:sz="0" w:space="0" w:color="auto"/>
            <w:bottom w:val="none" w:sz="0" w:space="0" w:color="auto"/>
            <w:right w:val="none" w:sz="0" w:space="0" w:color="auto"/>
          </w:divBdr>
        </w:div>
        <w:div w:id="1409427172">
          <w:marLeft w:val="0"/>
          <w:marRight w:val="0"/>
          <w:marTop w:val="0"/>
          <w:marBottom w:val="0"/>
          <w:divBdr>
            <w:top w:val="none" w:sz="0" w:space="0" w:color="auto"/>
            <w:left w:val="none" w:sz="0" w:space="0" w:color="auto"/>
            <w:bottom w:val="none" w:sz="0" w:space="0" w:color="auto"/>
            <w:right w:val="none" w:sz="0" w:space="0" w:color="auto"/>
          </w:divBdr>
        </w:div>
        <w:div w:id="199318228">
          <w:marLeft w:val="0"/>
          <w:marRight w:val="0"/>
          <w:marTop w:val="0"/>
          <w:marBottom w:val="0"/>
          <w:divBdr>
            <w:top w:val="none" w:sz="0" w:space="0" w:color="auto"/>
            <w:left w:val="none" w:sz="0" w:space="0" w:color="auto"/>
            <w:bottom w:val="none" w:sz="0" w:space="0" w:color="auto"/>
            <w:right w:val="none" w:sz="0" w:space="0" w:color="auto"/>
          </w:divBdr>
        </w:div>
        <w:div w:id="573123240">
          <w:marLeft w:val="0"/>
          <w:marRight w:val="0"/>
          <w:marTop w:val="0"/>
          <w:marBottom w:val="0"/>
          <w:divBdr>
            <w:top w:val="none" w:sz="0" w:space="0" w:color="auto"/>
            <w:left w:val="none" w:sz="0" w:space="0" w:color="auto"/>
            <w:bottom w:val="none" w:sz="0" w:space="0" w:color="auto"/>
            <w:right w:val="none" w:sz="0" w:space="0" w:color="auto"/>
          </w:divBdr>
        </w:div>
        <w:div w:id="95366995">
          <w:marLeft w:val="0"/>
          <w:marRight w:val="0"/>
          <w:marTop w:val="0"/>
          <w:marBottom w:val="0"/>
          <w:divBdr>
            <w:top w:val="none" w:sz="0" w:space="0" w:color="auto"/>
            <w:left w:val="none" w:sz="0" w:space="0" w:color="auto"/>
            <w:bottom w:val="none" w:sz="0" w:space="0" w:color="auto"/>
            <w:right w:val="none" w:sz="0" w:space="0" w:color="auto"/>
          </w:divBdr>
        </w:div>
        <w:div w:id="199248325">
          <w:marLeft w:val="0"/>
          <w:marRight w:val="0"/>
          <w:marTop w:val="0"/>
          <w:marBottom w:val="0"/>
          <w:divBdr>
            <w:top w:val="none" w:sz="0" w:space="0" w:color="auto"/>
            <w:left w:val="none" w:sz="0" w:space="0" w:color="auto"/>
            <w:bottom w:val="none" w:sz="0" w:space="0" w:color="auto"/>
            <w:right w:val="none" w:sz="0" w:space="0" w:color="auto"/>
          </w:divBdr>
        </w:div>
        <w:div w:id="787309816">
          <w:marLeft w:val="0"/>
          <w:marRight w:val="0"/>
          <w:marTop w:val="0"/>
          <w:marBottom w:val="0"/>
          <w:divBdr>
            <w:top w:val="none" w:sz="0" w:space="0" w:color="auto"/>
            <w:left w:val="none" w:sz="0" w:space="0" w:color="auto"/>
            <w:bottom w:val="none" w:sz="0" w:space="0" w:color="auto"/>
            <w:right w:val="none" w:sz="0" w:space="0" w:color="auto"/>
          </w:divBdr>
        </w:div>
        <w:div w:id="569384953">
          <w:marLeft w:val="0"/>
          <w:marRight w:val="0"/>
          <w:marTop w:val="0"/>
          <w:marBottom w:val="0"/>
          <w:divBdr>
            <w:top w:val="none" w:sz="0" w:space="0" w:color="auto"/>
            <w:left w:val="none" w:sz="0" w:space="0" w:color="auto"/>
            <w:bottom w:val="none" w:sz="0" w:space="0" w:color="auto"/>
            <w:right w:val="none" w:sz="0" w:space="0" w:color="auto"/>
          </w:divBdr>
        </w:div>
        <w:div w:id="631910369">
          <w:marLeft w:val="0"/>
          <w:marRight w:val="0"/>
          <w:marTop w:val="0"/>
          <w:marBottom w:val="0"/>
          <w:divBdr>
            <w:top w:val="none" w:sz="0" w:space="0" w:color="auto"/>
            <w:left w:val="none" w:sz="0" w:space="0" w:color="auto"/>
            <w:bottom w:val="none" w:sz="0" w:space="0" w:color="auto"/>
            <w:right w:val="none" w:sz="0" w:space="0" w:color="auto"/>
          </w:divBdr>
        </w:div>
        <w:div w:id="1867595793">
          <w:marLeft w:val="0"/>
          <w:marRight w:val="0"/>
          <w:marTop w:val="0"/>
          <w:marBottom w:val="0"/>
          <w:divBdr>
            <w:top w:val="none" w:sz="0" w:space="0" w:color="auto"/>
            <w:left w:val="none" w:sz="0" w:space="0" w:color="auto"/>
            <w:bottom w:val="none" w:sz="0" w:space="0" w:color="auto"/>
            <w:right w:val="none" w:sz="0" w:space="0" w:color="auto"/>
          </w:divBdr>
        </w:div>
        <w:div w:id="2014412512">
          <w:marLeft w:val="0"/>
          <w:marRight w:val="0"/>
          <w:marTop w:val="0"/>
          <w:marBottom w:val="0"/>
          <w:divBdr>
            <w:top w:val="none" w:sz="0" w:space="0" w:color="auto"/>
            <w:left w:val="none" w:sz="0" w:space="0" w:color="auto"/>
            <w:bottom w:val="none" w:sz="0" w:space="0" w:color="auto"/>
            <w:right w:val="none" w:sz="0" w:space="0" w:color="auto"/>
          </w:divBdr>
        </w:div>
        <w:div w:id="2069917390">
          <w:marLeft w:val="0"/>
          <w:marRight w:val="0"/>
          <w:marTop w:val="0"/>
          <w:marBottom w:val="0"/>
          <w:divBdr>
            <w:top w:val="none" w:sz="0" w:space="0" w:color="auto"/>
            <w:left w:val="none" w:sz="0" w:space="0" w:color="auto"/>
            <w:bottom w:val="none" w:sz="0" w:space="0" w:color="auto"/>
            <w:right w:val="none" w:sz="0" w:space="0" w:color="auto"/>
          </w:divBdr>
        </w:div>
        <w:div w:id="2130586554">
          <w:marLeft w:val="0"/>
          <w:marRight w:val="0"/>
          <w:marTop w:val="0"/>
          <w:marBottom w:val="0"/>
          <w:divBdr>
            <w:top w:val="none" w:sz="0" w:space="0" w:color="auto"/>
            <w:left w:val="none" w:sz="0" w:space="0" w:color="auto"/>
            <w:bottom w:val="none" w:sz="0" w:space="0" w:color="auto"/>
            <w:right w:val="none" w:sz="0" w:space="0" w:color="auto"/>
          </w:divBdr>
        </w:div>
        <w:div w:id="147790836">
          <w:marLeft w:val="0"/>
          <w:marRight w:val="0"/>
          <w:marTop w:val="0"/>
          <w:marBottom w:val="0"/>
          <w:divBdr>
            <w:top w:val="none" w:sz="0" w:space="0" w:color="auto"/>
            <w:left w:val="none" w:sz="0" w:space="0" w:color="auto"/>
            <w:bottom w:val="none" w:sz="0" w:space="0" w:color="auto"/>
            <w:right w:val="none" w:sz="0" w:space="0" w:color="auto"/>
          </w:divBdr>
        </w:div>
        <w:div w:id="1678847603">
          <w:marLeft w:val="0"/>
          <w:marRight w:val="0"/>
          <w:marTop w:val="0"/>
          <w:marBottom w:val="0"/>
          <w:divBdr>
            <w:top w:val="none" w:sz="0" w:space="0" w:color="auto"/>
            <w:left w:val="none" w:sz="0" w:space="0" w:color="auto"/>
            <w:bottom w:val="none" w:sz="0" w:space="0" w:color="auto"/>
            <w:right w:val="none" w:sz="0" w:space="0" w:color="auto"/>
          </w:divBdr>
        </w:div>
        <w:div w:id="230122954">
          <w:marLeft w:val="0"/>
          <w:marRight w:val="0"/>
          <w:marTop w:val="0"/>
          <w:marBottom w:val="0"/>
          <w:divBdr>
            <w:top w:val="none" w:sz="0" w:space="0" w:color="auto"/>
            <w:left w:val="none" w:sz="0" w:space="0" w:color="auto"/>
            <w:bottom w:val="none" w:sz="0" w:space="0" w:color="auto"/>
            <w:right w:val="none" w:sz="0" w:space="0" w:color="auto"/>
          </w:divBdr>
        </w:div>
        <w:div w:id="701519288">
          <w:marLeft w:val="0"/>
          <w:marRight w:val="0"/>
          <w:marTop w:val="0"/>
          <w:marBottom w:val="0"/>
          <w:divBdr>
            <w:top w:val="none" w:sz="0" w:space="0" w:color="auto"/>
            <w:left w:val="none" w:sz="0" w:space="0" w:color="auto"/>
            <w:bottom w:val="none" w:sz="0" w:space="0" w:color="auto"/>
            <w:right w:val="none" w:sz="0" w:space="0" w:color="auto"/>
          </w:divBdr>
        </w:div>
        <w:div w:id="270287074">
          <w:marLeft w:val="0"/>
          <w:marRight w:val="0"/>
          <w:marTop w:val="0"/>
          <w:marBottom w:val="0"/>
          <w:divBdr>
            <w:top w:val="none" w:sz="0" w:space="0" w:color="auto"/>
            <w:left w:val="none" w:sz="0" w:space="0" w:color="auto"/>
            <w:bottom w:val="none" w:sz="0" w:space="0" w:color="auto"/>
            <w:right w:val="none" w:sz="0" w:space="0" w:color="auto"/>
          </w:divBdr>
        </w:div>
        <w:div w:id="1102920266">
          <w:marLeft w:val="0"/>
          <w:marRight w:val="0"/>
          <w:marTop w:val="0"/>
          <w:marBottom w:val="0"/>
          <w:divBdr>
            <w:top w:val="none" w:sz="0" w:space="0" w:color="auto"/>
            <w:left w:val="none" w:sz="0" w:space="0" w:color="auto"/>
            <w:bottom w:val="none" w:sz="0" w:space="0" w:color="auto"/>
            <w:right w:val="none" w:sz="0" w:space="0" w:color="auto"/>
          </w:divBdr>
        </w:div>
      </w:divsChild>
    </w:div>
    <w:div w:id="896476712">
      <w:bodyDiv w:val="1"/>
      <w:marLeft w:val="0"/>
      <w:marRight w:val="0"/>
      <w:marTop w:val="0"/>
      <w:marBottom w:val="0"/>
      <w:divBdr>
        <w:top w:val="none" w:sz="0" w:space="0" w:color="auto"/>
        <w:left w:val="none" w:sz="0" w:space="0" w:color="auto"/>
        <w:bottom w:val="none" w:sz="0" w:space="0" w:color="auto"/>
        <w:right w:val="none" w:sz="0" w:space="0" w:color="auto"/>
      </w:divBdr>
    </w:div>
    <w:div w:id="899630422">
      <w:bodyDiv w:val="1"/>
      <w:marLeft w:val="0"/>
      <w:marRight w:val="0"/>
      <w:marTop w:val="0"/>
      <w:marBottom w:val="0"/>
      <w:divBdr>
        <w:top w:val="none" w:sz="0" w:space="0" w:color="auto"/>
        <w:left w:val="none" w:sz="0" w:space="0" w:color="auto"/>
        <w:bottom w:val="none" w:sz="0" w:space="0" w:color="auto"/>
        <w:right w:val="none" w:sz="0" w:space="0" w:color="auto"/>
      </w:divBdr>
    </w:div>
    <w:div w:id="903294700">
      <w:bodyDiv w:val="1"/>
      <w:marLeft w:val="0"/>
      <w:marRight w:val="0"/>
      <w:marTop w:val="0"/>
      <w:marBottom w:val="0"/>
      <w:divBdr>
        <w:top w:val="none" w:sz="0" w:space="0" w:color="auto"/>
        <w:left w:val="none" w:sz="0" w:space="0" w:color="auto"/>
        <w:bottom w:val="none" w:sz="0" w:space="0" w:color="auto"/>
        <w:right w:val="none" w:sz="0" w:space="0" w:color="auto"/>
      </w:divBdr>
    </w:div>
    <w:div w:id="918834176">
      <w:bodyDiv w:val="1"/>
      <w:marLeft w:val="0"/>
      <w:marRight w:val="0"/>
      <w:marTop w:val="0"/>
      <w:marBottom w:val="0"/>
      <w:divBdr>
        <w:top w:val="none" w:sz="0" w:space="0" w:color="auto"/>
        <w:left w:val="none" w:sz="0" w:space="0" w:color="auto"/>
        <w:bottom w:val="none" w:sz="0" w:space="0" w:color="auto"/>
        <w:right w:val="none" w:sz="0" w:space="0" w:color="auto"/>
      </w:divBdr>
    </w:div>
    <w:div w:id="994336098">
      <w:bodyDiv w:val="1"/>
      <w:marLeft w:val="0"/>
      <w:marRight w:val="0"/>
      <w:marTop w:val="0"/>
      <w:marBottom w:val="0"/>
      <w:divBdr>
        <w:top w:val="none" w:sz="0" w:space="0" w:color="auto"/>
        <w:left w:val="none" w:sz="0" w:space="0" w:color="auto"/>
        <w:bottom w:val="none" w:sz="0" w:space="0" w:color="auto"/>
        <w:right w:val="none" w:sz="0" w:space="0" w:color="auto"/>
      </w:divBdr>
    </w:div>
    <w:div w:id="1000350030">
      <w:bodyDiv w:val="1"/>
      <w:marLeft w:val="0"/>
      <w:marRight w:val="0"/>
      <w:marTop w:val="0"/>
      <w:marBottom w:val="0"/>
      <w:divBdr>
        <w:top w:val="none" w:sz="0" w:space="0" w:color="auto"/>
        <w:left w:val="none" w:sz="0" w:space="0" w:color="auto"/>
        <w:bottom w:val="none" w:sz="0" w:space="0" w:color="auto"/>
        <w:right w:val="none" w:sz="0" w:space="0" w:color="auto"/>
      </w:divBdr>
    </w:div>
    <w:div w:id="1015351178">
      <w:bodyDiv w:val="1"/>
      <w:marLeft w:val="0"/>
      <w:marRight w:val="0"/>
      <w:marTop w:val="0"/>
      <w:marBottom w:val="0"/>
      <w:divBdr>
        <w:top w:val="none" w:sz="0" w:space="0" w:color="auto"/>
        <w:left w:val="none" w:sz="0" w:space="0" w:color="auto"/>
        <w:bottom w:val="none" w:sz="0" w:space="0" w:color="auto"/>
        <w:right w:val="none" w:sz="0" w:space="0" w:color="auto"/>
      </w:divBdr>
    </w:div>
    <w:div w:id="1053844409">
      <w:bodyDiv w:val="1"/>
      <w:marLeft w:val="0"/>
      <w:marRight w:val="0"/>
      <w:marTop w:val="0"/>
      <w:marBottom w:val="0"/>
      <w:divBdr>
        <w:top w:val="none" w:sz="0" w:space="0" w:color="auto"/>
        <w:left w:val="none" w:sz="0" w:space="0" w:color="auto"/>
        <w:bottom w:val="none" w:sz="0" w:space="0" w:color="auto"/>
        <w:right w:val="none" w:sz="0" w:space="0" w:color="auto"/>
      </w:divBdr>
    </w:div>
    <w:div w:id="1064721442">
      <w:bodyDiv w:val="1"/>
      <w:marLeft w:val="0"/>
      <w:marRight w:val="0"/>
      <w:marTop w:val="0"/>
      <w:marBottom w:val="0"/>
      <w:divBdr>
        <w:top w:val="none" w:sz="0" w:space="0" w:color="auto"/>
        <w:left w:val="none" w:sz="0" w:space="0" w:color="auto"/>
        <w:bottom w:val="none" w:sz="0" w:space="0" w:color="auto"/>
        <w:right w:val="none" w:sz="0" w:space="0" w:color="auto"/>
      </w:divBdr>
    </w:div>
    <w:div w:id="1066878280">
      <w:bodyDiv w:val="1"/>
      <w:marLeft w:val="0"/>
      <w:marRight w:val="0"/>
      <w:marTop w:val="0"/>
      <w:marBottom w:val="0"/>
      <w:divBdr>
        <w:top w:val="none" w:sz="0" w:space="0" w:color="auto"/>
        <w:left w:val="none" w:sz="0" w:space="0" w:color="auto"/>
        <w:bottom w:val="none" w:sz="0" w:space="0" w:color="auto"/>
        <w:right w:val="none" w:sz="0" w:space="0" w:color="auto"/>
      </w:divBdr>
    </w:div>
    <w:div w:id="1078555974">
      <w:bodyDiv w:val="1"/>
      <w:marLeft w:val="0"/>
      <w:marRight w:val="0"/>
      <w:marTop w:val="0"/>
      <w:marBottom w:val="0"/>
      <w:divBdr>
        <w:top w:val="none" w:sz="0" w:space="0" w:color="auto"/>
        <w:left w:val="none" w:sz="0" w:space="0" w:color="auto"/>
        <w:bottom w:val="none" w:sz="0" w:space="0" w:color="auto"/>
        <w:right w:val="none" w:sz="0" w:space="0" w:color="auto"/>
      </w:divBdr>
    </w:div>
    <w:div w:id="1088842162">
      <w:bodyDiv w:val="1"/>
      <w:marLeft w:val="0"/>
      <w:marRight w:val="0"/>
      <w:marTop w:val="0"/>
      <w:marBottom w:val="0"/>
      <w:divBdr>
        <w:top w:val="none" w:sz="0" w:space="0" w:color="auto"/>
        <w:left w:val="none" w:sz="0" w:space="0" w:color="auto"/>
        <w:bottom w:val="none" w:sz="0" w:space="0" w:color="auto"/>
        <w:right w:val="none" w:sz="0" w:space="0" w:color="auto"/>
      </w:divBdr>
    </w:div>
    <w:div w:id="1185168828">
      <w:bodyDiv w:val="1"/>
      <w:marLeft w:val="0"/>
      <w:marRight w:val="0"/>
      <w:marTop w:val="0"/>
      <w:marBottom w:val="0"/>
      <w:divBdr>
        <w:top w:val="none" w:sz="0" w:space="0" w:color="auto"/>
        <w:left w:val="none" w:sz="0" w:space="0" w:color="auto"/>
        <w:bottom w:val="none" w:sz="0" w:space="0" w:color="auto"/>
        <w:right w:val="none" w:sz="0" w:space="0" w:color="auto"/>
      </w:divBdr>
    </w:div>
    <w:div w:id="1209880144">
      <w:bodyDiv w:val="1"/>
      <w:marLeft w:val="0"/>
      <w:marRight w:val="0"/>
      <w:marTop w:val="0"/>
      <w:marBottom w:val="0"/>
      <w:divBdr>
        <w:top w:val="none" w:sz="0" w:space="0" w:color="auto"/>
        <w:left w:val="none" w:sz="0" w:space="0" w:color="auto"/>
        <w:bottom w:val="none" w:sz="0" w:space="0" w:color="auto"/>
        <w:right w:val="none" w:sz="0" w:space="0" w:color="auto"/>
      </w:divBdr>
    </w:div>
    <w:div w:id="1213075834">
      <w:bodyDiv w:val="1"/>
      <w:marLeft w:val="0"/>
      <w:marRight w:val="0"/>
      <w:marTop w:val="0"/>
      <w:marBottom w:val="0"/>
      <w:divBdr>
        <w:top w:val="none" w:sz="0" w:space="0" w:color="auto"/>
        <w:left w:val="none" w:sz="0" w:space="0" w:color="auto"/>
        <w:bottom w:val="none" w:sz="0" w:space="0" w:color="auto"/>
        <w:right w:val="none" w:sz="0" w:space="0" w:color="auto"/>
      </w:divBdr>
    </w:div>
    <w:div w:id="1236359778">
      <w:bodyDiv w:val="1"/>
      <w:marLeft w:val="0"/>
      <w:marRight w:val="0"/>
      <w:marTop w:val="0"/>
      <w:marBottom w:val="0"/>
      <w:divBdr>
        <w:top w:val="none" w:sz="0" w:space="0" w:color="auto"/>
        <w:left w:val="none" w:sz="0" w:space="0" w:color="auto"/>
        <w:bottom w:val="none" w:sz="0" w:space="0" w:color="auto"/>
        <w:right w:val="none" w:sz="0" w:space="0" w:color="auto"/>
      </w:divBdr>
    </w:div>
    <w:div w:id="1291982210">
      <w:bodyDiv w:val="1"/>
      <w:marLeft w:val="0"/>
      <w:marRight w:val="0"/>
      <w:marTop w:val="0"/>
      <w:marBottom w:val="0"/>
      <w:divBdr>
        <w:top w:val="none" w:sz="0" w:space="0" w:color="auto"/>
        <w:left w:val="none" w:sz="0" w:space="0" w:color="auto"/>
        <w:bottom w:val="none" w:sz="0" w:space="0" w:color="auto"/>
        <w:right w:val="none" w:sz="0" w:space="0" w:color="auto"/>
      </w:divBdr>
    </w:div>
    <w:div w:id="1300186765">
      <w:bodyDiv w:val="1"/>
      <w:marLeft w:val="0"/>
      <w:marRight w:val="0"/>
      <w:marTop w:val="0"/>
      <w:marBottom w:val="0"/>
      <w:divBdr>
        <w:top w:val="none" w:sz="0" w:space="0" w:color="auto"/>
        <w:left w:val="none" w:sz="0" w:space="0" w:color="auto"/>
        <w:bottom w:val="none" w:sz="0" w:space="0" w:color="auto"/>
        <w:right w:val="none" w:sz="0" w:space="0" w:color="auto"/>
      </w:divBdr>
    </w:div>
    <w:div w:id="1306159541">
      <w:bodyDiv w:val="1"/>
      <w:marLeft w:val="0"/>
      <w:marRight w:val="0"/>
      <w:marTop w:val="0"/>
      <w:marBottom w:val="0"/>
      <w:divBdr>
        <w:top w:val="none" w:sz="0" w:space="0" w:color="auto"/>
        <w:left w:val="none" w:sz="0" w:space="0" w:color="auto"/>
        <w:bottom w:val="none" w:sz="0" w:space="0" w:color="auto"/>
        <w:right w:val="none" w:sz="0" w:space="0" w:color="auto"/>
      </w:divBdr>
    </w:div>
    <w:div w:id="1309819649">
      <w:bodyDiv w:val="1"/>
      <w:marLeft w:val="0"/>
      <w:marRight w:val="0"/>
      <w:marTop w:val="0"/>
      <w:marBottom w:val="0"/>
      <w:divBdr>
        <w:top w:val="none" w:sz="0" w:space="0" w:color="auto"/>
        <w:left w:val="none" w:sz="0" w:space="0" w:color="auto"/>
        <w:bottom w:val="none" w:sz="0" w:space="0" w:color="auto"/>
        <w:right w:val="none" w:sz="0" w:space="0" w:color="auto"/>
      </w:divBdr>
    </w:div>
    <w:div w:id="1310860895">
      <w:bodyDiv w:val="1"/>
      <w:marLeft w:val="0"/>
      <w:marRight w:val="0"/>
      <w:marTop w:val="0"/>
      <w:marBottom w:val="0"/>
      <w:divBdr>
        <w:top w:val="none" w:sz="0" w:space="0" w:color="auto"/>
        <w:left w:val="none" w:sz="0" w:space="0" w:color="auto"/>
        <w:bottom w:val="none" w:sz="0" w:space="0" w:color="auto"/>
        <w:right w:val="none" w:sz="0" w:space="0" w:color="auto"/>
      </w:divBdr>
    </w:div>
    <w:div w:id="1338922449">
      <w:bodyDiv w:val="1"/>
      <w:marLeft w:val="0"/>
      <w:marRight w:val="0"/>
      <w:marTop w:val="0"/>
      <w:marBottom w:val="0"/>
      <w:divBdr>
        <w:top w:val="none" w:sz="0" w:space="0" w:color="auto"/>
        <w:left w:val="none" w:sz="0" w:space="0" w:color="auto"/>
        <w:bottom w:val="none" w:sz="0" w:space="0" w:color="auto"/>
        <w:right w:val="none" w:sz="0" w:space="0" w:color="auto"/>
      </w:divBdr>
    </w:div>
    <w:div w:id="1341008136">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2515178">
      <w:bodyDiv w:val="1"/>
      <w:marLeft w:val="0"/>
      <w:marRight w:val="0"/>
      <w:marTop w:val="0"/>
      <w:marBottom w:val="0"/>
      <w:divBdr>
        <w:top w:val="none" w:sz="0" w:space="0" w:color="auto"/>
        <w:left w:val="none" w:sz="0" w:space="0" w:color="auto"/>
        <w:bottom w:val="none" w:sz="0" w:space="0" w:color="auto"/>
        <w:right w:val="none" w:sz="0" w:space="0" w:color="auto"/>
      </w:divBdr>
    </w:div>
    <w:div w:id="1343048314">
      <w:bodyDiv w:val="1"/>
      <w:marLeft w:val="0"/>
      <w:marRight w:val="0"/>
      <w:marTop w:val="0"/>
      <w:marBottom w:val="0"/>
      <w:divBdr>
        <w:top w:val="none" w:sz="0" w:space="0" w:color="auto"/>
        <w:left w:val="none" w:sz="0" w:space="0" w:color="auto"/>
        <w:bottom w:val="none" w:sz="0" w:space="0" w:color="auto"/>
        <w:right w:val="none" w:sz="0" w:space="0" w:color="auto"/>
      </w:divBdr>
    </w:div>
    <w:div w:id="1364791654">
      <w:bodyDiv w:val="1"/>
      <w:marLeft w:val="0"/>
      <w:marRight w:val="0"/>
      <w:marTop w:val="0"/>
      <w:marBottom w:val="0"/>
      <w:divBdr>
        <w:top w:val="none" w:sz="0" w:space="0" w:color="auto"/>
        <w:left w:val="none" w:sz="0" w:space="0" w:color="auto"/>
        <w:bottom w:val="none" w:sz="0" w:space="0" w:color="auto"/>
        <w:right w:val="none" w:sz="0" w:space="0" w:color="auto"/>
      </w:divBdr>
    </w:div>
    <w:div w:id="1389843557">
      <w:bodyDiv w:val="1"/>
      <w:marLeft w:val="0"/>
      <w:marRight w:val="0"/>
      <w:marTop w:val="0"/>
      <w:marBottom w:val="0"/>
      <w:divBdr>
        <w:top w:val="none" w:sz="0" w:space="0" w:color="auto"/>
        <w:left w:val="none" w:sz="0" w:space="0" w:color="auto"/>
        <w:bottom w:val="none" w:sz="0" w:space="0" w:color="auto"/>
        <w:right w:val="none" w:sz="0" w:space="0" w:color="auto"/>
      </w:divBdr>
    </w:div>
    <w:div w:id="1423454021">
      <w:bodyDiv w:val="1"/>
      <w:marLeft w:val="0"/>
      <w:marRight w:val="0"/>
      <w:marTop w:val="0"/>
      <w:marBottom w:val="0"/>
      <w:divBdr>
        <w:top w:val="none" w:sz="0" w:space="0" w:color="auto"/>
        <w:left w:val="none" w:sz="0" w:space="0" w:color="auto"/>
        <w:bottom w:val="none" w:sz="0" w:space="0" w:color="auto"/>
        <w:right w:val="none" w:sz="0" w:space="0" w:color="auto"/>
      </w:divBdr>
    </w:div>
    <w:div w:id="1426222622">
      <w:bodyDiv w:val="1"/>
      <w:marLeft w:val="0"/>
      <w:marRight w:val="0"/>
      <w:marTop w:val="0"/>
      <w:marBottom w:val="0"/>
      <w:divBdr>
        <w:top w:val="none" w:sz="0" w:space="0" w:color="auto"/>
        <w:left w:val="none" w:sz="0" w:space="0" w:color="auto"/>
        <w:bottom w:val="none" w:sz="0" w:space="0" w:color="auto"/>
        <w:right w:val="none" w:sz="0" w:space="0" w:color="auto"/>
      </w:divBdr>
    </w:div>
    <w:div w:id="1444959518">
      <w:bodyDiv w:val="1"/>
      <w:marLeft w:val="0"/>
      <w:marRight w:val="0"/>
      <w:marTop w:val="0"/>
      <w:marBottom w:val="0"/>
      <w:divBdr>
        <w:top w:val="none" w:sz="0" w:space="0" w:color="auto"/>
        <w:left w:val="none" w:sz="0" w:space="0" w:color="auto"/>
        <w:bottom w:val="none" w:sz="0" w:space="0" w:color="auto"/>
        <w:right w:val="none" w:sz="0" w:space="0" w:color="auto"/>
      </w:divBdr>
    </w:div>
    <w:div w:id="1656883223">
      <w:bodyDiv w:val="1"/>
      <w:marLeft w:val="0"/>
      <w:marRight w:val="0"/>
      <w:marTop w:val="0"/>
      <w:marBottom w:val="0"/>
      <w:divBdr>
        <w:top w:val="none" w:sz="0" w:space="0" w:color="auto"/>
        <w:left w:val="none" w:sz="0" w:space="0" w:color="auto"/>
        <w:bottom w:val="none" w:sz="0" w:space="0" w:color="auto"/>
        <w:right w:val="none" w:sz="0" w:space="0" w:color="auto"/>
      </w:divBdr>
    </w:div>
    <w:div w:id="1661275663">
      <w:bodyDiv w:val="1"/>
      <w:marLeft w:val="0"/>
      <w:marRight w:val="0"/>
      <w:marTop w:val="0"/>
      <w:marBottom w:val="0"/>
      <w:divBdr>
        <w:top w:val="none" w:sz="0" w:space="0" w:color="auto"/>
        <w:left w:val="none" w:sz="0" w:space="0" w:color="auto"/>
        <w:bottom w:val="none" w:sz="0" w:space="0" w:color="auto"/>
        <w:right w:val="none" w:sz="0" w:space="0" w:color="auto"/>
      </w:divBdr>
    </w:div>
    <w:div w:id="1702197878">
      <w:bodyDiv w:val="1"/>
      <w:marLeft w:val="0"/>
      <w:marRight w:val="0"/>
      <w:marTop w:val="0"/>
      <w:marBottom w:val="0"/>
      <w:divBdr>
        <w:top w:val="none" w:sz="0" w:space="0" w:color="auto"/>
        <w:left w:val="none" w:sz="0" w:space="0" w:color="auto"/>
        <w:bottom w:val="none" w:sz="0" w:space="0" w:color="auto"/>
        <w:right w:val="none" w:sz="0" w:space="0" w:color="auto"/>
      </w:divBdr>
    </w:div>
    <w:div w:id="1746762528">
      <w:bodyDiv w:val="1"/>
      <w:marLeft w:val="0"/>
      <w:marRight w:val="0"/>
      <w:marTop w:val="0"/>
      <w:marBottom w:val="0"/>
      <w:divBdr>
        <w:top w:val="none" w:sz="0" w:space="0" w:color="auto"/>
        <w:left w:val="none" w:sz="0" w:space="0" w:color="auto"/>
        <w:bottom w:val="none" w:sz="0" w:space="0" w:color="auto"/>
        <w:right w:val="none" w:sz="0" w:space="0" w:color="auto"/>
      </w:divBdr>
    </w:div>
    <w:div w:id="1751848571">
      <w:bodyDiv w:val="1"/>
      <w:marLeft w:val="0"/>
      <w:marRight w:val="0"/>
      <w:marTop w:val="0"/>
      <w:marBottom w:val="0"/>
      <w:divBdr>
        <w:top w:val="none" w:sz="0" w:space="0" w:color="auto"/>
        <w:left w:val="none" w:sz="0" w:space="0" w:color="auto"/>
        <w:bottom w:val="none" w:sz="0" w:space="0" w:color="auto"/>
        <w:right w:val="none" w:sz="0" w:space="0" w:color="auto"/>
      </w:divBdr>
    </w:div>
    <w:div w:id="1788968441">
      <w:bodyDiv w:val="1"/>
      <w:marLeft w:val="0"/>
      <w:marRight w:val="0"/>
      <w:marTop w:val="0"/>
      <w:marBottom w:val="0"/>
      <w:divBdr>
        <w:top w:val="none" w:sz="0" w:space="0" w:color="auto"/>
        <w:left w:val="none" w:sz="0" w:space="0" w:color="auto"/>
        <w:bottom w:val="none" w:sz="0" w:space="0" w:color="auto"/>
        <w:right w:val="none" w:sz="0" w:space="0" w:color="auto"/>
      </w:divBdr>
    </w:div>
    <w:div w:id="1792630574">
      <w:bodyDiv w:val="1"/>
      <w:marLeft w:val="0"/>
      <w:marRight w:val="0"/>
      <w:marTop w:val="0"/>
      <w:marBottom w:val="0"/>
      <w:divBdr>
        <w:top w:val="none" w:sz="0" w:space="0" w:color="auto"/>
        <w:left w:val="none" w:sz="0" w:space="0" w:color="auto"/>
        <w:bottom w:val="none" w:sz="0" w:space="0" w:color="auto"/>
        <w:right w:val="none" w:sz="0" w:space="0" w:color="auto"/>
      </w:divBdr>
    </w:div>
    <w:div w:id="1811511655">
      <w:bodyDiv w:val="1"/>
      <w:marLeft w:val="0"/>
      <w:marRight w:val="0"/>
      <w:marTop w:val="0"/>
      <w:marBottom w:val="0"/>
      <w:divBdr>
        <w:top w:val="none" w:sz="0" w:space="0" w:color="auto"/>
        <w:left w:val="none" w:sz="0" w:space="0" w:color="auto"/>
        <w:bottom w:val="none" w:sz="0" w:space="0" w:color="auto"/>
        <w:right w:val="none" w:sz="0" w:space="0" w:color="auto"/>
      </w:divBdr>
    </w:div>
    <w:div w:id="1817604502">
      <w:bodyDiv w:val="1"/>
      <w:marLeft w:val="0"/>
      <w:marRight w:val="0"/>
      <w:marTop w:val="0"/>
      <w:marBottom w:val="0"/>
      <w:divBdr>
        <w:top w:val="none" w:sz="0" w:space="0" w:color="auto"/>
        <w:left w:val="none" w:sz="0" w:space="0" w:color="auto"/>
        <w:bottom w:val="none" w:sz="0" w:space="0" w:color="auto"/>
        <w:right w:val="none" w:sz="0" w:space="0" w:color="auto"/>
      </w:divBdr>
    </w:div>
    <w:div w:id="1823156284">
      <w:bodyDiv w:val="1"/>
      <w:marLeft w:val="0"/>
      <w:marRight w:val="0"/>
      <w:marTop w:val="0"/>
      <w:marBottom w:val="0"/>
      <w:divBdr>
        <w:top w:val="none" w:sz="0" w:space="0" w:color="auto"/>
        <w:left w:val="none" w:sz="0" w:space="0" w:color="auto"/>
        <w:bottom w:val="none" w:sz="0" w:space="0" w:color="auto"/>
        <w:right w:val="none" w:sz="0" w:space="0" w:color="auto"/>
      </w:divBdr>
    </w:div>
    <w:div w:id="1902790871">
      <w:bodyDiv w:val="1"/>
      <w:marLeft w:val="0"/>
      <w:marRight w:val="0"/>
      <w:marTop w:val="0"/>
      <w:marBottom w:val="0"/>
      <w:divBdr>
        <w:top w:val="none" w:sz="0" w:space="0" w:color="auto"/>
        <w:left w:val="none" w:sz="0" w:space="0" w:color="auto"/>
        <w:bottom w:val="none" w:sz="0" w:space="0" w:color="auto"/>
        <w:right w:val="none" w:sz="0" w:space="0" w:color="auto"/>
      </w:divBdr>
    </w:div>
    <w:div w:id="1953969991">
      <w:bodyDiv w:val="1"/>
      <w:marLeft w:val="0"/>
      <w:marRight w:val="0"/>
      <w:marTop w:val="0"/>
      <w:marBottom w:val="0"/>
      <w:divBdr>
        <w:top w:val="none" w:sz="0" w:space="0" w:color="auto"/>
        <w:left w:val="none" w:sz="0" w:space="0" w:color="auto"/>
        <w:bottom w:val="none" w:sz="0" w:space="0" w:color="auto"/>
        <w:right w:val="none" w:sz="0" w:space="0" w:color="auto"/>
      </w:divBdr>
    </w:div>
    <w:div w:id="1955205406">
      <w:bodyDiv w:val="1"/>
      <w:marLeft w:val="0"/>
      <w:marRight w:val="0"/>
      <w:marTop w:val="0"/>
      <w:marBottom w:val="0"/>
      <w:divBdr>
        <w:top w:val="none" w:sz="0" w:space="0" w:color="auto"/>
        <w:left w:val="none" w:sz="0" w:space="0" w:color="auto"/>
        <w:bottom w:val="none" w:sz="0" w:space="0" w:color="auto"/>
        <w:right w:val="none" w:sz="0" w:space="0" w:color="auto"/>
      </w:divBdr>
    </w:div>
    <w:div w:id="1968311504">
      <w:bodyDiv w:val="1"/>
      <w:marLeft w:val="0"/>
      <w:marRight w:val="0"/>
      <w:marTop w:val="0"/>
      <w:marBottom w:val="0"/>
      <w:divBdr>
        <w:top w:val="none" w:sz="0" w:space="0" w:color="auto"/>
        <w:left w:val="none" w:sz="0" w:space="0" w:color="auto"/>
        <w:bottom w:val="none" w:sz="0" w:space="0" w:color="auto"/>
        <w:right w:val="none" w:sz="0" w:space="0" w:color="auto"/>
      </w:divBdr>
    </w:div>
    <w:div w:id="2016377581">
      <w:bodyDiv w:val="1"/>
      <w:marLeft w:val="0"/>
      <w:marRight w:val="0"/>
      <w:marTop w:val="0"/>
      <w:marBottom w:val="0"/>
      <w:divBdr>
        <w:top w:val="none" w:sz="0" w:space="0" w:color="auto"/>
        <w:left w:val="none" w:sz="0" w:space="0" w:color="auto"/>
        <w:bottom w:val="none" w:sz="0" w:space="0" w:color="auto"/>
        <w:right w:val="none" w:sz="0" w:space="0" w:color="auto"/>
      </w:divBdr>
    </w:div>
    <w:div w:id="2028095144">
      <w:bodyDiv w:val="1"/>
      <w:marLeft w:val="0"/>
      <w:marRight w:val="0"/>
      <w:marTop w:val="0"/>
      <w:marBottom w:val="0"/>
      <w:divBdr>
        <w:top w:val="none" w:sz="0" w:space="0" w:color="auto"/>
        <w:left w:val="none" w:sz="0" w:space="0" w:color="auto"/>
        <w:bottom w:val="none" w:sz="0" w:space="0" w:color="auto"/>
        <w:right w:val="none" w:sz="0" w:space="0" w:color="auto"/>
      </w:divBdr>
    </w:div>
    <w:div w:id="2056662994">
      <w:bodyDiv w:val="1"/>
      <w:marLeft w:val="0"/>
      <w:marRight w:val="0"/>
      <w:marTop w:val="0"/>
      <w:marBottom w:val="0"/>
      <w:divBdr>
        <w:top w:val="none" w:sz="0" w:space="0" w:color="auto"/>
        <w:left w:val="none" w:sz="0" w:space="0" w:color="auto"/>
        <w:bottom w:val="none" w:sz="0" w:space="0" w:color="auto"/>
        <w:right w:val="none" w:sz="0" w:space="0" w:color="auto"/>
      </w:divBdr>
    </w:div>
    <w:div w:id="2073115265">
      <w:bodyDiv w:val="1"/>
      <w:marLeft w:val="0"/>
      <w:marRight w:val="0"/>
      <w:marTop w:val="0"/>
      <w:marBottom w:val="0"/>
      <w:divBdr>
        <w:top w:val="none" w:sz="0" w:space="0" w:color="auto"/>
        <w:left w:val="none" w:sz="0" w:space="0" w:color="auto"/>
        <w:bottom w:val="none" w:sz="0" w:space="0" w:color="auto"/>
        <w:right w:val="none" w:sz="0" w:space="0" w:color="auto"/>
      </w:divBdr>
    </w:div>
    <w:div w:id="207959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sk.eu" TargetMode="External"/><Relationship Id="rId13" Type="http://schemas.openxmlformats.org/officeDocument/2006/relationships/hyperlink" Target="mailto:iveta.chromikova@makov.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veta.chromikova@mak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ilinskazupa.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plsk.eu" TargetMode="External"/><Relationship Id="rId4" Type="http://schemas.openxmlformats.org/officeDocument/2006/relationships/settings" Target="settings.xml"/><Relationship Id="rId9" Type="http://schemas.openxmlformats.org/officeDocument/2006/relationships/hyperlink" Target="https://www.zilinskazupa.sk/" TargetMode="External"/><Relationship Id="rId14" Type="http://schemas.openxmlformats.org/officeDocument/2006/relationships/hyperlink" Target="mailto:urzad@istebn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134D0A-BF2B-4DE1-8C5C-6236BE26A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47</Pages>
  <Words>19871</Words>
  <Characters>113270</Characters>
  <Application>Microsoft Office Word</Application>
  <DocSecurity>0</DocSecurity>
  <Lines>943</Lines>
  <Paragraphs>265</Paragraphs>
  <ScaleCrop>false</ScaleCrop>
  <HeadingPairs>
    <vt:vector size="4" baseType="variant">
      <vt:variant>
        <vt:lpstr>Názov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132876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michal.stawarski</dc:creator>
  <cp:lastModifiedBy>Marta Sláviková</cp:lastModifiedBy>
  <cp:revision>3</cp:revision>
  <cp:lastPrinted>2024-11-06T09:26:00Z</cp:lastPrinted>
  <dcterms:created xsi:type="dcterms:W3CDTF">2024-11-18T11:12:00Z</dcterms:created>
  <dcterms:modified xsi:type="dcterms:W3CDTF">2024-11-18T12:05:00Z</dcterms:modified>
</cp:coreProperties>
</file>